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82EA5" w14:textId="20A2778A" w:rsidR="00D017D4" w:rsidRPr="00AB17C9" w:rsidRDefault="00B67AAC" w:rsidP="0045698D">
      <w:pPr>
        <w:pStyle w:val="Tekstpodstawowy"/>
        <w:tabs>
          <w:tab w:val="right" w:pos="9070"/>
        </w:tabs>
        <w:jc w:val="right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2</w:t>
      </w:r>
      <w:r w:rsidR="001A5F05" w:rsidRPr="00AB17C9">
        <w:rPr>
          <w:rFonts w:asciiTheme="minorHAnsi" w:hAnsiTheme="minorHAnsi" w:cstheme="minorHAnsi"/>
          <w:b/>
          <w:sz w:val="20"/>
          <w:szCs w:val="20"/>
        </w:rPr>
        <w:t>/</w:t>
      </w:r>
      <w:r w:rsidR="00B86BA5" w:rsidRPr="00AB17C9">
        <w:rPr>
          <w:rFonts w:asciiTheme="minorHAnsi" w:hAnsiTheme="minorHAnsi" w:cstheme="minorHAnsi"/>
          <w:b/>
          <w:sz w:val="20"/>
          <w:szCs w:val="20"/>
        </w:rPr>
        <w:t>U</w:t>
      </w:r>
      <w:r w:rsidR="001A5F05" w:rsidRPr="00AB17C9">
        <w:rPr>
          <w:rFonts w:asciiTheme="minorHAnsi" w:hAnsiTheme="minorHAnsi" w:cstheme="minorHAnsi"/>
          <w:b/>
          <w:sz w:val="20"/>
          <w:szCs w:val="20"/>
        </w:rPr>
        <w:t>/202</w:t>
      </w:r>
      <w:r>
        <w:rPr>
          <w:rFonts w:asciiTheme="minorHAnsi" w:hAnsiTheme="minorHAnsi" w:cstheme="minorHAnsi"/>
          <w:b/>
          <w:sz w:val="20"/>
          <w:szCs w:val="20"/>
        </w:rPr>
        <w:t>5</w:t>
      </w:r>
    </w:p>
    <w:p w14:paraId="1EB25B64" w14:textId="77777777" w:rsidR="00520980" w:rsidRPr="00AB17C9" w:rsidRDefault="00520980">
      <w:pPr>
        <w:pStyle w:val="Tekstpodstawowy"/>
        <w:tabs>
          <w:tab w:val="right" w:pos="9070"/>
        </w:tabs>
        <w:rPr>
          <w:rFonts w:asciiTheme="minorHAnsi" w:hAnsiTheme="minorHAnsi" w:cstheme="minorHAnsi"/>
          <w:sz w:val="28"/>
          <w:szCs w:val="28"/>
        </w:rPr>
      </w:pPr>
      <w:r w:rsidRPr="00AB17C9">
        <w:rPr>
          <w:rFonts w:asciiTheme="minorHAnsi" w:hAnsiTheme="minorHAnsi" w:cstheme="minorHAnsi"/>
          <w:sz w:val="28"/>
          <w:szCs w:val="28"/>
        </w:rPr>
        <w:t>Specyfikacja Warunków Zamówienia</w:t>
      </w:r>
    </w:p>
    <w:p w14:paraId="3B68D0F0" w14:textId="77777777" w:rsidR="00520980" w:rsidRPr="00AB17C9" w:rsidRDefault="00520980">
      <w:pPr>
        <w:rPr>
          <w:rFonts w:asciiTheme="minorHAnsi" w:hAnsiTheme="minorHAnsi" w:cstheme="minorHAnsi"/>
        </w:rPr>
      </w:pPr>
    </w:p>
    <w:p w14:paraId="3F245736" w14:textId="1277104E" w:rsidR="00520980" w:rsidRPr="00AB17C9" w:rsidRDefault="007645C3" w:rsidP="00580B58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Dla zadania</w:t>
      </w:r>
      <w:r w:rsidR="00520980" w:rsidRPr="00AB17C9">
        <w:rPr>
          <w:rFonts w:asciiTheme="minorHAnsi" w:hAnsiTheme="minorHAnsi" w:cstheme="minorHAnsi"/>
          <w:sz w:val="20"/>
          <w:szCs w:val="20"/>
        </w:rPr>
        <w:t xml:space="preserve"> pn.:</w:t>
      </w:r>
    </w:p>
    <w:p w14:paraId="70328C27" w14:textId="77777777" w:rsidR="00520980" w:rsidRPr="00AB17C9" w:rsidRDefault="00520980">
      <w:pPr>
        <w:rPr>
          <w:rFonts w:asciiTheme="minorHAnsi" w:hAnsiTheme="minorHAnsi" w:cstheme="minorHAnsi"/>
          <w:sz w:val="22"/>
          <w:szCs w:val="22"/>
        </w:rPr>
      </w:pPr>
    </w:p>
    <w:p w14:paraId="5E37B6B1" w14:textId="77777777" w:rsidR="00520980" w:rsidRPr="00AB17C9" w:rsidRDefault="00520980">
      <w:pPr>
        <w:rPr>
          <w:rFonts w:asciiTheme="minorHAnsi" w:hAnsiTheme="minorHAnsi" w:cstheme="minorHAnsi"/>
          <w:sz w:val="22"/>
          <w:szCs w:val="22"/>
        </w:rPr>
      </w:pPr>
    </w:p>
    <w:p w14:paraId="1A688E54" w14:textId="77777777" w:rsidR="00B867E9" w:rsidRPr="00AB17C9" w:rsidRDefault="00B867E9">
      <w:pPr>
        <w:rPr>
          <w:rFonts w:asciiTheme="minorHAnsi" w:hAnsiTheme="minorHAnsi" w:cstheme="minorHAnsi"/>
          <w:sz w:val="22"/>
          <w:szCs w:val="22"/>
        </w:rPr>
      </w:pPr>
    </w:p>
    <w:p w14:paraId="3828E0D1" w14:textId="77777777" w:rsidR="00B867E9" w:rsidRPr="00AB17C9" w:rsidRDefault="00B867E9">
      <w:pPr>
        <w:rPr>
          <w:rFonts w:asciiTheme="minorHAnsi" w:hAnsiTheme="minorHAnsi" w:cstheme="minorHAnsi"/>
          <w:sz w:val="22"/>
          <w:szCs w:val="22"/>
        </w:rPr>
      </w:pPr>
    </w:p>
    <w:p w14:paraId="13458387" w14:textId="4A0DF491" w:rsidR="00A27CFE" w:rsidRPr="00AB17C9" w:rsidRDefault="00A842DA" w:rsidP="00675607">
      <w:pPr>
        <w:ind w:left="426"/>
        <w:jc w:val="center"/>
        <w:rPr>
          <w:rFonts w:asciiTheme="minorHAnsi" w:hAnsiTheme="minorHAnsi" w:cstheme="minorHAnsi"/>
          <w:b/>
          <w:sz w:val="30"/>
          <w:szCs w:val="30"/>
        </w:rPr>
      </w:pPr>
      <w:r w:rsidRPr="00AB17C9">
        <w:rPr>
          <w:rFonts w:asciiTheme="minorHAnsi" w:hAnsiTheme="minorHAnsi" w:cstheme="minorHAnsi"/>
          <w:b/>
          <w:sz w:val="30"/>
          <w:szCs w:val="30"/>
        </w:rPr>
        <w:t xml:space="preserve">Świadczenie usług pralniczych </w:t>
      </w:r>
      <w:r w:rsidR="006A22FE" w:rsidRPr="00AB17C9">
        <w:rPr>
          <w:rFonts w:asciiTheme="minorHAnsi" w:hAnsiTheme="minorHAnsi" w:cstheme="minorHAnsi"/>
          <w:b/>
          <w:sz w:val="30"/>
          <w:szCs w:val="30"/>
        </w:rPr>
        <w:t xml:space="preserve">na potrzeby </w:t>
      </w:r>
      <w:r w:rsidR="001A5F05" w:rsidRPr="00AB17C9">
        <w:rPr>
          <w:rFonts w:asciiTheme="minorHAnsi" w:hAnsiTheme="minorHAnsi" w:cstheme="minorHAnsi"/>
          <w:b/>
          <w:sz w:val="30"/>
          <w:szCs w:val="30"/>
        </w:rPr>
        <w:t>Domu Pomocy Społecznej w</w:t>
      </w:r>
      <w:r w:rsidR="006A22FE" w:rsidRPr="00AB17C9">
        <w:rPr>
          <w:rFonts w:asciiTheme="minorHAnsi" w:hAnsiTheme="minorHAnsi" w:cstheme="minorHAnsi"/>
          <w:b/>
          <w:sz w:val="30"/>
          <w:szCs w:val="30"/>
        </w:rPr>
        <w:t> </w:t>
      </w:r>
      <w:r w:rsidR="001A5F05" w:rsidRPr="00AB17C9">
        <w:rPr>
          <w:rFonts w:asciiTheme="minorHAnsi" w:hAnsiTheme="minorHAnsi" w:cstheme="minorHAnsi"/>
          <w:b/>
          <w:sz w:val="30"/>
          <w:szCs w:val="30"/>
        </w:rPr>
        <w:t>Szarocinie</w:t>
      </w:r>
    </w:p>
    <w:p w14:paraId="6CD37E19" w14:textId="77777777" w:rsidR="001A6C41" w:rsidRPr="00AB17C9" w:rsidRDefault="001A6C41">
      <w:pPr>
        <w:rPr>
          <w:rFonts w:asciiTheme="minorHAnsi" w:hAnsiTheme="minorHAnsi" w:cstheme="minorHAnsi"/>
        </w:rPr>
      </w:pPr>
    </w:p>
    <w:p w14:paraId="08997DCC" w14:textId="77777777" w:rsidR="001A6C41" w:rsidRPr="00AB17C9" w:rsidRDefault="001A6C41">
      <w:pPr>
        <w:rPr>
          <w:rFonts w:asciiTheme="minorHAnsi" w:hAnsiTheme="minorHAnsi" w:cstheme="minorHAnsi"/>
        </w:rPr>
      </w:pPr>
    </w:p>
    <w:p w14:paraId="037BA034" w14:textId="7CB92978" w:rsidR="001A6C41" w:rsidRPr="00AB17C9" w:rsidRDefault="001A6C41">
      <w:pPr>
        <w:rPr>
          <w:rFonts w:asciiTheme="minorHAnsi" w:hAnsiTheme="minorHAnsi" w:cstheme="minorHAnsi"/>
        </w:rPr>
      </w:pPr>
    </w:p>
    <w:p w14:paraId="6678D614" w14:textId="44B9B646" w:rsidR="007645C3" w:rsidRPr="00AB17C9" w:rsidRDefault="007645C3">
      <w:pPr>
        <w:rPr>
          <w:rFonts w:asciiTheme="minorHAnsi" w:hAnsiTheme="minorHAnsi" w:cstheme="minorHAnsi"/>
        </w:rPr>
      </w:pPr>
    </w:p>
    <w:p w14:paraId="239282AF" w14:textId="46AC3297" w:rsidR="007645C3" w:rsidRPr="00AB17C9" w:rsidRDefault="007645C3">
      <w:pPr>
        <w:rPr>
          <w:rFonts w:asciiTheme="minorHAnsi" w:hAnsiTheme="minorHAnsi" w:cstheme="minorHAnsi"/>
        </w:rPr>
      </w:pPr>
    </w:p>
    <w:p w14:paraId="571D9B7A" w14:textId="25E2823F" w:rsidR="007645C3" w:rsidRPr="00AB17C9" w:rsidRDefault="007645C3">
      <w:pPr>
        <w:rPr>
          <w:rFonts w:asciiTheme="minorHAnsi" w:hAnsiTheme="minorHAnsi" w:cstheme="minorHAnsi"/>
        </w:rPr>
      </w:pPr>
    </w:p>
    <w:p w14:paraId="7DAB6614" w14:textId="3377FA23" w:rsidR="007645C3" w:rsidRPr="00AB17C9" w:rsidRDefault="007645C3">
      <w:pPr>
        <w:rPr>
          <w:rFonts w:asciiTheme="minorHAnsi" w:hAnsiTheme="minorHAnsi" w:cstheme="minorHAnsi"/>
        </w:rPr>
      </w:pPr>
    </w:p>
    <w:p w14:paraId="1CC3E7B6" w14:textId="229CE02D" w:rsidR="007645C3" w:rsidRPr="00AB17C9" w:rsidRDefault="007645C3">
      <w:pPr>
        <w:rPr>
          <w:rFonts w:asciiTheme="minorHAnsi" w:hAnsiTheme="minorHAnsi" w:cstheme="minorHAnsi"/>
        </w:rPr>
      </w:pPr>
    </w:p>
    <w:p w14:paraId="7750D485" w14:textId="72F5D8AA" w:rsidR="007645C3" w:rsidRPr="00AB17C9" w:rsidRDefault="007645C3">
      <w:pPr>
        <w:rPr>
          <w:rFonts w:asciiTheme="minorHAnsi" w:hAnsiTheme="minorHAnsi" w:cstheme="minorHAnsi"/>
        </w:rPr>
      </w:pPr>
    </w:p>
    <w:p w14:paraId="5C85F6C1" w14:textId="1A5833D7" w:rsidR="007645C3" w:rsidRPr="00AB17C9" w:rsidRDefault="007645C3">
      <w:pPr>
        <w:rPr>
          <w:rFonts w:asciiTheme="minorHAnsi" w:hAnsiTheme="minorHAnsi" w:cstheme="minorHAnsi"/>
        </w:rPr>
      </w:pPr>
    </w:p>
    <w:p w14:paraId="44C97DE5" w14:textId="77777777" w:rsidR="007645C3" w:rsidRPr="00AB17C9" w:rsidRDefault="007645C3">
      <w:pPr>
        <w:rPr>
          <w:rFonts w:asciiTheme="minorHAnsi" w:hAnsiTheme="minorHAnsi" w:cstheme="minorHAnsi"/>
        </w:rPr>
      </w:pPr>
    </w:p>
    <w:p w14:paraId="38BD9AFF" w14:textId="26281014" w:rsidR="00520980" w:rsidRPr="00AB17C9" w:rsidRDefault="00520980">
      <w:pPr>
        <w:tabs>
          <w:tab w:val="left" w:pos="426"/>
        </w:tabs>
        <w:spacing w:after="60"/>
        <w:rPr>
          <w:rFonts w:asciiTheme="minorHAnsi" w:hAnsiTheme="minorHAnsi" w:cstheme="minorHAnsi"/>
        </w:rPr>
      </w:pPr>
      <w:r w:rsidRPr="00AB17C9">
        <w:rPr>
          <w:rFonts w:asciiTheme="minorHAnsi" w:hAnsiTheme="minorHAnsi" w:cstheme="minorHAnsi"/>
          <w:b/>
        </w:rPr>
        <w:t>Zamawiający: </w:t>
      </w:r>
      <w:r w:rsidR="001A5F05" w:rsidRPr="00AB17C9">
        <w:rPr>
          <w:rFonts w:asciiTheme="minorHAnsi" w:hAnsiTheme="minorHAnsi" w:cstheme="minorHAnsi"/>
        </w:rPr>
        <w:t>Dom Pomocy Społecznej w Szarocinie</w:t>
      </w:r>
    </w:p>
    <w:p w14:paraId="5CEFF3A3" w14:textId="2B4B5BD8" w:rsidR="00520980" w:rsidRPr="00AB17C9" w:rsidRDefault="00520980">
      <w:pPr>
        <w:tabs>
          <w:tab w:val="left" w:pos="426"/>
        </w:tabs>
        <w:spacing w:after="60"/>
        <w:rPr>
          <w:rFonts w:asciiTheme="minorHAnsi" w:hAnsiTheme="minorHAnsi" w:cstheme="minorHAnsi"/>
        </w:rPr>
      </w:pPr>
      <w:r w:rsidRPr="00AB17C9">
        <w:rPr>
          <w:rFonts w:asciiTheme="minorHAnsi" w:hAnsiTheme="minorHAnsi" w:cstheme="minorHAnsi"/>
        </w:rPr>
        <w:tab/>
      </w:r>
      <w:r w:rsidRPr="00AB17C9">
        <w:rPr>
          <w:rFonts w:asciiTheme="minorHAnsi" w:hAnsiTheme="minorHAnsi" w:cstheme="minorHAnsi"/>
        </w:rPr>
        <w:tab/>
      </w:r>
      <w:r w:rsidRPr="00AB17C9">
        <w:rPr>
          <w:rFonts w:asciiTheme="minorHAnsi" w:hAnsiTheme="minorHAnsi" w:cstheme="minorHAnsi"/>
        </w:rPr>
        <w:tab/>
        <w:t>     </w:t>
      </w:r>
      <w:r w:rsidR="001A5F05" w:rsidRPr="00AB17C9">
        <w:rPr>
          <w:rFonts w:asciiTheme="minorHAnsi" w:hAnsiTheme="minorHAnsi" w:cstheme="minorHAnsi"/>
        </w:rPr>
        <w:t xml:space="preserve">Szarocin </w:t>
      </w:r>
      <w:r w:rsidR="008E4EB8" w:rsidRPr="00AB17C9">
        <w:rPr>
          <w:rFonts w:asciiTheme="minorHAnsi" w:hAnsiTheme="minorHAnsi" w:cstheme="minorHAnsi"/>
        </w:rPr>
        <w:t>1</w:t>
      </w:r>
    </w:p>
    <w:p w14:paraId="7C62AD98" w14:textId="77777777" w:rsidR="00520980" w:rsidRPr="00AB17C9" w:rsidRDefault="00520980">
      <w:pPr>
        <w:tabs>
          <w:tab w:val="left" w:pos="426"/>
        </w:tabs>
        <w:spacing w:after="60"/>
        <w:rPr>
          <w:rFonts w:asciiTheme="minorHAnsi" w:hAnsiTheme="minorHAnsi" w:cstheme="minorHAnsi"/>
        </w:rPr>
      </w:pPr>
      <w:r w:rsidRPr="00AB17C9">
        <w:rPr>
          <w:rFonts w:asciiTheme="minorHAnsi" w:hAnsiTheme="minorHAnsi" w:cstheme="minorHAnsi"/>
        </w:rPr>
        <w:tab/>
      </w:r>
      <w:r w:rsidRPr="00AB17C9">
        <w:rPr>
          <w:rFonts w:asciiTheme="minorHAnsi" w:hAnsiTheme="minorHAnsi" w:cstheme="minorHAnsi"/>
        </w:rPr>
        <w:tab/>
      </w:r>
      <w:r w:rsidRPr="00AB17C9">
        <w:rPr>
          <w:rFonts w:asciiTheme="minorHAnsi" w:hAnsiTheme="minorHAnsi" w:cstheme="minorHAnsi"/>
        </w:rPr>
        <w:tab/>
        <w:t>     58-400 Kamienna Góra</w:t>
      </w:r>
    </w:p>
    <w:p w14:paraId="70AAAA4F" w14:textId="77777777" w:rsidR="001A6C41" w:rsidRPr="00AB17C9" w:rsidRDefault="001A6C41">
      <w:pPr>
        <w:tabs>
          <w:tab w:val="left" w:pos="426"/>
        </w:tabs>
        <w:spacing w:line="360" w:lineRule="auto"/>
        <w:rPr>
          <w:rFonts w:asciiTheme="minorHAnsi" w:hAnsiTheme="minorHAnsi" w:cstheme="minorHAnsi"/>
        </w:rPr>
      </w:pPr>
    </w:p>
    <w:p w14:paraId="5E548FE9" w14:textId="77777777" w:rsidR="00B867E9" w:rsidRPr="00AB17C9" w:rsidRDefault="00B867E9">
      <w:pPr>
        <w:tabs>
          <w:tab w:val="left" w:pos="426"/>
        </w:tabs>
        <w:spacing w:line="360" w:lineRule="auto"/>
        <w:rPr>
          <w:rFonts w:asciiTheme="minorHAnsi" w:hAnsiTheme="minorHAnsi" w:cstheme="minorHAnsi"/>
        </w:rPr>
      </w:pPr>
    </w:p>
    <w:p w14:paraId="6D21B72E" w14:textId="77777777" w:rsidR="00B867E9" w:rsidRPr="00AB17C9" w:rsidRDefault="00B867E9">
      <w:pPr>
        <w:tabs>
          <w:tab w:val="left" w:pos="426"/>
        </w:tabs>
        <w:spacing w:line="360" w:lineRule="auto"/>
        <w:rPr>
          <w:rFonts w:asciiTheme="minorHAnsi" w:hAnsiTheme="minorHAnsi" w:cstheme="minorHAnsi"/>
        </w:rPr>
      </w:pPr>
    </w:p>
    <w:p w14:paraId="72524D21" w14:textId="77777777" w:rsidR="00520980" w:rsidRPr="00AB17C9" w:rsidRDefault="00520980">
      <w:pPr>
        <w:tabs>
          <w:tab w:val="left" w:pos="426"/>
        </w:tabs>
        <w:spacing w:line="360" w:lineRule="auto"/>
        <w:rPr>
          <w:rFonts w:asciiTheme="minorHAnsi" w:hAnsiTheme="minorHAnsi" w:cstheme="minorHAnsi"/>
        </w:rPr>
      </w:pPr>
    </w:p>
    <w:p w14:paraId="5A65E0C7" w14:textId="77777777" w:rsidR="00520980" w:rsidRPr="00AB17C9" w:rsidRDefault="00520980">
      <w:pPr>
        <w:tabs>
          <w:tab w:val="left" w:pos="426"/>
        </w:tabs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AB17C9">
        <w:rPr>
          <w:rFonts w:asciiTheme="minorHAnsi" w:hAnsiTheme="minorHAnsi" w:cstheme="minorHAnsi"/>
          <w:sz w:val="22"/>
          <w:szCs w:val="22"/>
        </w:rPr>
        <w:tab/>
      </w:r>
      <w:r w:rsidRPr="00AB17C9">
        <w:rPr>
          <w:rFonts w:asciiTheme="minorHAnsi" w:hAnsiTheme="minorHAnsi" w:cstheme="minorHAnsi"/>
          <w:sz w:val="22"/>
          <w:szCs w:val="22"/>
        </w:rPr>
        <w:tab/>
      </w:r>
      <w:r w:rsidRPr="00AB17C9">
        <w:rPr>
          <w:rFonts w:asciiTheme="minorHAnsi" w:hAnsiTheme="minorHAnsi" w:cstheme="minorHAnsi"/>
          <w:sz w:val="22"/>
          <w:szCs w:val="22"/>
        </w:rPr>
        <w:tab/>
      </w:r>
      <w:r w:rsidRPr="00AB17C9">
        <w:rPr>
          <w:rFonts w:asciiTheme="minorHAnsi" w:hAnsiTheme="minorHAnsi" w:cstheme="minorHAnsi"/>
          <w:sz w:val="22"/>
          <w:szCs w:val="22"/>
        </w:rPr>
        <w:tab/>
      </w:r>
      <w:r w:rsidRPr="00AB17C9">
        <w:rPr>
          <w:rFonts w:asciiTheme="minorHAnsi" w:hAnsiTheme="minorHAnsi" w:cstheme="minorHAnsi"/>
          <w:sz w:val="22"/>
          <w:szCs w:val="22"/>
        </w:rPr>
        <w:tab/>
      </w:r>
      <w:r w:rsidRPr="00AB17C9">
        <w:rPr>
          <w:rFonts w:asciiTheme="minorHAnsi" w:hAnsiTheme="minorHAnsi" w:cstheme="minorHAnsi"/>
          <w:sz w:val="22"/>
          <w:szCs w:val="22"/>
        </w:rPr>
        <w:tab/>
      </w:r>
      <w:r w:rsidRPr="00AB17C9">
        <w:rPr>
          <w:rFonts w:asciiTheme="minorHAnsi" w:hAnsiTheme="minorHAnsi" w:cstheme="minorHAnsi"/>
          <w:sz w:val="22"/>
          <w:szCs w:val="22"/>
        </w:rPr>
        <w:tab/>
      </w:r>
      <w:r w:rsidRPr="00AB17C9">
        <w:rPr>
          <w:rFonts w:asciiTheme="minorHAnsi" w:hAnsiTheme="minorHAnsi" w:cstheme="minorHAnsi"/>
          <w:b/>
          <w:sz w:val="20"/>
          <w:szCs w:val="20"/>
        </w:rPr>
        <w:t>Zatwierdzam:</w:t>
      </w:r>
      <w:r w:rsidR="00FE5B65" w:rsidRPr="00AB17C9">
        <w:rPr>
          <w:rFonts w:asciiTheme="minorHAnsi" w:hAnsiTheme="minorHAnsi" w:cstheme="minorHAnsi"/>
          <w:b/>
          <w:sz w:val="20"/>
          <w:szCs w:val="20"/>
        </w:rPr>
        <w:tab/>
      </w:r>
    </w:p>
    <w:p w14:paraId="1229BE75" w14:textId="0113779B" w:rsidR="00BA40DC" w:rsidRPr="007766AF" w:rsidRDefault="00B67AAC" w:rsidP="00BA40DC">
      <w:pPr>
        <w:ind w:left="5664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Agnieszka Banach - Górczyk</w:t>
      </w:r>
    </w:p>
    <w:p w14:paraId="667C46D9" w14:textId="77777777" w:rsidR="00BA40DC" w:rsidRDefault="00BA40DC" w:rsidP="00BA40DC">
      <w:pPr>
        <w:ind w:left="5664"/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Dyrektor</w:t>
      </w:r>
    </w:p>
    <w:p w14:paraId="48B6E373" w14:textId="77777777" w:rsidR="00BA40DC" w:rsidRDefault="00BA40DC" w:rsidP="00BA40DC">
      <w:pPr>
        <w:ind w:left="5664"/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Domu Pomocy Społecznej</w:t>
      </w:r>
    </w:p>
    <w:p w14:paraId="2B408CD8" w14:textId="77777777" w:rsidR="00BA40DC" w:rsidRDefault="00BA40DC" w:rsidP="00BA40DC">
      <w:pPr>
        <w:ind w:left="5664"/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 Szarocinie</w:t>
      </w:r>
    </w:p>
    <w:p w14:paraId="685D57A3" w14:textId="77777777" w:rsidR="00462636" w:rsidRPr="00AB17C9" w:rsidRDefault="00462636" w:rsidP="0072568B">
      <w:pPr>
        <w:autoSpaceDE w:val="0"/>
        <w:autoSpaceDN w:val="0"/>
        <w:adjustRightInd w:val="0"/>
        <w:rPr>
          <w:rFonts w:asciiTheme="minorHAnsi" w:hAnsiTheme="minorHAnsi" w:cstheme="minorHAnsi"/>
          <w:b/>
        </w:rPr>
      </w:pPr>
    </w:p>
    <w:p w14:paraId="5FF7E859" w14:textId="77777777" w:rsidR="00BD51BD" w:rsidRPr="00AB17C9" w:rsidRDefault="00BD51B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15"/>
          <w:szCs w:val="15"/>
        </w:rPr>
      </w:pPr>
    </w:p>
    <w:p w14:paraId="449979E5" w14:textId="77777777" w:rsidR="00462636" w:rsidRPr="00AB17C9" w:rsidRDefault="0046263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15"/>
          <w:szCs w:val="15"/>
        </w:rPr>
      </w:pPr>
      <w:r w:rsidRPr="00AB17C9">
        <w:rPr>
          <w:rFonts w:asciiTheme="minorHAnsi" w:hAnsiTheme="minorHAnsi" w:cstheme="minorHAnsi"/>
          <w:sz w:val="15"/>
          <w:szCs w:val="15"/>
        </w:rPr>
        <w:t>Zamawiający oczekuje, że Wykonawcy zapoznają się dokładnie z treścią niniejszej SWZ. Wykonawca ponosi ryzyko niedostarczenia wszystkich wymaganych informacji i dokumentów, oraz przedłożenia oferty nie odpowiadającej wymaganiom określonym przez Zamawiającego.</w:t>
      </w:r>
    </w:p>
    <w:p w14:paraId="4EE61EAE" w14:textId="77777777" w:rsidR="00462636" w:rsidRPr="00AB17C9" w:rsidRDefault="00462636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</w:p>
    <w:p w14:paraId="6D33E6E7" w14:textId="77777777" w:rsidR="001A0B02" w:rsidRPr="00AB17C9" w:rsidRDefault="001A0B02" w:rsidP="00D072D6">
      <w:pPr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</w:rPr>
        <w:sectPr w:rsidR="001A0B02" w:rsidRPr="00AB17C9" w:rsidSect="00040B90"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4EC782F" w14:textId="0E1018C0" w:rsidR="00520980" w:rsidRPr="00AB17C9" w:rsidRDefault="00056081" w:rsidP="00E6402F">
      <w:pPr>
        <w:pStyle w:val="Styl2"/>
        <w:numPr>
          <w:ilvl w:val="0"/>
          <w:numId w:val="31"/>
        </w:numPr>
        <w:ind w:left="567" w:hanging="567"/>
        <w:rPr>
          <w:rFonts w:asciiTheme="minorHAnsi" w:hAnsiTheme="minorHAnsi" w:cstheme="minorHAnsi"/>
        </w:rPr>
      </w:pPr>
      <w:r w:rsidRPr="00AB17C9">
        <w:rPr>
          <w:rFonts w:asciiTheme="minorHAnsi" w:hAnsiTheme="minorHAnsi" w:cstheme="minorHAnsi"/>
        </w:rPr>
        <w:lastRenderedPageBreak/>
        <w:t>NAZWA ORAZ ADRES ZAMAWIAJĄCEGO</w:t>
      </w:r>
    </w:p>
    <w:p w14:paraId="6ECB6888" w14:textId="3A2CFF45" w:rsidR="00520980" w:rsidRPr="00AB17C9" w:rsidRDefault="001A5F05" w:rsidP="005D2F9F">
      <w:pPr>
        <w:pStyle w:val="Nagwek3"/>
        <w:numPr>
          <w:ilvl w:val="0"/>
          <w:numId w:val="0"/>
        </w:numPr>
        <w:spacing w:before="120" w:after="120" w:afterAutospacing="0"/>
        <w:ind w:left="567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Dom Pomocy Społecznej w Szarocinie</w:t>
      </w:r>
    </w:p>
    <w:p w14:paraId="0C7611DC" w14:textId="24E1A647" w:rsidR="00520980" w:rsidRPr="00AB17C9" w:rsidRDefault="001A5F05" w:rsidP="005D2F9F">
      <w:pPr>
        <w:pStyle w:val="Tekstpodstawowy"/>
        <w:spacing w:before="120"/>
        <w:ind w:left="567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Szarocin</w:t>
      </w:r>
      <w:r w:rsidR="008E4EB8" w:rsidRPr="00AB17C9">
        <w:rPr>
          <w:rFonts w:asciiTheme="minorHAnsi" w:hAnsiTheme="minorHAnsi" w:cstheme="minorHAnsi"/>
          <w:sz w:val="20"/>
          <w:szCs w:val="20"/>
        </w:rPr>
        <w:t xml:space="preserve"> 1</w:t>
      </w:r>
    </w:p>
    <w:p w14:paraId="2897E07E" w14:textId="77777777" w:rsidR="00520980" w:rsidRPr="00AB17C9" w:rsidRDefault="00520980" w:rsidP="005D2F9F">
      <w:pPr>
        <w:pStyle w:val="Tekstpodstawowy"/>
        <w:spacing w:before="120"/>
        <w:ind w:left="567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58-400 Kamienna Góra</w:t>
      </w:r>
    </w:p>
    <w:p w14:paraId="658C04C2" w14:textId="131BF3B0" w:rsidR="00520980" w:rsidRPr="00AB17C9" w:rsidRDefault="00520980" w:rsidP="005D2F9F">
      <w:pPr>
        <w:pStyle w:val="Nagwek3"/>
        <w:numPr>
          <w:ilvl w:val="0"/>
          <w:numId w:val="0"/>
        </w:numPr>
        <w:spacing w:before="120" w:after="120" w:afterAutospacing="0"/>
        <w:ind w:left="567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 xml:space="preserve">Telefon: (75) </w:t>
      </w:r>
      <w:r w:rsidR="001A5F05" w:rsidRPr="00AB17C9">
        <w:rPr>
          <w:rFonts w:asciiTheme="minorHAnsi" w:hAnsiTheme="minorHAnsi" w:cstheme="minorHAnsi"/>
          <w:sz w:val="20"/>
          <w:szCs w:val="20"/>
        </w:rPr>
        <w:t>742 44 21</w:t>
      </w:r>
    </w:p>
    <w:p w14:paraId="479F6F27" w14:textId="0A7AAE86" w:rsidR="00FF5392" w:rsidRPr="00AB17C9" w:rsidRDefault="00FF5392" w:rsidP="005D2F9F">
      <w:pPr>
        <w:pStyle w:val="Nagwek3"/>
        <w:numPr>
          <w:ilvl w:val="0"/>
          <w:numId w:val="0"/>
        </w:numPr>
        <w:spacing w:before="120" w:after="120" w:afterAutospacing="0"/>
        <w:ind w:left="567"/>
        <w:rPr>
          <w:rFonts w:asciiTheme="minorHAnsi" w:hAnsiTheme="minorHAnsi" w:cstheme="minorHAnsi"/>
          <w:sz w:val="20"/>
          <w:szCs w:val="20"/>
          <w:lang w:val="en-US"/>
        </w:rPr>
      </w:pPr>
      <w:r w:rsidRPr="00AB17C9">
        <w:rPr>
          <w:rFonts w:asciiTheme="minorHAnsi" w:hAnsiTheme="minorHAnsi" w:cstheme="minorHAnsi"/>
          <w:sz w:val="20"/>
          <w:szCs w:val="20"/>
          <w:lang w:val="en-US"/>
        </w:rPr>
        <w:t xml:space="preserve">E-mail: </w:t>
      </w:r>
      <w:hyperlink r:id="rId12" w:history="1">
        <w:r w:rsidR="00B67AAC" w:rsidRPr="0067580A">
          <w:rPr>
            <w:rStyle w:val="Hipercze"/>
            <w:rFonts w:asciiTheme="minorHAnsi" w:hAnsiTheme="minorHAnsi" w:cstheme="minorHAnsi"/>
            <w:sz w:val="20"/>
            <w:szCs w:val="20"/>
          </w:rPr>
          <w:t>sekretariat@dps-szarocin.pl</w:t>
        </w:r>
      </w:hyperlink>
      <w:r w:rsidR="00B67AAC">
        <w:rPr>
          <w:rFonts w:asciiTheme="minorHAnsi" w:hAnsiTheme="minorHAnsi" w:cstheme="minorHAnsi"/>
          <w:sz w:val="20"/>
          <w:szCs w:val="20"/>
        </w:rPr>
        <w:t>, zamówieniadps@gmail.com</w:t>
      </w:r>
    </w:p>
    <w:p w14:paraId="4A77FB7E" w14:textId="17B58440" w:rsidR="00015115" w:rsidRPr="00AB17C9" w:rsidRDefault="00DB6EB5" w:rsidP="005D2F9F">
      <w:pPr>
        <w:pStyle w:val="Nagwek3"/>
        <w:numPr>
          <w:ilvl w:val="0"/>
          <w:numId w:val="0"/>
        </w:numPr>
        <w:spacing w:before="120" w:after="120" w:afterAutospacing="0"/>
        <w:ind w:left="567"/>
        <w:jc w:val="left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Strona internetowa</w:t>
      </w:r>
      <w:r w:rsidR="00B665DB" w:rsidRPr="00AB17C9">
        <w:rPr>
          <w:rFonts w:asciiTheme="minorHAnsi" w:hAnsiTheme="minorHAnsi" w:cstheme="minorHAnsi"/>
          <w:sz w:val="20"/>
          <w:szCs w:val="20"/>
        </w:rPr>
        <w:t xml:space="preserve"> prowadzonego post</w:t>
      </w:r>
      <w:r w:rsidR="00A33C00" w:rsidRPr="00AB17C9">
        <w:rPr>
          <w:rFonts w:asciiTheme="minorHAnsi" w:hAnsiTheme="minorHAnsi" w:cstheme="minorHAnsi"/>
          <w:sz w:val="20"/>
          <w:szCs w:val="20"/>
        </w:rPr>
        <w:t>ę</w:t>
      </w:r>
      <w:r w:rsidR="00B665DB" w:rsidRPr="00AB17C9">
        <w:rPr>
          <w:rFonts w:asciiTheme="minorHAnsi" w:hAnsiTheme="minorHAnsi" w:cstheme="minorHAnsi"/>
          <w:sz w:val="20"/>
          <w:szCs w:val="20"/>
        </w:rPr>
        <w:t>powania</w:t>
      </w:r>
      <w:r w:rsidRPr="00AB17C9">
        <w:rPr>
          <w:rFonts w:asciiTheme="minorHAnsi" w:hAnsiTheme="minorHAnsi" w:cstheme="minorHAnsi"/>
          <w:sz w:val="20"/>
          <w:szCs w:val="20"/>
        </w:rPr>
        <w:t xml:space="preserve">: </w:t>
      </w:r>
      <w:r w:rsidR="00B67AAC" w:rsidRPr="00B67AAC">
        <w:rPr>
          <w:rFonts w:asciiTheme="minorHAnsi" w:hAnsiTheme="minorHAnsi" w:cstheme="minorHAnsi"/>
          <w:sz w:val="20"/>
          <w:szCs w:val="20"/>
        </w:rPr>
        <w:t>https://ezamowienia.gov.pl/pl/</w:t>
      </w:r>
    </w:p>
    <w:p w14:paraId="77F7DFD2" w14:textId="77777777" w:rsidR="00DB6EB5" w:rsidRPr="00AB17C9" w:rsidRDefault="00B665DB" w:rsidP="005D2F9F">
      <w:pPr>
        <w:pStyle w:val="Nagwek3"/>
        <w:numPr>
          <w:ilvl w:val="0"/>
          <w:numId w:val="0"/>
        </w:numPr>
        <w:spacing w:before="120" w:after="120" w:afterAutospacing="0"/>
        <w:ind w:left="567"/>
        <w:rPr>
          <w:rFonts w:asciiTheme="minorHAnsi" w:hAnsiTheme="minorHAnsi" w:cstheme="minorHAnsi"/>
          <w:sz w:val="20"/>
          <w:szCs w:val="20"/>
        </w:rPr>
      </w:pPr>
      <w:r w:rsidRPr="00AB17C9">
        <w:rPr>
          <w:rStyle w:val="Teksttreci2"/>
          <w:rFonts w:asciiTheme="minorHAnsi" w:hAnsiTheme="minorHAnsi" w:cstheme="minorHAnsi"/>
          <w:sz w:val="20"/>
          <w:szCs w:val="20"/>
          <w:u w:val="none"/>
          <w:lang w:val="pl-PL"/>
        </w:rPr>
        <w:t>Na tej stronie udostępniane będą zmiany i</w:t>
      </w:r>
      <w:r w:rsidR="006F6EF5" w:rsidRPr="00AB17C9">
        <w:rPr>
          <w:rStyle w:val="Teksttreci2"/>
          <w:rFonts w:asciiTheme="minorHAnsi" w:hAnsiTheme="minorHAnsi" w:cstheme="minorHAnsi"/>
          <w:sz w:val="20"/>
          <w:szCs w:val="20"/>
          <w:u w:val="none"/>
          <w:lang w:val="pl-PL"/>
        </w:rPr>
        <w:t xml:space="preserve"> </w:t>
      </w:r>
      <w:r w:rsidRPr="00AB17C9">
        <w:rPr>
          <w:rStyle w:val="Teksttreci2"/>
          <w:rFonts w:asciiTheme="minorHAnsi" w:hAnsiTheme="minorHAnsi" w:cstheme="minorHAnsi"/>
          <w:sz w:val="20"/>
          <w:szCs w:val="20"/>
          <w:u w:val="none"/>
          <w:lang w:val="pl-PL"/>
        </w:rPr>
        <w:t>wyjaśnienia treści SWZ oraz inne dokumenty zamówienia bezpośrednio związane z postępowaniem o udzielenie zamówienia</w:t>
      </w:r>
      <w:r w:rsidR="00015115" w:rsidRPr="00AB17C9">
        <w:rPr>
          <w:rStyle w:val="Teksttreci2"/>
          <w:rFonts w:asciiTheme="minorHAnsi" w:hAnsiTheme="minorHAnsi" w:cstheme="minorHAnsi"/>
          <w:sz w:val="20"/>
          <w:szCs w:val="20"/>
          <w:u w:val="none"/>
          <w:lang w:val="pl-PL"/>
        </w:rPr>
        <w:t>.</w:t>
      </w:r>
    </w:p>
    <w:p w14:paraId="5B85A74E" w14:textId="44E9CD18" w:rsidR="005D2F9F" w:rsidRPr="00AB17C9" w:rsidRDefault="005D2F9F" w:rsidP="00E6402F">
      <w:pPr>
        <w:pStyle w:val="Styl2"/>
        <w:numPr>
          <w:ilvl w:val="0"/>
          <w:numId w:val="31"/>
        </w:numPr>
        <w:ind w:left="567" w:hanging="567"/>
        <w:rPr>
          <w:rFonts w:asciiTheme="minorHAnsi" w:hAnsiTheme="minorHAnsi" w:cstheme="minorHAnsi"/>
        </w:rPr>
      </w:pPr>
      <w:r w:rsidRPr="00AB17C9">
        <w:rPr>
          <w:rFonts w:asciiTheme="minorHAnsi" w:hAnsiTheme="minorHAnsi" w:cstheme="minorHAnsi"/>
        </w:rPr>
        <w:t>OCHRONA DANYCH OSOBOWYCH</w:t>
      </w:r>
    </w:p>
    <w:p w14:paraId="7BE2AC56" w14:textId="09B9F8FA" w:rsidR="005D2F9F" w:rsidRPr="00AB17C9" w:rsidRDefault="005D2F9F" w:rsidP="00E6402F">
      <w:pPr>
        <w:pStyle w:val="Akapitzlist"/>
        <w:numPr>
          <w:ilvl w:val="0"/>
          <w:numId w:val="13"/>
        </w:numPr>
        <w:spacing w:before="60" w:after="0"/>
        <w:contextualSpacing w:val="0"/>
        <w:jc w:val="both"/>
        <w:rPr>
          <w:rFonts w:asciiTheme="minorHAnsi" w:hAnsiTheme="minorHAnsi" w:cstheme="minorHAnsi"/>
          <w:sz w:val="20"/>
        </w:rPr>
      </w:pPr>
      <w:r w:rsidRPr="00AB17C9">
        <w:rPr>
          <w:rFonts w:asciiTheme="minorHAnsi" w:hAnsiTheme="minorHAnsi" w:cstheme="minorHAnsi"/>
          <w:sz w:val="20"/>
        </w:rPr>
        <w:t>Zamawiający zgodnie z art. 13 ust. 1 i 2 rozporządzenia Parlamentu Europejskiego i Rady (UE) 2016/679 z dnia 27 kwietnia 2016 r. w sprawie ochrony osób fiz</w:t>
      </w:r>
      <w:r w:rsidR="00D55A51" w:rsidRPr="00AB17C9">
        <w:rPr>
          <w:rFonts w:asciiTheme="minorHAnsi" w:hAnsiTheme="minorHAnsi" w:cstheme="minorHAnsi"/>
          <w:sz w:val="20"/>
        </w:rPr>
        <w:t xml:space="preserve">ycznych w związku z </w:t>
      </w:r>
      <w:r w:rsidRPr="00AB17C9">
        <w:rPr>
          <w:rFonts w:asciiTheme="minorHAnsi" w:hAnsiTheme="minorHAnsi" w:cstheme="minorHAnsi"/>
          <w:sz w:val="20"/>
        </w:rPr>
        <w:t>pr</w:t>
      </w:r>
      <w:r w:rsidR="00D55A51" w:rsidRPr="00AB17C9">
        <w:rPr>
          <w:rFonts w:asciiTheme="minorHAnsi" w:hAnsiTheme="minorHAnsi" w:cstheme="minorHAnsi"/>
          <w:sz w:val="20"/>
        </w:rPr>
        <w:t xml:space="preserve">zetwarzaniem danych osobowych i w </w:t>
      </w:r>
      <w:r w:rsidRPr="00AB17C9">
        <w:rPr>
          <w:rFonts w:asciiTheme="minorHAnsi" w:hAnsiTheme="minorHAnsi" w:cstheme="minorHAnsi"/>
          <w:sz w:val="20"/>
        </w:rPr>
        <w:t xml:space="preserve">sprawie swobodnego przepływu takich danych oraz uchylenia dyrektywy 95/46/WE (ogólne rozporządzenie o ochronie danych) (Dz. Urz. UE L 119 z 04.05.2016, str. 1), dalej „RODO”, </w:t>
      </w:r>
      <w:r w:rsidR="003553C7" w:rsidRPr="00AB17C9">
        <w:rPr>
          <w:rFonts w:asciiTheme="minorHAnsi" w:hAnsiTheme="minorHAnsi" w:cstheme="minorHAnsi"/>
          <w:sz w:val="20"/>
        </w:rPr>
        <w:t>informuje,</w:t>
      </w:r>
      <w:r w:rsidRPr="00AB17C9">
        <w:rPr>
          <w:rFonts w:asciiTheme="minorHAnsi" w:hAnsiTheme="minorHAnsi" w:cstheme="minorHAnsi"/>
          <w:sz w:val="20"/>
        </w:rPr>
        <w:t xml:space="preserve"> że: </w:t>
      </w:r>
    </w:p>
    <w:p w14:paraId="41FA4FEF" w14:textId="2E3C0BCE" w:rsidR="005D2F9F" w:rsidRPr="00AB17C9" w:rsidRDefault="005D2F9F" w:rsidP="00E6402F">
      <w:pPr>
        <w:pStyle w:val="Akapitzlist"/>
        <w:numPr>
          <w:ilvl w:val="1"/>
          <w:numId w:val="13"/>
        </w:numPr>
        <w:suppressAutoHyphens/>
        <w:spacing w:before="60" w:after="0" w:line="240" w:lineRule="auto"/>
        <w:contextualSpacing w:val="0"/>
        <w:jc w:val="both"/>
        <w:rPr>
          <w:rFonts w:asciiTheme="minorHAnsi" w:hAnsiTheme="minorHAnsi" w:cstheme="minorHAnsi"/>
          <w:i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 xml:space="preserve">administratorem Pani/Pana danych osobowych jest: </w:t>
      </w:r>
      <w:r w:rsidR="001A5F05" w:rsidRPr="00AB17C9">
        <w:rPr>
          <w:rFonts w:asciiTheme="minorHAnsi" w:hAnsiTheme="minorHAnsi" w:cstheme="minorHAnsi"/>
          <w:sz w:val="20"/>
          <w:szCs w:val="20"/>
        </w:rPr>
        <w:t>Dom Pomocy Społecznej w Szarocinie</w:t>
      </w:r>
      <w:r w:rsidR="00AE19E3" w:rsidRPr="00AB17C9">
        <w:rPr>
          <w:rFonts w:asciiTheme="minorHAnsi" w:hAnsiTheme="minorHAnsi" w:cstheme="minorHAnsi"/>
          <w:sz w:val="20"/>
          <w:szCs w:val="20"/>
        </w:rPr>
        <w:t>, adres: Szarocin 1, 58-400 Kamienna Góra, NIP: 6141520756,</w:t>
      </w:r>
      <w:r w:rsidRPr="00AB17C9">
        <w:rPr>
          <w:rFonts w:asciiTheme="minorHAnsi" w:hAnsiTheme="minorHAnsi" w:cstheme="minorHAnsi"/>
          <w:sz w:val="20"/>
          <w:szCs w:val="20"/>
        </w:rPr>
        <w:t xml:space="preserve"> reprezentowan</w:t>
      </w:r>
      <w:r w:rsidR="001A5F05" w:rsidRPr="00AB17C9">
        <w:rPr>
          <w:rFonts w:asciiTheme="minorHAnsi" w:hAnsiTheme="minorHAnsi" w:cstheme="minorHAnsi"/>
          <w:sz w:val="20"/>
          <w:szCs w:val="20"/>
        </w:rPr>
        <w:t>y</w:t>
      </w:r>
      <w:r w:rsidRPr="00AB17C9">
        <w:rPr>
          <w:rFonts w:asciiTheme="minorHAnsi" w:hAnsiTheme="minorHAnsi" w:cstheme="minorHAnsi"/>
          <w:sz w:val="20"/>
          <w:szCs w:val="20"/>
        </w:rPr>
        <w:t xml:space="preserve"> przez </w:t>
      </w:r>
      <w:r w:rsidR="001A5F05" w:rsidRPr="00AB17C9">
        <w:rPr>
          <w:rFonts w:asciiTheme="minorHAnsi" w:hAnsiTheme="minorHAnsi" w:cstheme="minorHAnsi"/>
          <w:sz w:val="20"/>
          <w:szCs w:val="20"/>
        </w:rPr>
        <w:t xml:space="preserve">Dyrektora </w:t>
      </w:r>
      <w:r w:rsidR="00B67AAC">
        <w:rPr>
          <w:rFonts w:asciiTheme="minorHAnsi" w:hAnsiTheme="minorHAnsi" w:cstheme="minorHAnsi"/>
          <w:sz w:val="20"/>
          <w:szCs w:val="20"/>
        </w:rPr>
        <w:t xml:space="preserve">Agnieszkę Banach-Górczyk, </w:t>
      </w:r>
      <w:r w:rsidR="00AE19E3" w:rsidRPr="00AB17C9">
        <w:rPr>
          <w:rFonts w:asciiTheme="minorHAnsi" w:hAnsiTheme="minorHAnsi" w:cstheme="minorHAnsi"/>
          <w:sz w:val="20"/>
          <w:szCs w:val="20"/>
        </w:rPr>
        <w:t xml:space="preserve"> tel. 75 742 44 20, email: </w:t>
      </w:r>
      <w:hyperlink r:id="rId13" w:history="1">
        <w:r w:rsidR="00B67AAC" w:rsidRPr="0067580A">
          <w:rPr>
            <w:rStyle w:val="Hipercze"/>
            <w:rFonts w:asciiTheme="minorHAnsi" w:hAnsiTheme="minorHAnsi" w:cstheme="minorHAnsi"/>
            <w:sz w:val="20"/>
            <w:szCs w:val="20"/>
          </w:rPr>
          <w:t>sekretariat@dps-szarocin.pl</w:t>
        </w:r>
      </w:hyperlink>
      <w:r w:rsidR="00AC7830" w:rsidRPr="00AB17C9">
        <w:rPr>
          <w:rFonts w:asciiTheme="minorHAnsi" w:hAnsiTheme="minorHAnsi" w:cstheme="minorHAnsi"/>
          <w:sz w:val="20"/>
          <w:szCs w:val="20"/>
        </w:rPr>
        <w:t xml:space="preserve"> </w:t>
      </w:r>
      <w:r w:rsidRPr="00AB17C9">
        <w:rPr>
          <w:rFonts w:asciiTheme="minorHAnsi" w:hAnsiTheme="minorHAnsi" w:cstheme="minorHAnsi"/>
          <w:i/>
          <w:sz w:val="20"/>
          <w:szCs w:val="20"/>
        </w:rPr>
        <w:t>;</w:t>
      </w:r>
    </w:p>
    <w:p w14:paraId="3AD964DB" w14:textId="105D92B9" w:rsidR="005D2F9F" w:rsidRPr="00AB17C9" w:rsidRDefault="00AC7830" w:rsidP="00E6402F">
      <w:pPr>
        <w:pStyle w:val="Akapitzlist"/>
        <w:numPr>
          <w:ilvl w:val="1"/>
          <w:numId w:val="13"/>
        </w:numPr>
        <w:suppressAutoHyphens/>
        <w:spacing w:before="60" w:after="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 xml:space="preserve">administrator wyznaczył Inspektora Ochrony Danych Osobowych nadzorującego prawidłowość przetwarzania danych osobowych, z którym można skontaktować się za pośrednictwem </w:t>
      </w:r>
      <w:r w:rsidR="005D2F9F" w:rsidRPr="00AB17C9">
        <w:rPr>
          <w:rFonts w:asciiTheme="minorHAnsi" w:hAnsiTheme="minorHAnsi" w:cstheme="minorHAnsi"/>
          <w:sz w:val="20"/>
          <w:szCs w:val="20"/>
        </w:rPr>
        <w:t>adres</w:t>
      </w:r>
      <w:r w:rsidRPr="00AB17C9">
        <w:rPr>
          <w:rFonts w:asciiTheme="minorHAnsi" w:hAnsiTheme="minorHAnsi" w:cstheme="minorHAnsi"/>
          <w:sz w:val="20"/>
          <w:szCs w:val="20"/>
        </w:rPr>
        <w:t>u</w:t>
      </w:r>
      <w:r w:rsidR="00B67AAC">
        <w:rPr>
          <w:rFonts w:asciiTheme="minorHAnsi" w:hAnsiTheme="minorHAnsi" w:cstheme="minorHAnsi"/>
          <w:sz w:val="20"/>
          <w:szCs w:val="20"/>
        </w:rPr>
        <w:t xml:space="preserve">         </w:t>
      </w:r>
      <w:r w:rsidR="005D2F9F" w:rsidRPr="00AB17C9">
        <w:rPr>
          <w:rFonts w:asciiTheme="minorHAnsi" w:hAnsiTheme="minorHAnsi" w:cstheme="minorHAnsi"/>
          <w:sz w:val="20"/>
          <w:szCs w:val="20"/>
        </w:rPr>
        <w:t xml:space="preserve"> e-mail:</w:t>
      </w:r>
      <w:r w:rsidR="00B67AAC" w:rsidRPr="00B67AAC">
        <w:rPr>
          <w:rFonts w:asciiTheme="minorHAnsi" w:hAnsiTheme="minorHAnsi" w:cstheme="minorHAnsi"/>
          <w:sz w:val="20"/>
          <w:szCs w:val="20"/>
        </w:rPr>
        <w:t xml:space="preserve"> </w:t>
      </w:r>
      <w:hyperlink r:id="rId14" w:history="1">
        <w:r w:rsidR="00B67AAC" w:rsidRPr="0067580A">
          <w:rPr>
            <w:rStyle w:val="Hipercze"/>
            <w:rFonts w:asciiTheme="minorHAnsi" w:hAnsiTheme="minorHAnsi" w:cstheme="minorHAnsi"/>
            <w:sz w:val="20"/>
            <w:szCs w:val="20"/>
          </w:rPr>
          <w:t>sekretariat@dps-szarocin.pl</w:t>
        </w:r>
      </w:hyperlink>
      <w:r w:rsidR="005D2F9F" w:rsidRPr="00AB17C9">
        <w:rPr>
          <w:rFonts w:asciiTheme="minorHAnsi" w:hAnsiTheme="minorHAnsi" w:cstheme="minorHAnsi"/>
          <w:sz w:val="20"/>
          <w:szCs w:val="20"/>
        </w:rPr>
        <w:t>;</w:t>
      </w:r>
    </w:p>
    <w:p w14:paraId="40FF0804" w14:textId="38C3D3AF" w:rsidR="005D2F9F" w:rsidRPr="00AB17C9" w:rsidRDefault="005D2F9F" w:rsidP="00E6402F">
      <w:pPr>
        <w:pStyle w:val="Akapitzlist"/>
        <w:numPr>
          <w:ilvl w:val="1"/>
          <w:numId w:val="13"/>
        </w:numPr>
        <w:suppressAutoHyphens/>
        <w:spacing w:before="60" w:after="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Pani/Pana dane osobowe przetwarzane będą na podstawie art. 6 ust. 1 lit. c RODO w celu związanym z niniejszym postępowaniem o udzielenie zamówienia publiczneg</w:t>
      </w:r>
      <w:r w:rsidR="00D11D10" w:rsidRPr="00AB17C9">
        <w:rPr>
          <w:rFonts w:asciiTheme="minorHAnsi" w:hAnsiTheme="minorHAnsi" w:cstheme="minorHAnsi"/>
          <w:sz w:val="20"/>
          <w:szCs w:val="20"/>
        </w:rPr>
        <w:t>o</w:t>
      </w:r>
      <w:r w:rsidRPr="00AB17C9">
        <w:rPr>
          <w:rFonts w:asciiTheme="minorHAnsi" w:hAnsiTheme="minorHAnsi" w:cstheme="minorHAnsi"/>
          <w:sz w:val="20"/>
          <w:szCs w:val="20"/>
        </w:rPr>
        <w:t>;</w:t>
      </w:r>
    </w:p>
    <w:p w14:paraId="12E34EDB" w14:textId="2E538CF9" w:rsidR="005D2F9F" w:rsidRPr="00AB17C9" w:rsidRDefault="005D2F9F" w:rsidP="00E6402F">
      <w:pPr>
        <w:pStyle w:val="Akapitzlist"/>
        <w:numPr>
          <w:ilvl w:val="1"/>
          <w:numId w:val="13"/>
        </w:numPr>
        <w:suppressAutoHyphens/>
        <w:spacing w:before="60" w:after="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 xml:space="preserve">odbiorcami Pani/Pana danych osobowych będą osoby lub podmioty, którym udostępniona zostanie dokumentacja postępowania w oparciu o art. </w:t>
      </w:r>
      <w:r w:rsidR="00D11D10" w:rsidRPr="00AB17C9">
        <w:rPr>
          <w:rFonts w:asciiTheme="minorHAnsi" w:hAnsiTheme="minorHAnsi" w:cstheme="minorHAnsi"/>
          <w:sz w:val="20"/>
          <w:szCs w:val="20"/>
        </w:rPr>
        <w:t>74</w:t>
      </w:r>
      <w:r w:rsidRPr="00AB17C9">
        <w:rPr>
          <w:rFonts w:asciiTheme="minorHAnsi" w:hAnsiTheme="minorHAnsi" w:cstheme="minorHAnsi"/>
          <w:sz w:val="20"/>
          <w:szCs w:val="20"/>
        </w:rPr>
        <w:t xml:space="preserve"> ustawy z dnia </w:t>
      </w:r>
      <w:r w:rsidR="00D11D10" w:rsidRPr="00AB17C9">
        <w:rPr>
          <w:rFonts w:asciiTheme="minorHAnsi" w:hAnsiTheme="minorHAnsi" w:cstheme="minorHAnsi"/>
          <w:sz w:val="20"/>
          <w:szCs w:val="20"/>
        </w:rPr>
        <w:t>11 września 2019 r.</w:t>
      </w:r>
      <w:r w:rsidRPr="00AB17C9">
        <w:rPr>
          <w:rFonts w:asciiTheme="minorHAnsi" w:hAnsiTheme="minorHAnsi" w:cstheme="minorHAnsi"/>
          <w:sz w:val="20"/>
          <w:szCs w:val="20"/>
        </w:rPr>
        <w:t xml:space="preserve"> – Prawo zamówień publicznych, dalej „</w:t>
      </w:r>
      <w:r w:rsidR="00D11D10" w:rsidRPr="00AB17C9">
        <w:rPr>
          <w:rFonts w:asciiTheme="minorHAnsi" w:hAnsiTheme="minorHAnsi" w:cstheme="minorHAnsi"/>
          <w:sz w:val="20"/>
          <w:szCs w:val="20"/>
        </w:rPr>
        <w:t>Ustawa</w:t>
      </w:r>
      <w:r w:rsidRPr="00AB17C9">
        <w:rPr>
          <w:rFonts w:asciiTheme="minorHAnsi" w:hAnsiTheme="minorHAnsi" w:cstheme="minorHAnsi"/>
          <w:sz w:val="20"/>
          <w:szCs w:val="20"/>
        </w:rPr>
        <w:t xml:space="preserve">”; </w:t>
      </w:r>
    </w:p>
    <w:p w14:paraId="3554F363" w14:textId="409F1E5A" w:rsidR="005D2F9F" w:rsidRPr="00AB17C9" w:rsidRDefault="005D2F9F" w:rsidP="00E6402F">
      <w:pPr>
        <w:pStyle w:val="Akapitzlist"/>
        <w:numPr>
          <w:ilvl w:val="1"/>
          <w:numId w:val="13"/>
        </w:numPr>
        <w:suppressAutoHyphens/>
        <w:spacing w:before="60" w:after="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 xml:space="preserve">Pani/Pana dane osobowe będą przechowywane, zgodnie z art. </w:t>
      </w:r>
      <w:r w:rsidR="00D11D10" w:rsidRPr="00AB17C9">
        <w:rPr>
          <w:rFonts w:asciiTheme="minorHAnsi" w:hAnsiTheme="minorHAnsi" w:cstheme="minorHAnsi"/>
          <w:sz w:val="20"/>
          <w:szCs w:val="20"/>
        </w:rPr>
        <w:t>78</w:t>
      </w:r>
      <w:r w:rsidRPr="00AB17C9">
        <w:rPr>
          <w:rFonts w:asciiTheme="minorHAnsi" w:hAnsiTheme="minorHAnsi" w:cstheme="minorHAnsi"/>
          <w:sz w:val="20"/>
          <w:szCs w:val="20"/>
        </w:rPr>
        <w:t xml:space="preserve"> ust. 1 </w:t>
      </w:r>
      <w:r w:rsidR="00D11D10" w:rsidRPr="00AB17C9">
        <w:rPr>
          <w:rFonts w:asciiTheme="minorHAnsi" w:hAnsiTheme="minorHAnsi" w:cstheme="minorHAnsi"/>
          <w:sz w:val="20"/>
          <w:szCs w:val="20"/>
        </w:rPr>
        <w:t>Ustawy</w:t>
      </w:r>
      <w:r w:rsidRPr="00AB17C9">
        <w:rPr>
          <w:rFonts w:asciiTheme="minorHAnsi" w:hAnsiTheme="minorHAnsi" w:cstheme="minorHAnsi"/>
          <w:sz w:val="20"/>
          <w:szCs w:val="20"/>
        </w:rPr>
        <w:t>, przez okres 4 lat od dnia zakończenia postępowania o udzielenie zamówienia, a jeżeli czas trwania umowy przekracza 4</w:t>
      </w:r>
      <w:r w:rsidR="001A126D" w:rsidRPr="00AB17C9">
        <w:rPr>
          <w:rFonts w:asciiTheme="minorHAnsi" w:hAnsiTheme="minorHAnsi" w:cstheme="minorHAnsi"/>
          <w:sz w:val="20"/>
          <w:szCs w:val="20"/>
        </w:rPr>
        <w:t> </w:t>
      </w:r>
      <w:r w:rsidRPr="00AB17C9">
        <w:rPr>
          <w:rFonts w:asciiTheme="minorHAnsi" w:hAnsiTheme="minorHAnsi" w:cstheme="minorHAnsi"/>
          <w:sz w:val="20"/>
          <w:szCs w:val="20"/>
        </w:rPr>
        <w:t xml:space="preserve">lata, okres przechowywania obejmuje cały </w:t>
      </w:r>
      <w:r w:rsidR="00D11D10" w:rsidRPr="00AB17C9">
        <w:rPr>
          <w:rFonts w:asciiTheme="minorHAnsi" w:hAnsiTheme="minorHAnsi" w:cstheme="minorHAnsi"/>
          <w:sz w:val="20"/>
          <w:szCs w:val="20"/>
        </w:rPr>
        <w:t>okres</w:t>
      </w:r>
      <w:r w:rsidRPr="00AB17C9">
        <w:rPr>
          <w:rFonts w:asciiTheme="minorHAnsi" w:hAnsiTheme="minorHAnsi" w:cstheme="minorHAnsi"/>
          <w:sz w:val="20"/>
          <w:szCs w:val="20"/>
        </w:rPr>
        <w:t xml:space="preserve"> </w:t>
      </w:r>
      <w:r w:rsidR="00D11D10" w:rsidRPr="00AB17C9">
        <w:rPr>
          <w:rFonts w:asciiTheme="minorHAnsi" w:hAnsiTheme="minorHAnsi" w:cstheme="minorHAnsi"/>
          <w:sz w:val="20"/>
          <w:szCs w:val="20"/>
        </w:rPr>
        <w:t>obowiązywania</w:t>
      </w:r>
      <w:r w:rsidRPr="00AB17C9">
        <w:rPr>
          <w:rFonts w:asciiTheme="minorHAnsi" w:hAnsiTheme="minorHAnsi" w:cstheme="minorHAnsi"/>
          <w:sz w:val="20"/>
          <w:szCs w:val="20"/>
        </w:rPr>
        <w:t xml:space="preserve"> umowy;</w:t>
      </w:r>
    </w:p>
    <w:p w14:paraId="1709EFEA" w14:textId="6619F4A2" w:rsidR="005D2F9F" w:rsidRPr="00AB17C9" w:rsidRDefault="005D2F9F" w:rsidP="00E6402F">
      <w:pPr>
        <w:pStyle w:val="Akapitzlist"/>
        <w:numPr>
          <w:ilvl w:val="1"/>
          <w:numId w:val="13"/>
        </w:numPr>
        <w:suppressAutoHyphens/>
        <w:spacing w:before="60" w:after="0" w:line="240" w:lineRule="auto"/>
        <w:contextualSpacing w:val="0"/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 xml:space="preserve">obowiązek podania przez Panią/Pana danych osobowych bezpośrednio Pani/Pana dotyczących jest wymogiem ustawowym określonym w przepisach </w:t>
      </w:r>
      <w:r w:rsidR="00D11D10" w:rsidRPr="00AB17C9">
        <w:rPr>
          <w:rFonts w:asciiTheme="minorHAnsi" w:hAnsiTheme="minorHAnsi" w:cstheme="minorHAnsi"/>
          <w:sz w:val="20"/>
          <w:szCs w:val="20"/>
        </w:rPr>
        <w:t>Ustawy</w:t>
      </w:r>
      <w:r w:rsidRPr="00AB17C9">
        <w:rPr>
          <w:rFonts w:asciiTheme="minorHAnsi" w:hAnsiTheme="minorHAnsi" w:cstheme="minorHAnsi"/>
          <w:sz w:val="20"/>
          <w:szCs w:val="20"/>
        </w:rPr>
        <w:t xml:space="preserve">, związanym z udziałem w postępowaniu o udzielenie zamówienia publicznego; </w:t>
      </w:r>
    </w:p>
    <w:p w14:paraId="73459A67" w14:textId="10FF9689" w:rsidR="005D2F9F" w:rsidRPr="00AB17C9" w:rsidRDefault="005D2F9F" w:rsidP="00E6402F">
      <w:pPr>
        <w:pStyle w:val="Akapitzlist"/>
        <w:numPr>
          <w:ilvl w:val="1"/>
          <w:numId w:val="13"/>
        </w:numPr>
        <w:suppressAutoHyphens/>
        <w:spacing w:before="60" w:after="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w odniesieniu do Pani/Pana danych osobowych decyzje nie będą podejmowane w sposób zautomatyzowany, stosowanie do art. 22 RODO</w:t>
      </w:r>
      <w:r w:rsidR="0045795B" w:rsidRPr="00AB17C9">
        <w:rPr>
          <w:rFonts w:asciiTheme="minorHAnsi" w:hAnsiTheme="minorHAnsi" w:cstheme="minorHAnsi"/>
          <w:sz w:val="20"/>
          <w:szCs w:val="20"/>
        </w:rPr>
        <w:t>.</w:t>
      </w:r>
    </w:p>
    <w:p w14:paraId="50415CAD" w14:textId="305821C5" w:rsidR="005D2F9F" w:rsidRPr="00AB17C9" w:rsidRDefault="00D11D10" w:rsidP="00E6402F">
      <w:pPr>
        <w:pStyle w:val="Akapitzlist"/>
        <w:numPr>
          <w:ilvl w:val="0"/>
          <w:numId w:val="13"/>
        </w:numPr>
        <w:suppressAutoHyphens/>
        <w:spacing w:before="60" w:after="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P</w:t>
      </w:r>
      <w:r w:rsidR="005D2F9F" w:rsidRPr="00AB17C9">
        <w:rPr>
          <w:rFonts w:asciiTheme="minorHAnsi" w:hAnsiTheme="minorHAnsi" w:cstheme="minorHAnsi"/>
          <w:sz w:val="20"/>
          <w:szCs w:val="20"/>
        </w:rPr>
        <w:t>osiada Pani/Pan:</w:t>
      </w:r>
    </w:p>
    <w:p w14:paraId="768D2B0A" w14:textId="77777777" w:rsidR="005D2F9F" w:rsidRPr="00AB17C9" w:rsidRDefault="005D2F9F" w:rsidP="00E6402F">
      <w:pPr>
        <w:pStyle w:val="Akapitzlist"/>
        <w:numPr>
          <w:ilvl w:val="1"/>
          <w:numId w:val="13"/>
        </w:numPr>
        <w:suppressAutoHyphens/>
        <w:spacing w:before="60" w:after="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na podstawie art. 15 RODO prawo dostępu do danych osobowych Pani/Pana dotyczących;</w:t>
      </w:r>
    </w:p>
    <w:p w14:paraId="20B928CE" w14:textId="77777777" w:rsidR="005D2F9F" w:rsidRPr="00AB17C9" w:rsidRDefault="005D2F9F" w:rsidP="00E6402F">
      <w:pPr>
        <w:pStyle w:val="Akapitzlist"/>
        <w:numPr>
          <w:ilvl w:val="1"/>
          <w:numId w:val="13"/>
        </w:numPr>
        <w:suppressAutoHyphens/>
        <w:spacing w:before="60" w:after="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na podstawie art. 16 RODO prawo do sprostowania Pani/Pana danych osobowych;</w:t>
      </w:r>
    </w:p>
    <w:p w14:paraId="7A5F1836" w14:textId="77777777" w:rsidR="005D2F9F" w:rsidRPr="00AB17C9" w:rsidRDefault="005D2F9F" w:rsidP="00E6402F">
      <w:pPr>
        <w:pStyle w:val="Akapitzlist"/>
        <w:numPr>
          <w:ilvl w:val="1"/>
          <w:numId w:val="13"/>
        </w:numPr>
        <w:suppressAutoHyphens/>
        <w:spacing w:before="60" w:after="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na podstawie art. 18 RODO prawo żądania od administratora ograniczenia przetwarzania danych osobowych z zastrzeżeniem przypadków, o których mowa w art. 18 ust. 2 RODO;</w:t>
      </w:r>
    </w:p>
    <w:p w14:paraId="2D30C45B" w14:textId="77777777" w:rsidR="005D2F9F" w:rsidRPr="00AB17C9" w:rsidRDefault="005D2F9F" w:rsidP="00E6402F">
      <w:pPr>
        <w:pStyle w:val="Akapitzlist"/>
        <w:numPr>
          <w:ilvl w:val="1"/>
          <w:numId w:val="13"/>
        </w:numPr>
        <w:suppressAutoHyphens/>
        <w:spacing w:before="60" w:after="0" w:line="240" w:lineRule="auto"/>
        <w:contextualSpacing w:val="0"/>
        <w:jc w:val="both"/>
        <w:rPr>
          <w:rFonts w:asciiTheme="minorHAnsi" w:hAnsiTheme="minorHAnsi" w:cstheme="minorHAnsi"/>
          <w:i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prawo do wniesienia skargi do Prezesa Urzędu Ochrony Danych Osobowych, gdy uzna Pani/Pan, że przetwarzanie danych osobowych Pani/Pana dotyczących narusza przepisy RODO;</w:t>
      </w:r>
    </w:p>
    <w:p w14:paraId="42E9B0E6" w14:textId="67A87945" w:rsidR="005D2F9F" w:rsidRPr="00AB17C9" w:rsidRDefault="00D11D10" w:rsidP="00E6402F">
      <w:pPr>
        <w:pStyle w:val="Akapitzlist"/>
        <w:numPr>
          <w:ilvl w:val="0"/>
          <w:numId w:val="13"/>
        </w:numPr>
        <w:suppressAutoHyphens/>
        <w:spacing w:before="60" w:after="0" w:line="240" w:lineRule="auto"/>
        <w:contextualSpacing w:val="0"/>
        <w:jc w:val="both"/>
        <w:rPr>
          <w:rFonts w:asciiTheme="minorHAnsi" w:hAnsiTheme="minorHAnsi" w:cstheme="minorHAnsi"/>
          <w:i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N</w:t>
      </w:r>
      <w:r w:rsidR="005D2F9F" w:rsidRPr="00AB17C9">
        <w:rPr>
          <w:rFonts w:asciiTheme="minorHAnsi" w:hAnsiTheme="minorHAnsi" w:cstheme="minorHAnsi"/>
          <w:sz w:val="20"/>
          <w:szCs w:val="20"/>
        </w:rPr>
        <w:t>ie przysługuje Pani/Panu:</w:t>
      </w:r>
    </w:p>
    <w:p w14:paraId="1A34393B" w14:textId="77777777" w:rsidR="005D2F9F" w:rsidRPr="00AB17C9" w:rsidRDefault="005D2F9F" w:rsidP="00E6402F">
      <w:pPr>
        <w:pStyle w:val="Akapitzlist"/>
        <w:numPr>
          <w:ilvl w:val="1"/>
          <w:numId w:val="13"/>
        </w:numPr>
        <w:suppressAutoHyphens/>
        <w:spacing w:before="60" w:after="0" w:line="240" w:lineRule="auto"/>
        <w:contextualSpacing w:val="0"/>
        <w:jc w:val="both"/>
        <w:rPr>
          <w:rFonts w:asciiTheme="minorHAnsi" w:hAnsiTheme="minorHAnsi" w:cstheme="minorHAnsi"/>
          <w:i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w związku z art. 17 ust. 3 lit. b, d lub e RODO prawo do usunięcia danych osobowych;</w:t>
      </w:r>
    </w:p>
    <w:p w14:paraId="60843F75" w14:textId="77777777" w:rsidR="005D2F9F" w:rsidRPr="00AB17C9" w:rsidRDefault="005D2F9F" w:rsidP="00E6402F">
      <w:pPr>
        <w:pStyle w:val="Akapitzlist"/>
        <w:numPr>
          <w:ilvl w:val="1"/>
          <w:numId w:val="13"/>
        </w:numPr>
        <w:suppressAutoHyphens/>
        <w:spacing w:before="60" w:after="0" w:line="240" w:lineRule="auto"/>
        <w:contextualSpacing w:val="0"/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prawo do przenoszenia danych osobowych, o którym mowa w art. 20 RODO;</w:t>
      </w:r>
    </w:p>
    <w:p w14:paraId="4C836018" w14:textId="77777777" w:rsidR="005D2F9F" w:rsidRPr="00AB17C9" w:rsidRDefault="005D2F9F" w:rsidP="00E6402F">
      <w:pPr>
        <w:pStyle w:val="Akapitzlist"/>
        <w:numPr>
          <w:ilvl w:val="1"/>
          <w:numId w:val="13"/>
        </w:numPr>
        <w:suppressAutoHyphens/>
        <w:spacing w:before="60" w:after="0" w:line="240" w:lineRule="auto"/>
        <w:contextualSpacing w:val="0"/>
        <w:jc w:val="both"/>
        <w:rPr>
          <w:rFonts w:asciiTheme="minorHAnsi" w:hAnsiTheme="minorHAnsi" w:cstheme="minorHAnsi"/>
          <w:i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7B526D54" w14:textId="54D6A58A" w:rsidR="00520980" w:rsidRPr="00AB17C9" w:rsidRDefault="00056081" w:rsidP="00E6402F">
      <w:pPr>
        <w:pStyle w:val="Styl2"/>
        <w:keepNext/>
        <w:numPr>
          <w:ilvl w:val="0"/>
          <w:numId w:val="31"/>
        </w:numPr>
        <w:ind w:left="567" w:hanging="567"/>
        <w:rPr>
          <w:rFonts w:asciiTheme="minorHAnsi" w:hAnsiTheme="minorHAnsi" w:cstheme="minorHAnsi"/>
        </w:rPr>
      </w:pPr>
      <w:r w:rsidRPr="00AB17C9">
        <w:rPr>
          <w:rFonts w:asciiTheme="minorHAnsi" w:hAnsiTheme="minorHAnsi" w:cstheme="minorHAnsi"/>
        </w:rPr>
        <w:lastRenderedPageBreak/>
        <w:t>TRYB UDZIELENIA ZAMÓWIENIA</w:t>
      </w:r>
    </w:p>
    <w:p w14:paraId="24391B0A" w14:textId="1F935868" w:rsidR="00387E93" w:rsidRPr="00AB17C9" w:rsidRDefault="006F6EF5" w:rsidP="00E6402F">
      <w:pPr>
        <w:pStyle w:val="Akapitzlist"/>
        <w:numPr>
          <w:ilvl w:val="0"/>
          <w:numId w:val="14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Postępowanie o udzielenie zamówienia publicznego prowadzone</w:t>
      </w:r>
      <w:r w:rsidR="00520980" w:rsidRPr="00AB17C9">
        <w:rPr>
          <w:rFonts w:asciiTheme="minorHAnsi" w:hAnsiTheme="minorHAnsi" w:cstheme="minorHAnsi"/>
          <w:sz w:val="20"/>
          <w:szCs w:val="20"/>
        </w:rPr>
        <w:t xml:space="preserve"> jest w trybie </w:t>
      </w:r>
      <w:r w:rsidR="00387E93" w:rsidRPr="00AB17C9">
        <w:rPr>
          <w:rFonts w:asciiTheme="minorHAnsi" w:hAnsiTheme="minorHAnsi" w:cstheme="minorHAnsi"/>
          <w:sz w:val="20"/>
          <w:szCs w:val="20"/>
        </w:rPr>
        <w:t>podstawowy</w:t>
      </w:r>
      <w:r w:rsidR="00EF5A89" w:rsidRPr="00AB17C9">
        <w:rPr>
          <w:rFonts w:asciiTheme="minorHAnsi" w:hAnsiTheme="minorHAnsi" w:cstheme="minorHAnsi"/>
          <w:sz w:val="20"/>
          <w:szCs w:val="20"/>
        </w:rPr>
        <w:t>m</w:t>
      </w:r>
      <w:r w:rsidR="00387E93" w:rsidRPr="00AB17C9">
        <w:rPr>
          <w:rFonts w:asciiTheme="minorHAnsi" w:hAnsiTheme="minorHAnsi" w:cstheme="minorHAnsi"/>
          <w:sz w:val="20"/>
          <w:szCs w:val="20"/>
        </w:rPr>
        <w:t xml:space="preserve">, o którym mowa w art. 275 pkt </w:t>
      </w:r>
      <w:r w:rsidR="00153919" w:rsidRPr="00AB17C9">
        <w:rPr>
          <w:rFonts w:asciiTheme="minorHAnsi" w:hAnsiTheme="minorHAnsi" w:cstheme="minorHAnsi"/>
          <w:sz w:val="20"/>
          <w:szCs w:val="20"/>
        </w:rPr>
        <w:t xml:space="preserve">1 </w:t>
      </w:r>
      <w:r w:rsidR="00387E93" w:rsidRPr="00AB17C9">
        <w:rPr>
          <w:rFonts w:asciiTheme="minorHAnsi" w:hAnsiTheme="minorHAnsi" w:cstheme="minorHAnsi"/>
          <w:sz w:val="20"/>
          <w:szCs w:val="20"/>
        </w:rPr>
        <w:t>ustawy z dnia 11 września 2019 r. Prawo zamówień publicznych (</w:t>
      </w:r>
      <w:r w:rsidR="006A22FE" w:rsidRPr="00AB17C9">
        <w:rPr>
          <w:rFonts w:asciiTheme="minorHAnsi" w:hAnsiTheme="minorHAnsi" w:cstheme="minorHAnsi"/>
          <w:sz w:val="20"/>
          <w:szCs w:val="20"/>
        </w:rPr>
        <w:t xml:space="preserve">tekst jednolity </w:t>
      </w:r>
      <w:r w:rsidR="00387E93" w:rsidRPr="00AB17C9">
        <w:rPr>
          <w:rFonts w:asciiTheme="minorHAnsi" w:hAnsiTheme="minorHAnsi" w:cstheme="minorHAnsi"/>
          <w:sz w:val="20"/>
          <w:szCs w:val="20"/>
        </w:rPr>
        <w:t>Dz.U. z 20</w:t>
      </w:r>
      <w:r w:rsidR="001A126D" w:rsidRPr="00AB17C9">
        <w:rPr>
          <w:rFonts w:asciiTheme="minorHAnsi" w:hAnsiTheme="minorHAnsi" w:cstheme="minorHAnsi"/>
          <w:sz w:val="20"/>
          <w:szCs w:val="20"/>
        </w:rPr>
        <w:t>2</w:t>
      </w:r>
      <w:r w:rsidR="00BA40DC">
        <w:rPr>
          <w:rFonts w:asciiTheme="minorHAnsi" w:hAnsiTheme="minorHAnsi" w:cstheme="minorHAnsi"/>
          <w:sz w:val="20"/>
          <w:szCs w:val="20"/>
        </w:rPr>
        <w:t>4</w:t>
      </w:r>
      <w:r w:rsidR="00AC7830" w:rsidRPr="00AB17C9">
        <w:rPr>
          <w:rFonts w:asciiTheme="minorHAnsi" w:hAnsiTheme="minorHAnsi" w:cstheme="minorHAnsi"/>
          <w:sz w:val="20"/>
          <w:szCs w:val="20"/>
        </w:rPr>
        <w:t xml:space="preserve"> r.</w:t>
      </w:r>
      <w:r w:rsidR="00387E93" w:rsidRPr="00AB17C9">
        <w:rPr>
          <w:rFonts w:asciiTheme="minorHAnsi" w:hAnsiTheme="minorHAnsi" w:cstheme="minorHAnsi"/>
          <w:sz w:val="20"/>
          <w:szCs w:val="20"/>
        </w:rPr>
        <w:t xml:space="preserve"> poz. </w:t>
      </w:r>
      <w:r w:rsidR="006A22FE" w:rsidRPr="00AB17C9">
        <w:rPr>
          <w:rFonts w:asciiTheme="minorHAnsi" w:hAnsiTheme="minorHAnsi" w:cstheme="minorHAnsi"/>
          <w:sz w:val="20"/>
          <w:szCs w:val="20"/>
        </w:rPr>
        <w:t>1</w:t>
      </w:r>
      <w:r w:rsidR="00BA40DC">
        <w:rPr>
          <w:rFonts w:asciiTheme="minorHAnsi" w:hAnsiTheme="minorHAnsi" w:cstheme="minorHAnsi"/>
          <w:sz w:val="20"/>
          <w:szCs w:val="20"/>
        </w:rPr>
        <w:t>320</w:t>
      </w:r>
      <w:r w:rsidR="00387E93" w:rsidRPr="00AB17C9">
        <w:rPr>
          <w:rFonts w:asciiTheme="minorHAnsi" w:hAnsiTheme="minorHAnsi" w:cstheme="minorHAnsi"/>
          <w:sz w:val="20"/>
          <w:szCs w:val="20"/>
        </w:rPr>
        <w:t>)</w:t>
      </w:r>
      <w:r w:rsidR="00CB7B3F" w:rsidRPr="00AB17C9">
        <w:rPr>
          <w:rFonts w:asciiTheme="minorHAnsi" w:hAnsiTheme="minorHAnsi" w:cstheme="minorHAnsi"/>
          <w:sz w:val="20"/>
          <w:szCs w:val="20"/>
        </w:rPr>
        <w:t xml:space="preserve">, </w:t>
      </w:r>
      <w:r w:rsidR="00387E93" w:rsidRPr="00AB17C9">
        <w:rPr>
          <w:rFonts w:asciiTheme="minorHAnsi" w:hAnsiTheme="minorHAnsi" w:cstheme="minorHAnsi"/>
          <w:sz w:val="20"/>
          <w:szCs w:val="20"/>
        </w:rPr>
        <w:t xml:space="preserve">dalej </w:t>
      </w:r>
      <w:r w:rsidR="00CB7B3F" w:rsidRPr="00AB17C9">
        <w:rPr>
          <w:rFonts w:asciiTheme="minorHAnsi" w:hAnsiTheme="minorHAnsi" w:cstheme="minorHAnsi"/>
          <w:sz w:val="20"/>
          <w:szCs w:val="20"/>
        </w:rPr>
        <w:t>„</w:t>
      </w:r>
      <w:r w:rsidR="00390BFB" w:rsidRPr="00AB17C9">
        <w:rPr>
          <w:rFonts w:asciiTheme="minorHAnsi" w:hAnsiTheme="minorHAnsi" w:cstheme="minorHAnsi"/>
          <w:sz w:val="20"/>
          <w:szCs w:val="20"/>
        </w:rPr>
        <w:t>Ustawa</w:t>
      </w:r>
      <w:r w:rsidR="00CB7B3F" w:rsidRPr="00AB17C9">
        <w:rPr>
          <w:rFonts w:asciiTheme="minorHAnsi" w:hAnsiTheme="minorHAnsi" w:cstheme="minorHAnsi"/>
          <w:sz w:val="20"/>
          <w:szCs w:val="20"/>
        </w:rPr>
        <w:t>”</w:t>
      </w:r>
      <w:r w:rsidR="00387E93" w:rsidRPr="00AB17C9">
        <w:rPr>
          <w:rFonts w:asciiTheme="minorHAnsi" w:hAnsiTheme="minorHAnsi" w:cstheme="minorHAnsi"/>
          <w:sz w:val="20"/>
          <w:szCs w:val="20"/>
        </w:rPr>
        <w:t>.</w:t>
      </w:r>
    </w:p>
    <w:p w14:paraId="3DCF1B49" w14:textId="77777777" w:rsidR="00387E93" w:rsidRPr="00AB17C9" w:rsidRDefault="00387E93" w:rsidP="00E6402F">
      <w:pPr>
        <w:pStyle w:val="Akapitzlist"/>
        <w:numPr>
          <w:ilvl w:val="0"/>
          <w:numId w:val="14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 xml:space="preserve">Zamawiający nie przewiduje wyboru najkorzystniejszej oferty z możliwością prowadzenia negocjacji. </w:t>
      </w:r>
    </w:p>
    <w:p w14:paraId="4D569264" w14:textId="77777777" w:rsidR="00462636" w:rsidRPr="00AB17C9" w:rsidRDefault="00462636" w:rsidP="00E6402F">
      <w:pPr>
        <w:pStyle w:val="Akapitzlist"/>
        <w:numPr>
          <w:ilvl w:val="0"/>
          <w:numId w:val="14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W zakresie nieuregulowanym niniej</w:t>
      </w:r>
      <w:r w:rsidR="00DB6EB5" w:rsidRPr="00AB17C9">
        <w:rPr>
          <w:rFonts w:asciiTheme="minorHAnsi" w:hAnsiTheme="minorHAnsi" w:cstheme="minorHAnsi"/>
          <w:sz w:val="20"/>
          <w:szCs w:val="20"/>
        </w:rPr>
        <w:t xml:space="preserve">szą Specyfikacją </w:t>
      </w:r>
      <w:r w:rsidRPr="00AB17C9">
        <w:rPr>
          <w:rFonts w:asciiTheme="minorHAnsi" w:hAnsiTheme="minorHAnsi" w:cstheme="minorHAnsi"/>
          <w:sz w:val="20"/>
          <w:szCs w:val="20"/>
        </w:rPr>
        <w:t xml:space="preserve">Warunków Zamówienia </w:t>
      </w:r>
      <w:r w:rsidR="00DB6EB5" w:rsidRPr="00AB17C9">
        <w:rPr>
          <w:rFonts w:asciiTheme="minorHAnsi" w:hAnsiTheme="minorHAnsi" w:cstheme="minorHAnsi"/>
          <w:sz w:val="20"/>
          <w:szCs w:val="20"/>
        </w:rPr>
        <w:t xml:space="preserve">(„SWZ”) </w:t>
      </w:r>
      <w:r w:rsidRPr="00AB17C9">
        <w:rPr>
          <w:rFonts w:asciiTheme="minorHAnsi" w:hAnsiTheme="minorHAnsi" w:cstheme="minorHAnsi"/>
          <w:sz w:val="20"/>
          <w:szCs w:val="20"/>
        </w:rPr>
        <w:t>zastosowanie mają przepisy Ustawy.</w:t>
      </w:r>
    </w:p>
    <w:p w14:paraId="0D3ADC20" w14:textId="7303749F" w:rsidR="00520980" w:rsidRPr="00AB17C9" w:rsidRDefault="00056081" w:rsidP="00E6402F">
      <w:pPr>
        <w:pStyle w:val="Styl2"/>
        <w:numPr>
          <w:ilvl w:val="0"/>
          <w:numId w:val="31"/>
        </w:numPr>
        <w:ind w:left="567" w:hanging="567"/>
        <w:rPr>
          <w:rFonts w:asciiTheme="minorHAnsi" w:hAnsiTheme="minorHAnsi" w:cstheme="minorHAnsi"/>
        </w:rPr>
      </w:pPr>
      <w:r w:rsidRPr="00AB17C9">
        <w:rPr>
          <w:rFonts w:asciiTheme="minorHAnsi" w:hAnsiTheme="minorHAnsi" w:cstheme="minorHAnsi"/>
        </w:rPr>
        <w:t>OPIS PRZEDMIOTU ZAMÓWIENIA</w:t>
      </w:r>
    </w:p>
    <w:p w14:paraId="261B6A47" w14:textId="4AA27BCA" w:rsidR="00462636" w:rsidRPr="00AB17C9" w:rsidRDefault="00462636" w:rsidP="00E6402F">
      <w:pPr>
        <w:pStyle w:val="Nagwek3"/>
        <w:numPr>
          <w:ilvl w:val="0"/>
          <w:numId w:val="15"/>
        </w:numPr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 xml:space="preserve">Przedmiotem zamówienia </w:t>
      </w:r>
      <w:r w:rsidR="002F036E" w:rsidRPr="00AB17C9">
        <w:rPr>
          <w:rFonts w:asciiTheme="minorHAnsi" w:hAnsiTheme="minorHAnsi" w:cstheme="minorHAnsi"/>
          <w:sz w:val="20"/>
          <w:szCs w:val="20"/>
        </w:rPr>
        <w:t xml:space="preserve">jest </w:t>
      </w:r>
      <w:r w:rsidR="00A842DA" w:rsidRPr="00AB17C9">
        <w:rPr>
          <w:rFonts w:asciiTheme="minorHAnsi" w:hAnsiTheme="minorHAnsi" w:cstheme="minorHAnsi"/>
          <w:sz w:val="20"/>
          <w:szCs w:val="20"/>
        </w:rPr>
        <w:t xml:space="preserve">świadczenie usług </w:t>
      </w:r>
      <w:r w:rsidR="002A4C51" w:rsidRPr="00AB17C9">
        <w:rPr>
          <w:rFonts w:asciiTheme="minorHAnsi" w:hAnsiTheme="minorHAnsi" w:cstheme="minorHAnsi"/>
          <w:sz w:val="20"/>
          <w:szCs w:val="20"/>
        </w:rPr>
        <w:t xml:space="preserve">pralniczych </w:t>
      </w:r>
      <w:r w:rsidR="006A22FE" w:rsidRPr="00AB17C9">
        <w:rPr>
          <w:rFonts w:asciiTheme="minorHAnsi" w:hAnsiTheme="minorHAnsi" w:cstheme="minorHAnsi"/>
          <w:sz w:val="20"/>
          <w:szCs w:val="20"/>
        </w:rPr>
        <w:t>na potrzeby Domu Pomocy Społecznej w</w:t>
      </w:r>
      <w:r w:rsidR="002A4C51" w:rsidRPr="00AB17C9">
        <w:rPr>
          <w:rFonts w:asciiTheme="minorHAnsi" w:hAnsiTheme="minorHAnsi" w:cstheme="minorHAnsi"/>
          <w:sz w:val="20"/>
          <w:szCs w:val="20"/>
        </w:rPr>
        <w:t> </w:t>
      </w:r>
      <w:r w:rsidR="006A22FE" w:rsidRPr="00AB17C9">
        <w:rPr>
          <w:rFonts w:asciiTheme="minorHAnsi" w:hAnsiTheme="minorHAnsi" w:cstheme="minorHAnsi"/>
          <w:sz w:val="20"/>
          <w:szCs w:val="20"/>
        </w:rPr>
        <w:t>Szarocinie</w:t>
      </w:r>
      <w:r w:rsidR="002A4C51" w:rsidRPr="00AB17C9">
        <w:rPr>
          <w:rFonts w:asciiTheme="minorHAnsi" w:hAnsiTheme="minorHAnsi" w:cstheme="minorHAnsi"/>
          <w:sz w:val="20"/>
          <w:szCs w:val="20"/>
        </w:rPr>
        <w:t xml:space="preserve"> w 202</w:t>
      </w:r>
      <w:r w:rsidR="00B67AAC">
        <w:rPr>
          <w:rFonts w:asciiTheme="minorHAnsi" w:hAnsiTheme="minorHAnsi" w:cstheme="minorHAnsi"/>
          <w:sz w:val="20"/>
          <w:szCs w:val="20"/>
        </w:rPr>
        <w:t>6</w:t>
      </w:r>
      <w:r w:rsidR="002A4C51" w:rsidRPr="00AB17C9">
        <w:rPr>
          <w:rFonts w:asciiTheme="minorHAnsi" w:hAnsiTheme="minorHAnsi" w:cstheme="minorHAnsi"/>
          <w:sz w:val="20"/>
          <w:szCs w:val="20"/>
        </w:rPr>
        <w:t xml:space="preserve"> roku</w:t>
      </w:r>
      <w:r w:rsidR="00231905" w:rsidRPr="00AB17C9">
        <w:rPr>
          <w:rFonts w:asciiTheme="minorHAnsi" w:hAnsiTheme="minorHAnsi" w:cstheme="minorHAnsi"/>
          <w:sz w:val="20"/>
          <w:szCs w:val="20"/>
        </w:rPr>
        <w:t>.</w:t>
      </w:r>
    </w:p>
    <w:p w14:paraId="04C8F78B" w14:textId="4E31E206" w:rsidR="00520980" w:rsidRPr="00AB17C9" w:rsidRDefault="00520980" w:rsidP="00E6402F">
      <w:pPr>
        <w:pStyle w:val="Nagwek3"/>
        <w:numPr>
          <w:ilvl w:val="0"/>
          <w:numId w:val="15"/>
        </w:numPr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 xml:space="preserve">Przedmiot zamówienia </w:t>
      </w:r>
      <w:r w:rsidR="00462636" w:rsidRPr="00AB17C9">
        <w:rPr>
          <w:rFonts w:asciiTheme="minorHAnsi" w:hAnsiTheme="minorHAnsi" w:cstheme="minorHAnsi"/>
          <w:sz w:val="20"/>
          <w:szCs w:val="20"/>
        </w:rPr>
        <w:t xml:space="preserve">szczegółowo </w:t>
      </w:r>
      <w:r w:rsidRPr="00AB17C9">
        <w:rPr>
          <w:rFonts w:asciiTheme="minorHAnsi" w:hAnsiTheme="minorHAnsi" w:cstheme="minorHAnsi"/>
          <w:sz w:val="20"/>
          <w:szCs w:val="20"/>
        </w:rPr>
        <w:t xml:space="preserve">opisany jest w </w:t>
      </w:r>
      <w:r w:rsidR="004F04EF" w:rsidRPr="00AB17C9">
        <w:rPr>
          <w:rFonts w:asciiTheme="minorHAnsi" w:hAnsiTheme="minorHAnsi" w:cstheme="minorHAnsi"/>
          <w:b/>
          <w:bCs w:val="0"/>
          <w:sz w:val="20"/>
          <w:szCs w:val="20"/>
        </w:rPr>
        <w:t xml:space="preserve">Załączniku nr </w:t>
      </w:r>
      <w:r w:rsidR="0094193E" w:rsidRPr="00AB17C9">
        <w:rPr>
          <w:rFonts w:asciiTheme="minorHAnsi" w:hAnsiTheme="minorHAnsi" w:cstheme="minorHAnsi"/>
          <w:b/>
          <w:bCs w:val="0"/>
          <w:sz w:val="20"/>
          <w:szCs w:val="20"/>
        </w:rPr>
        <w:t>4</w:t>
      </w:r>
      <w:r w:rsidRPr="00AB17C9">
        <w:rPr>
          <w:rFonts w:asciiTheme="minorHAnsi" w:hAnsiTheme="minorHAnsi" w:cstheme="minorHAnsi"/>
          <w:sz w:val="20"/>
          <w:szCs w:val="20"/>
        </w:rPr>
        <w:t xml:space="preserve"> </w:t>
      </w:r>
      <w:r w:rsidR="00A02711" w:rsidRPr="00AB17C9">
        <w:rPr>
          <w:rFonts w:asciiTheme="minorHAnsi" w:hAnsiTheme="minorHAnsi" w:cstheme="minorHAnsi"/>
          <w:sz w:val="20"/>
          <w:szCs w:val="20"/>
        </w:rPr>
        <w:t xml:space="preserve">do </w:t>
      </w:r>
      <w:r w:rsidRPr="00AB17C9">
        <w:rPr>
          <w:rFonts w:asciiTheme="minorHAnsi" w:hAnsiTheme="minorHAnsi" w:cstheme="minorHAnsi"/>
          <w:sz w:val="20"/>
          <w:szCs w:val="20"/>
        </w:rPr>
        <w:t>niniejszej specyfikacji warunków zamówienia.</w:t>
      </w:r>
    </w:p>
    <w:p w14:paraId="2CCD497E" w14:textId="500F694F" w:rsidR="00462636" w:rsidRPr="00AB17C9" w:rsidRDefault="00462636" w:rsidP="00E6402F">
      <w:pPr>
        <w:pStyle w:val="Nagwek3"/>
        <w:numPr>
          <w:ilvl w:val="0"/>
          <w:numId w:val="15"/>
        </w:numPr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 xml:space="preserve">Wykonawca zobowiązany jest zrealizować zamówienie na zasadach i warunkach opisanych w </w:t>
      </w:r>
      <w:r w:rsidR="00B46BF1" w:rsidRPr="00AB17C9">
        <w:rPr>
          <w:rFonts w:asciiTheme="minorHAnsi" w:hAnsiTheme="minorHAnsi" w:cstheme="minorHAnsi"/>
          <w:b/>
          <w:bCs w:val="0"/>
          <w:sz w:val="20"/>
          <w:szCs w:val="20"/>
        </w:rPr>
        <w:t>Załączniku nr </w:t>
      </w:r>
      <w:r w:rsidR="0094193E" w:rsidRPr="00AB17C9">
        <w:rPr>
          <w:rFonts w:asciiTheme="minorHAnsi" w:hAnsiTheme="minorHAnsi" w:cstheme="minorHAnsi"/>
          <w:b/>
          <w:bCs w:val="0"/>
          <w:sz w:val="20"/>
          <w:szCs w:val="20"/>
        </w:rPr>
        <w:t>5</w:t>
      </w:r>
      <w:r w:rsidRPr="00AB17C9">
        <w:rPr>
          <w:rFonts w:asciiTheme="minorHAnsi" w:hAnsiTheme="minorHAnsi" w:cstheme="minorHAnsi"/>
          <w:sz w:val="20"/>
          <w:szCs w:val="20"/>
        </w:rPr>
        <w:t xml:space="preserve"> </w:t>
      </w:r>
      <w:r w:rsidR="00A02711" w:rsidRPr="00AB17C9">
        <w:rPr>
          <w:rFonts w:asciiTheme="minorHAnsi" w:hAnsiTheme="minorHAnsi" w:cstheme="minorHAnsi"/>
          <w:sz w:val="20"/>
          <w:szCs w:val="20"/>
        </w:rPr>
        <w:t xml:space="preserve">do </w:t>
      </w:r>
      <w:r w:rsidRPr="00AB17C9">
        <w:rPr>
          <w:rFonts w:asciiTheme="minorHAnsi" w:hAnsiTheme="minorHAnsi" w:cstheme="minorHAnsi"/>
          <w:sz w:val="20"/>
          <w:szCs w:val="20"/>
        </w:rPr>
        <w:t>niniejszej specyfikacji warunków zamówienia.</w:t>
      </w:r>
    </w:p>
    <w:p w14:paraId="3A0222B9" w14:textId="2DB49AC1" w:rsidR="004552AC" w:rsidRPr="00AB17C9" w:rsidRDefault="00A6774F" w:rsidP="00E6402F">
      <w:pPr>
        <w:pStyle w:val="Nagwek3"/>
        <w:numPr>
          <w:ilvl w:val="0"/>
          <w:numId w:val="15"/>
        </w:numPr>
        <w:spacing w:before="0" w:after="0" w:afterAutospacing="0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Zamawiający</w:t>
      </w:r>
      <w:r w:rsidR="007F7BAF" w:rsidRPr="00AB17C9">
        <w:rPr>
          <w:rFonts w:asciiTheme="minorHAnsi" w:hAnsiTheme="minorHAnsi" w:cstheme="minorHAnsi"/>
          <w:sz w:val="20"/>
          <w:szCs w:val="20"/>
        </w:rPr>
        <w:t xml:space="preserve"> wymaga zatrudnienia przez Wykonawcę lub Podwykonawcę </w:t>
      </w:r>
      <w:r w:rsidR="00421E30" w:rsidRPr="00AB17C9">
        <w:rPr>
          <w:rFonts w:asciiTheme="minorHAnsi" w:hAnsiTheme="minorHAnsi" w:cstheme="minorHAnsi"/>
          <w:sz w:val="20"/>
          <w:szCs w:val="20"/>
        </w:rPr>
        <w:t>n</w:t>
      </w:r>
      <w:r w:rsidR="007F7BAF" w:rsidRPr="00AB17C9">
        <w:rPr>
          <w:rFonts w:asciiTheme="minorHAnsi" w:hAnsiTheme="minorHAnsi" w:cstheme="minorHAnsi"/>
          <w:sz w:val="20"/>
          <w:szCs w:val="20"/>
        </w:rPr>
        <w:t xml:space="preserve">a podstawie stosunku </w:t>
      </w:r>
      <w:r w:rsidR="00390BFB" w:rsidRPr="00AB17C9">
        <w:rPr>
          <w:rFonts w:asciiTheme="minorHAnsi" w:hAnsiTheme="minorHAnsi" w:cstheme="minorHAnsi"/>
          <w:sz w:val="20"/>
          <w:szCs w:val="20"/>
        </w:rPr>
        <w:t>pracy</w:t>
      </w:r>
      <w:r w:rsidRPr="00AB17C9">
        <w:rPr>
          <w:rFonts w:asciiTheme="minorHAnsi" w:hAnsiTheme="minorHAnsi" w:cstheme="minorHAnsi"/>
          <w:sz w:val="20"/>
          <w:szCs w:val="20"/>
        </w:rPr>
        <w:t xml:space="preserve"> w</w:t>
      </w:r>
      <w:r w:rsidR="00421E30" w:rsidRPr="00AB17C9">
        <w:rPr>
          <w:rFonts w:asciiTheme="minorHAnsi" w:hAnsiTheme="minorHAnsi" w:cstheme="minorHAnsi"/>
          <w:sz w:val="20"/>
          <w:szCs w:val="20"/>
        </w:rPr>
        <w:t> </w:t>
      </w:r>
      <w:r w:rsidRPr="00AB17C9">
        <w:rPr>
          <w:rFonts w:asciiTheme="minorHAnsi" w:hAnsiTheme="minorHAnsi" w:cstheme="minorHAnsi"/>
          <w:sz w:val="20"/>
          <w:szCs w:val="20"/>
        </w:rPr>
        <w:t xml:space="preserve">rozumieniu przepisów ustawy z </w:t>
      </w:r>
      <w:r w:rsidRPr="00554A57">
        <w:rPr>
          <w:rFonts w:asciiTheme="minorHAnsi" w:hAnsiTheme="minorHAnsi" w:cstheme="minorHAnsi"/>
          <w:sz w:val="20"/>
          <w:szCs w:val="20"/>
        </w:rPr>
        <w:t>dnia 26 czerwca 1974 </w:t>
      </w:r>
      <w:r w:rsidR="00EE1D16" w:rsidRPr="00554A57">
        <w:rPr>
          <w:rFonts w:asciiTheme="minorHAnsi" w:hAnsiTheme="minorHAnsi" w:cstheme="minorHAnsi"/>
          <w:sz w:val="20"/>
          <w:szCs w:val="20"/>
        </w:rPr>
        <w:t>r. Kodeks pracy (</w:t>
      </w:r>
      <w:r w:rsidR="00266C82" w:rsidRPr="00554A57">
        <w:rPr>
          <w:rFonts w:asciiTheme="minorHAnsi" w:hAnsiTheme="minorHAnsi" w:cstheme="minorHAnsi"/>
          <w:sz w:val="20"/>
          <w:szCs w:val="20"/>
        </w:rPr>
        <w:t xml:space="preserve">tekst jednolity </w:t>
      </w:r>
      <w:r w:rsidR="00EE1D16" w:rsidRPr="00554A57">
        <w:rPr>
          <w:rFonts w:asciiTheme="minorHAnsi" w:hAnsiTheme="minorHAnsi" w:cstheme="minorHAnsi"/>
          <w:sz w:val="20"/>
          <w:szCs w:val="20"/>
        </w:rPr>
        <w:t>D</w:t>
      </w:r>
      <w:r w:rsidRPr="00554A57">
        <w:rPr>
          <w:rFonts w:asciiTheme="minorHAnsi" w:hAnsiTheme="minorHAnsi" w:cstheme="minorHAnsi"/>
          <w:sz w:val="20"/>
          <w:szCs w:val="20"/>
        </w:rPr>
        <w:t>z. U. z</w:t>
      </w:r>
      <w:r w:rsidR="007F7BAF" w:rsidRPr="00554A57">
        <w:rPr>
          <w:rFonts w:asciiTheme="minorHAnsi" w:hAnsiTheme="minorHAnsi" w:cstheme="minorHAnsi"/>
          <w:sz w:val="20"/>
          <w:szCs w:val="20"/>
        </w:rPr>
        <w:t> </w:t>
      </w:r>
      <w:r w:rsidRPr="00554A57">
        <w:rPr>
          <w:rFonts w:asciiTheme="minorHAnsi" w:hAnsiTheme="minorHAnsi" w:cstheme="minorHAnsi"/>
          <w:sz w:val="20"/>
          <w:szCs w:val="20"/>
        </w:rPr>
        <w:t>20</w:t>
      </w:r>
      <w:r w:rsidR="00266C82" w:rsidRPr="00554A57">
        <w:rPr>
          <w:rFonts w:asciiTheme="minorHAnsi" w:hAnsiTheme="minorHAnsi" w:cstheme="minorHAnsi"/>
          <w:sz w:val="20"/>
          <w:szCs w:val="20"/>
        </w:rPr>
        <w:t>2</w:t>
      </w:r>
      <w:r w:rsidR="00554A57" w:rsidRPr="00554A57">
        <w:rPr>
          <w:rFonts w:asciiTheme="minorHAnsi" w:hAnsiTheme="minorHAnsi" w:cstheme="minorHAnsi"/>
          <w:sz w:val="20"/>
          <w:szCs w:val="20"/>
        </w:rPr>
        <w:t>5</w:t>
      </w:r>
      <w:r w:rsidR="002C30D4" w:rsidRPr="00554A57">
        <w:rPr>
          <w:rFonts w:asciiTheme="minorHAnsi" w:hAnsiTheme="minorHAnsi" w:cstheme="minorHAnsi"/>
          <w:sz w:val="20"/>
          <w:szCs w:val="20"/>
        </w:rPr>
        <w:t> </w:t>
      </w:r>
      <w:r w:rsidRPr="00554A57">
        <w:rPr>
          <w:rFonts w:asciiTheme="minorHAnsi" w:hAnsiTheme="minorHAnsi" w:cstheme="minorHAnsi"/>
          <w:sz w:val="20"/>
          <w:szCs w:val="20"/>
        </w:rPr>
        <w:t>r</w:t>
      </w:r>
      <w:r w:rsidR="00EE1D16" w:rsidRPr="00554A57">
        <w:rPr>
          <w:rFonts w:asciiTheme="minorHAnsi" w:hAnsiTheme="minorHAnsi" w:cstheme="minorHAnsi"/>
          <w:sz w:val="20"/>
          <w:szCs w:val="20"/>
        </w:rPr>
        <w:t>.</w:t>
      </w:r>
      <w:r w:rsidRPr="00554A57">
        <w:rPr>
          <w:rFonts w:asciiTheme="minorHAnsi" w:hAnsiTheme="minorHAnsi" w:cstheme="minorHAnsi"/>
          <w:sz w:val="20"/>
          <w:szCs w:val="20"/>
        </w:rPr>
        <w:t xml:space="preserve"> poz. </w:t>
      </w:r>
      <w:r w:rsidR="00554A57" w:rsidRPr="00554A57">
        <w:rPr>
          <w:rFonts w:asciiTheme="minorHAnsi" w:hAnsiTheme="minorHAnsi" w:cstheme="minorHAnsi"/>
          <w:sz w:val="20"/>
          <w:szCs w:val="20"/>
        </w:rPr>
        <w:t>277</w:t>
      </w:r>
      <w:r w:rsidRPr="00554A57">
        <w:rPr>
          <w:rFonts w:asciiTheme="minorHAnsi" w:hAnsiTheme="minorHAnsi" w:cstheme="minorHAnsi"/>
          <w:sz w:val="20"/>
          <w:szCs w:val="20"/>
        </w:rPr>
        <w:t>)</w:t>
      </w:r>
      <w:r w:rsidR="00421E30" w:rsidRPr="00554A57">
        <w:rPr>
          <w:rFonts w:asciiTheme="minorHAnsi" w:hAnsiTheme="minorHAnsi" w:cstheme="minorHAnsi"/>
          <w:sz w:val="20"/>
          <w:szCs w:val="20"/>
        </w:rPr>
        <w:t xml:space="preserve"> osób </w:t>
      </w:r>
      <w:r w:rsidR="00E16AB0" w:rsidRPr="00554A57">
        <w:rPr>
          <w:rFonts w:asciiTheme="minorHAnsi" w:hAnsiTheme="minorHAnsi" w:cstheme="minorHAnsi"/>
          <w:sz w:val="20"/>
          <w:szCs w:val="20"/>
        </w:rPr>
        <w:t>wykonujących czynności kierownika lub koordynatora</w:t>
      </w:r>
      <w:r w:rsidR="00E16AB0" w:rsidRPr="00AB17C9">
        <w:rPr>
          <w:rFonts w:asciiTheme="minorHAnsi" w:hAnsiTheme="minorHAnsi" w:cstheme="minorHAnsi"/>
          <w:sz w:val="20"/>
          <w:szCs w:val="20"/>
        </w:rPr>
        <w:t xml:space="preserve"> pralni</w:t>
      </w:r>
      <w:r w:rsidR="007F7BAF" w:rsidRPr="00AB17C9">
        <w:rPr>
          <w:rFonts w:asciiTheme="minorHAnsi" w:hAnsiTheme="minorHAnsi" w:cstheme="minorHAnsi"/>
          <w:sz w:val="20"/>
          <w:szCs w:val="20"/>
        </w:rPr>
        <w:t>.</w:t>
      </w:r>
    </w:p>
    <w:p w14:paraId="22C4A48F" w14:textId="5E9EAE22" w:rsidR="00676488" w:rsidRPr="00AB17C9" w:rsidRDefault="00676488" w:rsidP="00E6402F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W trakcie realizacji zamówienia Zamawiający uprawniony jest do wykonywania czynności kontrolnych wobec Wykonawcy odnośnie spełniania przez Wykonawcę lub podwykonawcę</w:t>
      </w:r>
      <w:r w:rsidR="0071744C" w:rsidRPr="00AB17C9">
        <w:rPr>
          <w:rFonts w:asciiTheme="minorHAnsi" w:hAnsiTheme="minorHAnsi" w:cstheme="minorHAnsi"/>
          <w:sz w:val="20"/>
          <w:szCs w:val="20"/>
        </w:rPr>
        <w:t xml:space="preserve"> wymogu zatrudnienia na podstawie umowy o pracę osób wykonujących wskazane czynności</w:t>
      </w:r>
      <w:r w:rsidR="00DE0745" w:rsidRPr="00AB17C9">
        <w:rPr>
          <w:rFonts w:asciiTheme="minorHAnsi" w:hAnsiTheme="minorHAnsi" w:cstheme="minorHAnsi"/>
          <w:sz w:val="20"/>
          <w:szCs w:val="20"/>
        </w:rPr>
        <w:t>. Zamawiający uprawniony jest w</w:t>
      </w:r>
      <w:r w:rsidR="00942DFF" w:rsidRPr="00AB17C9">
        <w:rPr>
          <w:rFonts w:asciiTheme="minorHAnsi" w:hAnsiTheme="minorHAnsi" w:cstheme="minorHAnsi"/>
          <w:sz w:val="20"/>
          <w:szCs w:val="20"/>
        </w:rPr>
        <w:t> </w:t>
      </w:r>
      <w:r w:rsidR="00DE0745" w:rsidRPr="00AB17C9">
        <w:rPr>
          <w:rFonts w:asciiTheme="minorHAnsi" w:hAnsiTheme="minorHAnsi" w:cstheme="minorHAnsi"/>
          <w:sz w:val="20"/>
          <w:szCs w:val="20"/>
        </w:rPr>
        <w:t>szczególności do:</w:t>
      </w:r>
    </w:p>
    <w:p w14:paraId="42A02090" w14:textId="41232210" w:rsidR="00DE0745" w:rsidRPr="00AB17C9" w:rsidRDefault="00DE0745" w:rsidP="00E6402F">
      <w:pPr>
        <w:pStyle w:val="Akapitzlist"/>
        <w:numPr>
          <w:ilvl w:val="1"/>
          <w:numId w:val="15"/>
        </w:numPr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Żądania oświadczeń i dokumentów w zakresie potwierdzenia spełniania ww</w:t>
      </w:r>
      <w:r w:rsidR="00B12F22" w:rsidRPr="00AB17C9">
        <w:rPr>
          <w:rFonts w:asciiTheme="minorHAnsi" w:hAnsiTheme="minorHAnsi" w:cstheme="minorHAnsi"/>
          <w:sz w:val="20"/>
          <w:szCs w:val="20"/>
        </w:rPr>
        <w:t>. warunk</w:t>
      </w:r>
      <w:r w:rsidR="00FB4837" w:rsidRPr="00AB17C9">
        <w:rPr>
          <w:rFonts w:asciiTheme="minorHAnsi" w:hAnsiTheme="minorHAnsi" w:cstheme="minorHAnsi"/>
          <w:sz w:val="20"/>
          <w:szCs w:val="20"/>
        </w:rPr>
        <w:t>ów</w:t>
      </w:r>
      <w:r w:rsidR="00B12F22" w:rsidRPr="00AB17C9">
        <w:rPr>
          <w:rFonts w:asciiTheme="minorHAnsi" w:hAnsiTheme="minorHAnsi" w:cstheme="minorHAnsi"/>
          <w:sz w:val="20"/>
          <w:szCs w:val="20"/>
        </w:rPr>
        <w:t xml:space="preserve"> i</w:t>
      </w:r>
      <w:r w:rsidR="00942DFF" w:rsidRPr="00AB17C9">
        <w:rPr>
          <w:rFonts w:asciiTheme="minorHAnsi" w:hAnsiTheme="minorHAnsi" w:cstheme="minorHAnsi"/>
          <w:sz w:val="20"/>
          <w:szCs w:val="20"/>
        </w:rPr>
        <w:t> </w:t>
      </w:r>
      <w:r w:rsidR="00B12F22" w:rsidRPr="00AB17C9">
        <w:rPr>
          <w:rFonts w:asciiTheme="minorHAnsi" w:hAnsiTheme="minorHAnsi" w:cstheme="minorHAnsi"/>
          <w:sz w:val="20"/>
          <w:szCs w:val="20"/>
        </w:rPr>
        <w:t>dokonywania ich oceny;</w:t>
      </w:r>
    </w:p>
    <w:p w14:paraId="756A19F6" w14:textId="6803BEF5" w:rsidR="00B12F22" w:rsidRPr="00AB17C9" w:rsidRDefault="00B12F22" w:rsidP="00E6402F">
      <w:pPr>
        <w:pStyle w:val="Akapitzlist"/>
        <w:numPr>
          <w:ilvl w:val="1"/>
          <w:numId w:val="15"/>
        </w:numPr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Żądania wyjaśnień w przypadku wątpliwości w zakresie potwierdzenia spełnienia wymogów</w:t>
      </w:r>
      <w:r w:rsidR="00FB4837" w:rsidRPr="00AB17C9">
        <w:rPr>
          <w:rFonts w:asciiTheme="minorHAnsi" w:hAnsiTheme="minorHAnsi" w:cstheme="minorHAnsi"/>
          <w:sz w:val="20"/>
          <w:szCs w:val="20"/>
        </w:rPr>
        <w:t>;</w:t>
      </w:r>
    </w:p>
    <w:p w14:paraId="0A7C4ED9" w14:textId="13BC16F3" w:rsidR="00FB4837" w:rsidRPr="00AB17C9" w:rsidRDefault="00FB4837" w:rsidP="00E6402F">
      <w:pPr>
        <w:pStyle w:val="Akapitzlist"/>
        <w:numPr>
          <w:ilvl w:val="1"/>
          <w:numId w:val="15"/>
        </w:numPr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Przeprowadzenia kontroli na miejscu wykonywania świadczenia.</w:t>
      </w:r>
    </w:p>
    <w:p w14:paraId="0B3A8CCA" w14:textId="09533EA5" w:rsidR="00FB4837" w:rsidRPr="00AB17C9" w:rsidRDefault="00FB4837" w:rsidP="00E6402F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 xml:space="preserve">W </w:t>
      </w:r>
      <w:r w:rsidR="002B7A34" w:rsidRPr="00AB17C9">
        <w:rPr>
          <w:rFonts w:asciiTheme="minorHAnsi" w:hAnsiTheme="minorHAnsi" w:cstheme="minorHAnsi"/>
          <w:sz w:val="20"/>
          <w:szCs w:val="20"/>
        </w:rPr>
        <w:t>trakcie</w:t>
      </w:r>
      <w:r w:rsidRPr="00AB17C9">
        <w:rPr>
          <w:rFonts w:asciiTheme="minorHAnsi" w:hAnsiTheme="minorHAnsi" w:cstheme="minorHAnsi"/>
          <w:sz w:val="20"/>
          <w:szCs w:val="20"/>
        </w:rPr>
        <w:t xml:space="preserve"> realizacji zamówienia na każde wezwanie Zamawiającego i w wyz</w:t>
      </w:r>
      <w:r w:rsidR="002B7A34" w:rsidRPr="00AB17C9">
        <w:rPr>
          <w:rFonts w:asciiTheme="minorHAnsi" w:hAnsiTheme="minorHAnsi" w:cstheme="minorHAnsi"/>
          <w:sz w:val="20"/>
          <w:szCs w:val="20"/>
        </w:rPr>
        <w:t xml:space="preserve">naczonym w </w:t>
      </w:r>
      <w:r w:rsidR="007947BC" w:rsidRPr="00AB17C9">
        <w:rPr>
          <w:rFonts w:asciiTheme="minorHAnsi" w:hAnsiTheme="minorHAnsi" w:cstheme="minorHAnsi"/>
          <w:sz w:val="20"/>
          <w:szCs w:val="20"/>
        </w:rPr>
        <w:t xml:space="preserve">tym </w:t>
      </w:r>
      <w:r w:rsidR="002B7A34" w:rsidRPr="00AB17C9">
        <w:rPr>
          <w:rFonts w:asciiTheme="minorHAnsi" w:hAnsiTheme="minorHAnsi" w:cstheme="minorHAnsi"/>
          <w:sz w:val="20"/>
          <w:szCs w:val="20"/>
        </w:rPr>
        <w:t xml:space="preserve">wezwaniu terminie Wykonawca przedłoży </w:t>
      </w:r>
      <w:r w:rsidR="007947BC" w:rsidRPr="00AB17C9">
        <w:rPr>
          <w:rFonts w:asciiTheme="minorHAnsi" w:hAnsiTheme="minorHAnsi" w:cstheme="minorHAnsi"/>
          <w:sz w:val="20"/>
          <w:szCs w:val="20"/>
        </w:rPr>
        <w:t>Zamawiającemu</w:t>
      </w:r>
      <w:r w:rsidR="002B7A34" w:rsidRPr="00AB17C9">
        <w:rPr>
          <w:rFonts w:asciiTheme="minorHAnsi" w:hAnsiTheme="minorHAnsi" w:cstheme="minorHAnsi"/>
          <w:sz w:val="20"/>
          <w:szCs w:val="20"/>
        </w:rPr>
        <w:t xml:space="preserve"> </w:t>
      </w:r>
      <w:r w:rsidR="00BC7EE1" w:rsidRPr="00AB17C9">
        <w:rPr>
          <w:rFonts w:asciiTheme="minorHAnsi" w:hAnsiTheme="minorHAnsi" w:cstheme="minorHAnsi"/>
          <w:sz w:val="20"/>
          <w:szCs w:val="20"/>
        </w:rPr>
        <w:t>wskazane poniżej dowody</w:t>
      </w:r>
      <w:r w:rsidR="007947BC" w:rsidRPr="00AB17C9">
        <w:rPr>
          <w:rFonts w:asciiTheme="minorHAnsi" w:hAnsiTheme="minorHAnsi" w:cstheme="minorHAnsi"/>
          <w:sz w:val="20"/>
          <w:szCs w:val="20"/>
        </w:rPr>
        <w:t xml:space="preserve"> w celu potwierdzenia spełnienia wymogu zatrudnienia na podstawie umowy o pracę przez Wykonawcę </w:t>
      </w:r>
      <w:r w:rsidR="00EE5D54" w:rsidRPr="00AB17C9">
        <w:rPr>
          <w:rFonts w:asciiTheme="minorHAnsi" w:hAnsiTheme="minorHAnsi" w:cstheme="minorHAnsi"/>
          <w:sz w:val="20"/>
          <w:szCs w:val="20"/>
        </w:rPr>
        <w:t xml:space="preserve">lub Podwykonawcę osób wykonujących wskazane w pkt. </w:t>
      </w:r>
      <w:r w:rsidR="006C158D" w:rsidRPr="00AB17C9">
        <w:rPr>
          <w:rFonts w:asciiTheme="minorHAnsi" w:hAnsiTheme="minorHAnsi" w:cstheme="minorHAnsi"/>
          <w:sz w:val="20"/>
          <w:szCs w:val="20"/>
        </w:rPr>
        <w:t>4</w:t>
      </w:r>
      <w:r w:rsidR="00EE5D54" w:rsidRPr="00AB17C9">
        <w:rPr>
          <w:rFonts w:asciiTheme="minorHAnsi" w:hAnsiTheme="minorHAnsi" w:cstheme="minorHAnsi"/>
          <w:sz w:val="20"/>
          <w:szCs w:val="20"/>
        </w:rPr>
        <w:t xml:space="preserve"> czynności</w:t>
      </w:r>
      <w:r w:rsidR="00C32485" w:rsidRPr="00AB17C9">
        <w:rPr>
          <w:rFonts w:asciiTheme="minorHAnsi" w:hAnsiTheme="minorHAnsi" w:cstheme="minorHAnsi"/>
          <w:sz w:val="20"/>
          <w:szCs w:val="20"/>
        </w:rPr>
        <w:t xml:space="preserve"> w trakcie realizacji zamówienia:</w:t>
      </w:r>
    </w:p>
    <w:p w14:paraId="0E8D4C31" w14:textId="07920A6F" w:rsidR="00C32485" w:rsidRPr="00AB17C9" w:rsidRDefault="00C32485" w:rsidP="00E6402F">
      <w:pPr>
        <w:pStyle w:val="Akapitzlist"/>
        <w:numPr>
          <w:ilvl w:val="1"/>
          <w:numId w:val="15"/>
        </w:numPr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Oświadczenie wykonawcy lu</w:t>
      </w:r>
      <w:r w:rsidR="006C158D" w:rsidRPr="00AB17C9">
        <w:rPr>
          <w:rFonts w:asciiTheme="minorHAnsi" w:hAnsiTheme="minorHAnsi" w:cstheme="minorHAnsi"/>
          <w:sz w:val="20"/>
          <w:szCs w:val="20"/>
        </w:rPr>
        <w:t>b</w:t>
      </w:r>
      <w:r w:rsidRPr="00AB17C9">
        <w:rPr>
          <w:rFonts w:asciiTheme="minorHAnsi" w:hAnsiTheme="minorHAnsi" w:cstheme="minorHAnsi"/>
          <w:sz w:val="20"/>
          <w:szCs w:val="20"/>
        </w:rPr>
        <w:t xml:space="preserve"> </w:t>
      </w:r>
      <w:r w:rsidR="006C158D" w:rsidRPr="00AB17C9">
        <w:rPr>
          <w:rFonts w:asciiTheme="minorHAnsi" w:hAnsiTheme="minorHAnsi" w:cstheme="minorHAnsi"/>
          <w:sz w:val="20"/>
          <w:szCs w:val="20"/>
        </w:rPr>
        <w:t>P</w:t>
      </w:r>
      <w:r w:rsidRPr="00AB17C9">
        <w:rPr>
          <w:rFonts w:asciiTheme="minorHAnsi" w:hAnsiTheme="minorHAnsi" w:cstheme="minorHAnsi"/>
          <w:sz w:val="20"/>
          <w:szCs w:val="20"/>
        </w:rPr>
        <w:t>odwykonawcy o zatrudnieniu na podstawie umowy o pracę osób wykonujących czynności, których dotyczy wezwanie Zamawiającego. Oświadczenie to powinno zawierać w szczególności: dokładne określenie podmiotu składającego oświadczenie,</w:t>
      </w:r>
      <w:r w:rsidR="009904B2" w:rsidRPr="00AB17C9">
        <w:rPr>
          <w:rFonts w:asciiTheme="minorHAnsi" w:hAnsiTheme="minorHAnsi" w:cstheme="minorHAnsi"/>
          <w:sz w:val="20"/>
          <w:szCs w:val="20"/>
        </w:rPr>
        <w:t xml:space="preserve"> datę złożenia oświadczenia, wskazanie, że objęte wezwaniem czynności wykonują osoby zatrudnione na podstawie umowy o pracę</w:t>
      </w:r>
      <w:r w:rsidR="00086CCE" w:rsidRPr="00AB17C9">
        <w:rPr>
          <w:rFonts w:asciiTheme="minorHAnsi" w:hAnsiTheme="minorHAnsi" w:cstheme="minorHAnsi"/>
          <w:sz w:val="20"/>
          <w:szCs w:val="20"/>
        </w:rPr>
        <w:t xml:space="preserve"> wraz ze wskazaniem liczby tych osób, imion i nazwisk tych osób, rodzaju umowy o</w:t>
      </w:r>
      <w:r w:rsidR="00CE303A" w:rsidRPr="00AB17C9">
        <w:rPr>
          <w:rFonts w:asciiTheme="minorHAnsi" w:hAnsiTheme="minorHAnsi" w:cstheme="minorHAnsi"/>
          <w:sz w:val="20"/>
          <w:szCs w:val="20"/>
        </w:rPr>
        <w:t> </w:t>
      </w:r>
      <w:r w:rsidR="00086CCE" w:rsidRPr="00AB17C9">
        <w:rPr>
          <w:rFonts w:asciiTheme="minorHAnsi" w:hAnsiTheme="minorHAnsi" w:cstheme="minorHAnsi"/>
          <w:sz w:val="20"/>
          <w:szCs w:val="20"/>
        </w:rPr>
        <w:t>pracę</w:t>
      </w:r>
      <w:r w:rsidR="00B90989" w:rsidRPr="00AB17C9">
        <w:rPr>
          <w:rFonts w:asciiTheme="minorHAnsi" w:hAnsiTheme="minorHAnsi" w:cstheme="minorHAnsi"/>
          <w:sz w:val="20"/>
          <w:szCs w:val="20"/>
        </w:rPr>
        <w:t xml:space="preserve"> i wymiaru etatu oraz podpis osoby uprawnionej do złożenia oświadczenia w imieniu </w:t>
      </w:r>
      <w:r w:rsidR="007D1392" w:rsidRPr="00AB17C9">
        <w:rPr>
          <w:rFonts w:asciiTheme="minorHAnsi" w:hAnsiTheme="minorHAnsi" w:cstheme="minorHAnsi"/>
          <w:sz w:val="20"/>
          <w:szCs w:val="20"/>
        </w:rPr>
        <w:t>Wykonawcy</w:t>
      </w:r>
      <w:r w:rsidR="00B90989" w:rsidRPr="00AB17C9">
        <w:rPr>
          <w:rFonts w:asciiTheme="minorHAnsi" w:hAnsiTheme="minorHAnsi" w:cstheme="minorHAnsi"/>
          <w:sz w:val="20"/>
          <w:szCs w:val="20"/>
        </w:rPr>
        <w:t xml:space="preserve"> lub Podwykonawcy</w:t>
      </w:r>
      <w:r w:rsidR="0069717E" w:rsidRPr="00AB17C9">
        <w:rPr>
          <w:rFonts w:asciiTheme="minorHAnsi" w:hAnsiTheme="minorHAnsi" w:cstheme="minorHAnsi"/>
          <w:sz w:val="20"/>
          <w:szCs w:val="20"/>
        </w:rPr>
        <w:t>;</w:t>
      </w:r>
    </w:p>
    <w:p w14:paraId="121BEBBD" w14:textId="322654D2" w:rsidR="0069717E" w:rsidRPr="00AB17C9" w:rsidRDefault="00C940EF" w:rsidP="00E6402F">
      <w:pPr>
        <w:pStyle w:val="Akapitzlist"/>
        <w:numPr>
          <w:ilvl w:val="1"/>
          <w:numId w:val="15"/>
        </w:numPr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 xml:space="preserve">Poświadczoną za zgodność z oryginałem odpowiednio przez Wykonawcę lub Podwykonawcę </w:t>
      </w:r>
      <w:r w:rsidR="00006119" w:rsidRPr="00AB17C9">
        <w:rPr>
          <w:rFonts w:asciiTheme="minorHAnsi" w:hAnsiTheme="minorHAnsi" w:cstheme="minorHAnsi"/>
          <w:sz w:val="20"/>
          <w:szCs w:val="20"/>
        </w:rPr>
        <w:t xml:space="preserve">kopię umowy/umów o pracę osób wykonujących w trakcie realizacji zamówienia czynności, których dotyczy ww. oświadczenie </w:t>
      </w:r>
      <w:r w:rsidR="001C7C60" w:rsidRPr="00AB17C9">
        <w:rPr>
          <w:rFonts w:asciiTheme="minorHAnsi" w:hAnsiTheme="minorHAnsi" w:cstheme="minorHAnsi"/>
          <w:sz w:val="20"/>
          <w:szCs w:val="20"/>
        </w:rPr>
        <w:t xml:space="preserve">wykonawcy lub podwykonawcy (wraz z dokumentem regulującym zakres </w:t>
      </w:r>
      <w:r w:rsidR="00154498" w:rsidRPr="00AB17C9">
        <w:rPr>
          <w:rFonts w:asciiTheme="minorHAnsi" w:hAnsiTheme="minorHAnsi" w:cstheme="minorHAnsi"/>
          <w:sz w:val="20"/>
          <w:szCs w:val="20"/>
        </w:rPr>
        <w:t>obowiązków, jeśli został sporządzony). Kopia umowy/umów powinna zostać zanonimizowana w</w:t>
      </w:r>
      <w:r w:rsidR="00CE303A" w:rsidRPr="00AB17C9">
        <w:rPr>
          <w:rFonts w:asciiTheme="minorHAnsi" w:hAnsiTheme="minorHAnsi" w:cstheme="minorHAnsi"/>
          <w:sz w:val="20"/>
          <w:szCs w:val="20"/>
        </w:rPr>
        <w:t> </w:t>
      </w:r>
      <w:r w:rsidR="00154498" w:rsidRPr="00AB17C9">
        <w:rPr>
          <w:rFonts w:asciiTheme="minorHAnsi" w:hAnsiTheme="minorHAnsi" w:cstheme="minorHAnsi"/>
          <w:sz w:val="20"/>
          <w:szCs w:val="20"/>
        </w:rPr>
        <w:t xml:space="preserve">sposób zapewniający </w:t>
      </w:r>
      <w:r w:rsidR="003B36C8" w:rsidRPr="00AB17C9">
        <w:rPr>
          <w:rFonts w:asciiTheme="minorHAnsi" w:hAnsiTheme="minorHAnsi" w:cstheme="minorHAnsi"/>
          <w:sz w:val="20"/>
          <w:szCs w:val="20"/>
        </w:rPr>
        <w:t>ochronę danych osobowych pracowników, zgodnie z przepisami o ochronie danych osobowych</w:t>
      </w:r>
      <w:r w:rsidR="002D6EE9" w:rsidRPr="00AB17C9">
        <w:rPr>
          <w:rFonts w:asciiTheme="minorHAnsi" w:hAnsiTheme="minorHAnsi" w:cstheme="minorHAnsi"/>
          <w:sz w:val="20"/>
          <w:szCs w:val="20"/>
        </w:rPr>
        <w:t xml:space="preserve"> (tj. w szczególności bez adresów, nr PESEL pracowników</w:t>
      </w:r>
      <w:r w:rsidR="007B2B72" w:rsidRPr="00AB17C9">
        <w:rPr>
          <w:rFonts w:asciiTheme="minorHAnsi" w:hAnsiTheme="minorHAnsi" w:cstheme="minorHAnsi"/>
          <w:sz w:val="20"/>
          <w:szCs w:val="20"/>
        </w:rPr>
        <w:t xml:space="preserve">. Umowa o pracę może zawierać również inne dane, które podlegają </w:t>
      </w:r>
      <w:proofErr w:type="spellStart"/>
      <w:r w:rsidR="007B2B72" w:rsidRPr="00AB17C9">
        <w:rPr>
          <w:rFonts w:asciiTheme="minorHAnsi" w:hAnsiTheme="minorHAnsi" w:cstheme="minorHAnsi"/>
          <w:sz w:val="20"/>
          <w:szCs w:val="20"/>
        </w:rPr>
        <w:t>anonimizacji</w:t>
      </w:r>
      <w:proofErr w:type="spellEnd"/>
      <w:r w:rsidR="007B2B72" w:rsidRPr="00AB17C9">
        <w:rPr>
          <w:rFonts w:asciiTheme="minorHAnsi" w:hAnsiTheme="minorHAnsi" w:cstheme="minorHAnsi"/>
          <w:sz w:val="20"/>
          <w:szCs w:val="20"/>
        </w:rPr>
        <w:t xml:space="preserve">. </w:t>
      </w:r>
      <w:r w:rsidR="00B45B88" w:rsidRPr="00AB17C9">
        <w:rPr>
          <w:rFonts w:asciiTheme="minorHAnsi" w:hAnsiTheme="minorHAnsi" w:cstheme="minorHAnsi"/>
          <w:sz w:val="20"/>
          <w:szCs w:val="20"/>
        </w:rPr>
        <w:t>Każda</w:t>
      </w:r>
      <w:r w:rsidR="007B2B72" w:rsidRPr="00AB17C9">
        <w:rPr>
          <w:rFonts w:asciiTheme="minorHAnsi" w:hAnsiTheme="minorHAnsi" w:cstheme="minorHAnsi"/>
          <w:sz w:val="20"/>
          <w:szCs w:val="20"/>
        </w:rPr>
        <w:t xml:space="preserve"> umowa</w:t>
      </w:r>
      <w:r w:rsidR="00B45B88" w:rsidRPr="00AB17C9">
        <w:rPr>
          <w:rFonts w:asciiTheme="minorHAnsi" w:hAnsiTheme="minorHAnsi" w:cstheme="minorHAnsi"/>
          <w:sz w:val="20"/>
          <w:szCs w:val="20"/>
        </w:rPr>
        <w:t xml:space="preserve"> powinna zostać przeanalizowana przez składającego pod kątem </w:t>
      </w:r>
      <w:r w:rsidR="00C400AB" w:rsidRPr="00AB17C9">
        <w:rPr>
          <w:rFonts w:asciiTheme="minorHAnsi" w:hAnsiTheme="minorHAnsi" w:cstheme="minorHAnsi"/>
          <w:sz w:val="20"/>
          <w:szCs w:val="20"/>
        </w:rPr>
        <w:t xml:space="preserve">stosownych przepisów o ochronie danych osobowych, zakres </w:t>
      </w:r>
      <w:proofErr w:type="spellStart"/>
      <w:r w:rsidR="00C400AB" w:rsidRPr="00AB17C9">
        <w:rPr>
          <w:rFonts w:asciiTheme="minorHAnsi" w:hAnsiTheme="minorHAnsi" w:cstheme="minorHAnsi"/>
          <w:sz w:val="20"/>
          <w:szCs w:val="20"/>
        </w:rPr>
        <w:t>anonimizacji</w:t>
      </w:r>
      <w:proofErr w:type="spellEnd"/>
      <w:r w:rsidR="00C400AB" w:rsidRPr="00AB17C9">
        <w:rPr>
          <w:rFonts w:asciiTheme="minorHAnsi" w:hAnsiTheme="minorHAnsi" w:cstheme="minorHAnsi"/>
          <w:sz w:val="20"/>
          <w:szCs w:val="20"/>
        </w:rPr>
        <w:t xml:space="preserve"> musi być zgodny z ww. przepisami)</w:t>
      </w:r>
      <w:r w:rsidR="0044148A" w:rsidRPr="00AB17C9">
        <w:rPr>
          <w:rFonts w:asciiTheme="minorHAnsi" w:hAnsiTheme="minorHAnsi" w:cstheme="minorHAnsi"/>
          <w:sz w:val="20"/>
          <w:szCs w:val="20"/>
        </w:rPr>
        <w:t xml:space="preserve">. Imię i nazwisko pracownika nie podlega </w:t>
      </w:r>
      <w:proofErr w:type="spellStart"/>
      <w:r w:rsidR="0044148A" w:rsidRPr="00AB17C9">
        <w:rPr>
          <w:rFonts w:asciiTheme="minorHAnsi" w:hAnsiTheme="minorHAnsi" w:cstheme="minorHAnsi"/>
          <w:sz w:val="20"/>
          <w:szCs w:val="20"/>
        </w:rPr>
        <w:t>anonimizacji</w:t>
      </w:r>
      <w:proofErr w:type="spellEnd"/>
      <w:r w:rsidR="0044148A" w:rsidRPr="00AB17C9">
        <w:rPr>
          <w:rFonts w:asciiTheme="minorHAnsi" w:hAnsiTheme="minorHAnsi" w:cstheme="minorHAnsi"/>
          <w:sz w:val="20"/>
          <w:szCs w:val="20"/>
        </w:rPr>
        <w:t xml:space="preserve">. Informacje takie jak: data zawarcia umowy, rodzaj umowy o pracę i wymiar etatu powinny </w:t>
      </w:r>
      <w:r w:rsidR="0004085A" w:rsidRPr="00AB17C9">
        <w:rPr>
          <w:rFonts w:asciiTheme="minorHAnsi" w:hAnsiTheme="minorHAnsi" w:cstheme="minorHAnsi"/>
          <w:sz w:val="20"/>
          <w:szCs w:val="20"/>
        </w:rPr>
        <w:t>być możliwe</w:t>
      </w:r>
      <w:r w:rsidR="0044148A" w:rsidRPr="00AB17C9">
        <w:rPr>
          <w:rFonts w:asciiTheme="minorHAnsi" w:hAnsiTheme="minorHAnsi" w:cstheme="minorHAnsi"/>
          <w:sz w:val="20"/>
          <w:szCs w:val="20"/>
        </w:rPr>
        <w:t xml:space="preserve"> do zidentyfikowania</w:t>
      </w:r>
      <w:r w:rsidR="008A0087" w:rsidRPr="00AB17C9">
        <w:rPr>
          <w:rFonts w:asciiTheme="minorHAnsi" w:hAnsiTheme="minorHAnsi" w:cstheme="minorHAnsi"/>
          <w:sz w:val="20"/>
          <w:szCs w:val="20"/>
        </w:rPr>
        <w:t>.</w:t>
      </w:r>
    </w:p>
    <w:p w14:paraId="1B54FF0F" w14:textId="63F3CF5C" w:rsidR="008A0087" w:rsidRPr="00AB17C9" w:rsidRDefault="008A0087" w:rsidP="00E6402F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 xml:space="preserve">Z tytułu niespełnienia przez Wykonawcę lub </w:t>
      </w:r>
      <w:r w:rsidR="00B42A88" w:rsidRPr="00AB17C9">
        <w:rPr>
          <w:rFonts w:asciiTheme="minorHAnsi" w:hAnsiTheme="minorHAnsi" w:cstheme="minorHAnsi"/>
          <w:sz w:val="20"/>
          <w:szCs w:val="20"/>
        </w:rPr>
        <w:t>podwykonawc</w:t>
      </w:r>
      <w:r w:rsidR="004C67CE" w:rsidRPr="00AB17C9">
        <w:rPr>
          <w:rFonts w:asciiTheme="minorHAnsi" w:hAnsiTheme="minorHAnsi" w:cstheme="minorHAnsi"/>
          <w:sz w:val="20"/>
          <w:szCs w:val="20"/>
        </w:rPr>
        <w:t>ę</w:t>
      </w:r>
      <w:r w:rsidRPr="00AB17C9">
        <w:rPr>
          <w:rFonts w:asciiTheme="minorHAnsi" w:hAnsiTheme="minorHAnsi" w:cstheme="minorHAnsi"/>
          <w:sz w:val="20"/>
          <w:szCs w:val="20"/>
        </w:rPr>
        <w:t xml:space="preserve"> wymogu zatrudnienia na </w:t>
      </w:r>
      <w:r w:rsidR="004C67CE" w:rsidRPr="00AB17C9">
        <w:rPr>
          <w:rFonts w:asciiTheme="minorHAnsi" w:hAnsiTheme="minorHAnsi" w:cstheme="minorHAnsi"/>
          <w:sz w:val="20"/>
          <w:szCs w:val="20"/>
        </w:rPr>
        <w:t>podstawie</w:t>
      </w:r>
      <w:r w:rsidRPr="00AB17C9">
        <w:rPr>
          <w:rFonts w:asciiTheme="minorHAnsi" w:hAnsiTheme="minorHAnsi" w:cstheme="minorHAnsi"/>
          <w:sz w:val="20"/>
          <w:szCs w:val="20"/>
        </w:rPr>
        <w:t xml:space="preserve"> umowy o</w:t>
      </w:r>
      <w:r w:rsidR="00883346" w:rsidRPr="00AB17C9">
        <w:rPr>
          <w:rFonts w:asciiTheme="minorHAnsi" w:hAnsiTheme="minorHAnsi" w:cstheme="minorHAnsi"/>
          <w:sz w:val="20"/>
          <w:szCs w:val="20"/>
        </w:rPr>
        <w:t> </w:t>
      </w:r>
      <w:r w:rsidRPr="00AB17C9">
        <w:rPr>
          <w:rFonts w:asciiTheme="minorHAnsi" w:hAnsiTheme="minorHAnsi" w:cstheme="minorHAnsi"/>
          <w:sz w:val="20"/>
          <w:szCs w:val="20"/>
        </w:rPr>
        <w:t xml:space="preserve">pracę </w:t>
      </w:r>
      <w:r w:rsidR="00B42A88" w:rsidRPr="00AB17C9">
        <w:rPr>
          <w:rFonts w:asciiTheme="minorHAnsi" w:hAnsiTheme="minorHAnsi" w:cstheme="minorHAnsi"/>
          <w:sz w:val="20"/>
          <w:szCs w:val="20"/>
        </w:rPr>
        <w:t xml:space="preserve">osób wykonujących wskazane w pkt. </w:t>
      </w:r>
      <w:r w:rsidR="00883346" w:rsidRPr="00AB17C9">
        <w:rPr>
          <w:rFonts w:asciiTheme="minorHAnsi" w:hAnsiTheme="minorHAnsi" w:cstheme="minorHAnsi"/>
          <w:sz w:val="20"/>
          <w:szCs w:val="20"/>
        </w:rPr>
        <w:t>4</w:t>
      </w:r>
      <w:r w:rsidR="00B42A88" w:rsidRPr="00AB17C9">
        <w:rPr>
          <w:rFonts w:asciiTheme="minorHAnsi" w:hAnsiTheme="minorHAnsi" w:cstheme="minorHAnsi"/>
          <w:sz w:val="20"/>
          <w:szCs w:val="20"/>
        </w:rPr>
        <w:t xml:space="preserve"> czynności </w:t>
      </w:r>
      <w:r w:rsidR="004C67CE" w:rsidRPr="00AB17C9">
        <w:rPr>
          <w:rFonts w:asciiTheme="minorHAnsi" w:hAnsiTheme="minorHAnsi" w:cstheme="minorHAnsi"/>
          <w:sz w:val="20"/>
          <w:szCs w:val="20"/>
        </w:rPr>
        <w:t>Zamawiający przewiduje sankcję w postaci obowiązku zapłaty przez Wykonawcę kary umownej</w:t>
      </w:r>
      <w:r w:rsidR="006A097A" w:rsidRPr="00AB17C9">
        <w:rPr>
          <w:rFonts w:asciiTheme="minorHAnsi" w:hAnsiTheme="minorHAnsi" w:cstheme="minorHAnsi"/>
          <w:sz w:val="20"/>
          <w:szCs w:val="20"/>
        </w:rPr>
        <w:t xml:space="preserve"> w wysokości określonej w projektowanych postanowieniach umowy</w:t>
      </w:r>
      <w:r w:rsidR="00364E18" w:rsidRPr="00AB17C9">
        <w:rPr>
          <w:rFonts w:asciiTheme="minorHAnsi" w:hAnsiTheme="minorHAnsi" w:cstheme="minorHAnsi"/>
          <w:sz w:val="20"/>
          <w:szCs w:val="20"/>
        </w:rPr>
        <w:t xml:space="preserve">. Niezłożenie przez Wykonawcę w wyznaczonym przez Zamawiającego terminie </w:t>
      </w:r>
      <w:r w:rsidR="004D1E4A" w:rsidRPr="00AB17C9">
        <w:rPr>
          <w:rFonts w:asciiTheme="minorHAnsi" w:hAnsiTheme="minorHAnsi" w:cstheme="minorHAnsi"/>
          <w:sz w:val="20"/>
          <w:szCs w:val="20"/>
        </w:rPr>
        <w:t xml:space="preserve">żądanych dowodów w celu potwierdzenia spełnienia przez Wykonawcę lub </w:t>
      </w:r>
      <w:r w:rsidR="00883346" w:rsidRPr="00AB17C9">
        <w:rPr>
          <w:rFonts w:asciiTheme="minorHAnsi" w:hAnsiTheme="minorHAnsi" w:cstheme="minorHAnsi"/>
          <w:sz w:val="20"/>
          <w:szCs w:val="20"/>
        </w:rPr>
        <w:t>P</w:t>
      </w:r>
      <w:r w:rsidR="004D1E4A" w:rsidRPr="00AB17C9">
        <w:rPr>
          <w:rFonts w:asciiTheme="minorHAnsi" w:hAnsiTheme="minorHAnsi" w:cstheme="minorHAnsi"/>
          <w:sz w:val="20"/>
          <w:szCs w:val="20"/>
        </w:rPr>
        <w:t xml:space="preserve">odwykonawcę wymogu zatrudnienia na podstawie umowy o pracę traktowane będzie jako niespełnienie </w:t>
      </w:r>
      <w:r w:rsidR="00BD1911" w:rsidRPr="00AB17C9">
        <w:rPr>
          <w:rFonts w:asciiTheme="minorHAnsi" w:hAnsiTheme="minorHAnsi" w:cstheme="minorHAnsi"/>
          <w:sz w:val="20"/>
          <w:szCs w:val="20"/>
        </w:rPr>
        <w:t xml:space="preserve">przez Wykonawcę lub </w:t>
      </w:r>
      <w:r w:rsidR="00883346" w:rsidRPr="00AB17C9">
        <w:rPr>
          <w:rFonts w:asciiTheme="minorHAnsi" w:hAnsiTheme="minorHAnsi" w:cstheme="minorHAnsi"/>
          <w:sz w:val="20"/>
          <w:szCs w:val="20"/>
        </w:rPr>
        <w:lastRenderedPageBreak/>
        <w:t>P</w:t>
      </w:r>
      <w:r w:rsidR="00BD1911" w:rsidRPr="00AB17C9">
        <w:rPr>
          <w:rFonts w:asciiTheme="minorHAnsi" w:hAnsiTheme="minorHAnsi" w:cstheme="minorHAnsi"/>
          <w:sz w:val="20"/>
          <w:szCs w:val="20"/>
        </w:rPr>
        <w:t xml:space="preserve">odwykonawcę wymogu zatrudnienia na podstawie umowy o pracę osób wykonujących wskazane w pkt. </w:t>
      </w:r>
      <w:r w:rsidR="00883346" w:rsidRPr="00AB17C9">
        <w:rPr>
          <w:rFonts w:asciiTheme="minorHAnsi" w:hAnsiTheme="minorHAnsi" w:cstheme="minorHAnsi"/>
          <w:sz w:val="20"/>
          <w:szCs w:val="20"/>
        </w:rPr>
        <w:t>4</w:t>
      </w:r>
      <w:r w:rsidR="00BD1911" w:rsidRPr="00AB17C9">
        <w:rPr>
          <w:rFonts w:asciiTheme="minorHAnsi" w:hAnsiTheme="minorHAnsi" w:cstheme="minorHAnsi"/>
          <w:sz w:val="20"/>
          <w:szCs w:val="20"/>
        </w:rPr>
        <w:t xml:space="preserve"> czynności.</w:t>
      </w:r>
    </w:p>
    <w:p w14:paraId="73F6200C" w14:textId="53E5F21F" w:rsidR="000944C7" w:rsidRPr="00AB17C9" w:rsidRDefault="000944C7" w:rsidP="00E6402F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 xml:space="preserve">W przypadku uzasadnionych wątpliwości co do przestrzegania prawa pracy przez Wykonawcę lub </w:t>
      </w:r>
      <w:r w:rsidR="00883346" w:rsidRPr="00AB17C9">
        <w:rPr>
          <w:rFonts w:asciiTheme="minorHAnsi" w:hAnsiTheme="minorHAnsi" w:cstheme="minorHAnsi"/>
          <w:sz w:val="20"/>
          <w:szCs w:val="20"/>
        </w:rPr>
        <w:t>P</w:t>
      </w:r>
      <w:r w:rsidRPr="00AB17C9">
        <w:rPr>
          <w:rFonts w:asciiTheme="minorHAnsi" w:hAnsiTheme="minorHAnsi" w:cstheme="minorHAnsi"/>
          <w:sz w:val="20"/>
          <w:szCs w:val="20"/>
        </w:rPr>
        <w:t>odwykonawcę, Zamawiający może zwrócić się o przeprowadzenie kontroli przez Państwową Inspekcję Pracy.</w:t>
      </w:r>
    </w:p>
    <w:p w14:paraId="7EFAD4B1" w14:textId="5F616DCB" w:rsidR="00520980" w:rsidRPr="00AB17C9" w:rsidRDefault="00056081" w:rsidP="00E6402F">
      <w:pPr>
        <w:pStyle w:val="Styl2"/>
        <w:numPr>
          <w:ilvl w:val="0"/>
          <w:numId w:val="31"/>
        </w:numPr>
        <w:ind w:left="567" w:hanging="567"/>
        <w:jc w:val="left"/>
        <w:rPr>
          <w:rFonts w:asciiTheme="minorHAnsi" w:hAnsiTheme="minorHAnsi" w:cstheme="minorHAnsi"/>
        </w:rPr>
      </w:pPr>
      <w:r w:rsidRPr="00AB17C9">
        <w:rPr>
          <w:rFonts w:asciiTheme="minorHAnsi" w:hAnsiTheme="minorHAnsi" w:cstheme="minorHAnsi"/>
        </w:rPr>
        <w:t>OPIS CZĘŚCI ZAMÓWIENIA</w:t>
      </w:r>
    </w:p>
    <w:p w14:paraId="7932090D" w14:textId="54CA01C1" w:rsidR="004F3460" w:rsidRPr="00AB17C9" w:rsidRDefault="00520980" w:rsidP="00E6402F">
      <w:pPr>
        <w:pStyle w:val="Nagwek3"/>
        <w:numPr>
          <w:ilvl w:val="0"/>
          <w:numId w:val="33"/>
        </w:numPr>
        <w:ind w:left="284" w:hanging="284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 xml:space="preserve">Zamawiający </w:t>
      </w:r>
      <w:r w:rsidR="004F3460" w:rsidRPr="00AB17C9">
        <w:rPr>
          <w:rFonts w:asciiTheme="minorHAnsi" w:hAnsiTheme="minorHAnsi" w:cstheme="minorHAnsi"/>
          <w:sz w:val="20"/>
          <w:szCs w:val="20"/>
        </w:rPr>
        <w:t xml:space="preserve">nie </w:t>
      </w:r>
      <w:r w:rsidR="001772BD" w:rsidRPr="00AB17C9">
        <w:rPr>
          <w:rFonts w:asciiTheme="minorHAnsi" w:hAnsiTheme="minorHAnsi" w:cstheme="minorHAnsi"/>
          <w:sz w:val="20"/>
          <w:szCs w:val="20"/>
        </w:rPr>
        <w:t xml:space="preserve">dopuszcza składania </w:t>
      </w:r>
      <w:r w:rsidR="00D017D4" w:rsidRPr="00AB17C9">
        <w:rPr>
          <w:rFonts w:asciiTheme="minorHAnsi" w:hAnsiTheme="minorHAnsi" w:cstheme="minorHAnsi"/>
          <w:sz w:val="20"/>
          <w:szCs w:val="20"/>
        </w:rPr>
        <w:t xml:space="preserve">ofert częściowych. </w:t>
      </w:r>
    </w:p>
    <w:p w14:paraId="3A8424A1" w14:textId="77777777" w:rsidR="00E63FFE" w:rsidRPr="00AB17C9" w:rsidRDefault="00E63FFE" w:rsidP="00E6402F">
      <w:pPr>
        <w:pStyle w:val="Nagwek3"/>
        <w:numPr>
          <w:ilvl w:val="0"/>
          <w:numId w:val="33"/>
        </w:numPr>
        <w:ind w:left="284" w:hanging="284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Zamawiający informuje, że nie dokonano podziału zamówienia na części z uwagi na to, że:</w:t>
      </w:r>
    </w:p>
    <w:p w14:paraId="5A8B7DE8" w14:textId="491E01E6" w:rsidR="00B413FB" w:rsidRPr="00AB17C9" w:rsidRDefault="00CC1F35" w:rsidP="00E6402F">
      <w:pPr>
        <w:pStyle w:val="Nagwek3"/>
        <w:numPr>
          <w:ilvl w:val="1"/>
          <w:numId w:val="33"/>
        </w:numPr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p</w:t>
      </w:r>
      <w:r w:rsidR="00B96C68" w:rsidRPr="00AB17C9">
        <w:rPr>
          <w:rFonts w:asciiTheme="minorHAnsi" w:hAnsiTheme="minorHAnsi" w:cstheme="minorHAnsi"/>
          <w:sz w:val="20"/>
          <w:szCs w:val="20"/>
        </w:rPr>
        <w:t xml:space="preserve">rzedmiot zamówienia jest jednorodny i nieuzasadnione jest </w:t>
      </w:r>
      <w:r w:rsidR="00B413FB" w:rsidRPr="00AB17C9">
        <w:rPr>
          <w:rFonts w:asciiTheme="minorHAnsi" w:hAnsiTheme="minorHAnsi" w:cstheme="minorHAnsi"/>
          <w:sz w:val="20"/>
          <w:szCs w:val="20"/>
        </w:rPr>
        <w:t>jego dalsze dzielenie,</w:t>
      </w:r>
    </w:p>
    <w:p w14:paraId="770835CF" w14:textId="47ADFE96" w:rsidR="00557EB7" w:rsidRPr="00AB17C9" w:rsidRDefault="00CC1F35" w:rsidP="00E6402F">
      <w:pPr>
        <w:pStyle w:val="Nagwek3"/>
        <w:numPr>
          <w:ilvl w:val="1"/>
          <w:numId w:val="33"/>
        </w:numPr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z</w:t>
      </w:r>
      <w:r w:rsidR="00A30F0C" w:rsidRPr="00AB17C9">
        <w:rPr>
          <w:rFonts w:asciiTheme="minorHAnsi" w:hAnsiTheme="minorHAnsi" w:cstheme="minorHAnsi"/>
          <w:sz w:val="20"/>
          <w:szCs w:val="20"/>
        </w:rPr>
        <w:t>amówienie jest o wartości nieprzekraczającej pr</w:t>
      </w:r>
      <w:r w:rsidR="009C482D" w:rsidRPr="00AB17C9">
        <w:rPr>
          <w:rFonts w:asciiTheme="minorHAnsi" w:hAnsiTheme="minorHAnsi" w:cstheme="minorHAnsi"/>
          <w:sz w:val="20"/>
          <w:szCs w:val="20"/>
        </w:rPr>
        <w:t>ogi UE i z dotychczasowych doświadczeń Zamawiaj</w:t>
      </w:r>
      <w:r w:rsidRPr="00AB17C9">
        <w:rPr>
          <w:rFonts w:asciiTheme="minorHAnsi" w:hAnsiTheme="minorHAnsi" w:cstheme="minorHAnsi"/>
          <w:sz w:val="20"/>
          <w:szCs w:val="20"/>
        </w:rPr>
        <w:t>ą</w:t>
      </w:r>
      <w:r w:rsidR="009C482D" w:rsidRPr="00AB17C9">
        <w:rPr>
          <w:rFonts w:asciiTheme="minorHAnsi" w:hAnsiTheme="minorHAnsi" w:cstheme="minorHAnsi"/>
          <w:sz w:val="20"/>
          <w:szCs w:val="20"/>
        </w:rPr>
        <w:t>cego wynika, iż ubiegają się o takie zamówienia głównie małe i średnie przedsiębiorstwa, a</w:t>
      </w:r>
      <w:r w:rsidR="00346508" w:rsidRPr="00AB17C9">
        <w:rPr>
          <w:rFonts w:asciiTheme="minorHAnsi" w:hAnsiTheme="minorHAnsi" w:cstheme="minorHAnsi"/>
          <w:sz w:val="20"/>
          <w:szCs w:val="20"/>
        </w:rPr>
        <w:t> </w:t>
      </w:r>
      <w:r w:rsidR="009C482D" w:rsidRPr="00AB17C9">
        <w:rPr>
          <w:rFonts w:asciiTheme="minorHAnsi" w:hAnsiTheme="minorHAnsi" w:cstheme="minorHAnsi"/>
          <w:sz w:val="20"/>
          <w:szCs w:val="20"/>
        </w:rPr>
        <w:t>wię</w:t>
      </w:r>
      <w:r w:rsidR="00160956" w:rsidRPr="00AB17C9">
        <w:rPr>
          <w:rFonts w:asciiTheme="minorHAnsi" w:hAnsiTheme="minorHAnsi" w:cstheme="minorHAnsi"/>
          <w:sz w:val="20"/>
          <w:szCs w:val="20"/>
        </w:rPr>
        <w:t>c zakres zamówienia jest dostosowany do potrzeb MŚP bez konieczności</w:t>
      </w:r>
      <w:r w:rsidR="00D21F02" w:rsidRPr="00AB17C9">
        <w:rPr>
          <w:rFonts w:asciiTheme="minorHAnsi" w:hAnsiTheme="minorHAnsi" w:cstheme="minorHAnsi"/>
          <w:sz w:val="20"/>
          <w:szCs w:val="20"/>
        </w:rPr>
        <w:t xml:space="preserve"> dalszego rozdrabniania.</w:t>
      </w:r>
    </w:p>
    <w:p w14:paraId="626A18E7" w14:textId="0AFA68EE" w:rsidR="00520980" w:rsidRPr="00AB17C9" w:rsidRDefault="00056081" w:rsidP="00E6402F">
      <w:pPr>
        <w:pStyle w:val="Styl2"/>
        <w:numPr>
          <w:ilvl w:val="0"/>
          <w:numId w:val="31"/>
        </w:numPr>
        <w:ind w:left="567" w:hanging="567"/>
        <w:rPr>
          <w:rFonts w:asciiTheme="minorHAnsi" w:hAnsiTheme="minorHAnsi" w:cstheme="minorHAnsi"/>
        </w:rPr>
      </w:pPr>
      <w:r w:rsidRPr="00AB17C9">
        <w:rPr>
          <w:rFonts w:asciiTheme="minorHAnsi" w:hAnsiTheme="minorHAnsi" w:cstheme="minorHAnsi"/>
        </w:rPr>
        <w:t>INFORMACJA O PRZEWIDYWANYCH ZAMÓWIENIACH, O KTÓRYCH MOWA W ART. 214 UST.</w:t>
      </w:r>
      <w:r w:rsidR="00706306" w:rsidRPr="00AB17C9">
        <w:rPr>
          <w:rFonts w:asciiTheme="minorHAnsi" w:hAnsiTheme="minorHAnsi" w:cstheme="minorHAnsi"/>
        </w:rPr>
        <w:t xml:space="preserve"> 1 PKT </w:t>
      </w:r>
      <w:r w:rsidRPr="00AB17C9">
        <w:rPr>
          <w:rFonts w:asciiTheme="minorHAnsi" w:hAnsiTheme="minorHAnsi" w:cstheme="minorHAnsi"/>
        </w:rPr>
        <w:t xml:space="preserve">7 I 8 USTAWY </w:t>
      </w:r>
    </w:p>
    <w:p w14:paraId="1B4A4AE2" w14:textId="6A3054C5" w:rsidR="00520980" w:rsidRPr="00AB17C9" w:rsidRDefault="00520980" w:rsidP="00B46BF1">
      <w:pPr>
        <w:pStyle w:val="Nagwek3"/>
        <w:numPr>
          <w:ilvl w:val="0"/>
          <w:numId w:val="0"/>
        </w:numPr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Zamawiają</w:t>
      </w:r>
      <w:r w:rsidR="009E1D5B" w:rsidRPr="00AB17C9">
        <w:rPr>
          <w:rFonts w:asciiTheme="minorHAnsi" w:hAnsiTheme="minorHAnsi" w:cstheme="minorHAnsi"/>
          <w:sz w:val="20"/>
          <w:szCs w:val="20"/>
        </w:rPr>
        <w:t>c</w:t>
      </w:r>
      <w:r w:rsidRPr="00AB17C9">
        <w:rPr>
          <w:rFonts w:asciiTheme="minorHAnsi" w:hAnsiTheme="minorHAnsi" w:cstheme="minorHAnsi"/>
          <w:sz w:val="20"/>
          <w:szCs w:val="20"/>
        </w:rPr>
        <w:t xml:space="preserve">y </w:t>
      </w:r>
      <w:r w:rsidR="003C0DE4" w:rsidRPr="00AB17C9">
        <w:rPr>
          <w:rFonts w:asciiTheme="minorHAnsi" w:hAnsiTheme="minorHAnsi" w:cstheme="minorHAnsi"/>
          <w:sz w:val="20"/>
          <w:szCs w:val="20"/>
        </w:rPr>
        <w:t xml:space="preserve">nie </w:t>
      </w:r>
      <w:r w:rsidR="001862CD" w:rsidRPr="00AB17C9">
        <w:rPr>
          <w:rFonts w:asciiTheme="minorHAnsi" w:hAnsiTheme="minorHAnsi" w:cstheme="minorHAnsi"/>
          <w:sz w:val="20"/>
          <w:szCs w:val="20"/>
        </w:rPr>
        <w:t xml:space="preserve">przewiduje </w:t>
      </w:r>
      <w:r w:rsidR="0058018F" w:rsidRPr="00AB17C9">
        <w:rPr>
          <w:rFonts w:asciiTheme="minorHAnsi" w:hAnsiTheme="minorHAnsi" w:cstheme="minorHAnsi"/>
          <w:sz w:val="20"/>
          <w:szCs w:val="20"/>
        </w:rPr>
        <w:t xml:space="preserve">udzielania zamówień na podstawie art. 214 ust. </w:t>
      </w:r>
      <w:r w:rsidR="00706306" w:rsidRPr="00AB17C9">
        <w:rPr>
          <w:rFonts w:asciiTheme="minorHAnsi" w:hAnsiTheme="minorHAnsi" w:cstheme="minorHAnsi"/>
          <w:sz w:val="20"/>
          <w:szCs w:val="20"/>
        </w:rPr>
        <w:t xml:space="preserve">1 pkt. </w:t>
      </w:r>
      <w:r w:rsidR="00B03AA1" w:rsidRPr="00AB17C9">
        <w:rPr>
          <w:rFonts w:asciiTheme="minorHAnsi" w:hAnsiTheme="minorHAnsi" w:cstheme="minorHAnsi"/>
          <w:sz w:val="20"/>
          <w:szCs w:val="20"/>
        </w:rPr>
        <w:t>7</w:t>
      </w:r>
      <w:r w:rsidR="0058018F" w:rsidRPr="00AB17C9">
        <w:rPr>
          <w:rFonts w:asciiTheme="minorHAnsi" w:hAnsiTheme="minorHAnsi" w:cstheme="minorHAnsi"/>
          <w:sz w:val="20"/>
          <w:szCs w:val="20"/>
        </w:rPr>
        <w:t xml:space="preserve"> Ustawy</w:t>
      </w:r>
      <w:r w:rsidR="001862CD" w:rsidRPr="00AB17C9">
        <w:rPr>
          <w:rFonts w:asciiTheme="minorHAnsi" w:hAnsiTheme="minorHAnsi" w:cstheme="minorHAnsi"/>
          <w:sz w:val="20"/>
          <w:szCs w:val="20"/>
        </w:rPr>
        <w:t>.</w:t>
      </w:r>
    </w:p>
    <w:p w14:paraId="0C278856" w14:textId="55790B0C" w:rsidR="00520980" w:rsidRPr="00AB17C9" w:rsidRDefault="00056081" w:rsidP="00E6402F">
      <w:pPr>
        <w:pStyle w:val="Styl2"/>
        <w:numPr>
          <w:ilvl w:val="0"/>
          <w:numId w:val="31"/>
        </w:numPr>
        <w:ind w:left="567" w:hanging="567"/>
        <w:rPr>
          <w:rFonts w:asciiTheme="minorHAnsi" w:hAnsiTheme="minorHAnsi" w:cstheme="minorHAnsi"/>
        </w:rPr>
      </w:pPr>
      <w:r w:rsidRPr="00AB17C9">
        <w:rPr>
          <w:rFonts w:asciiTheme="minorHAnsi" w:hAnsiTheme="minorHAnsi" w:cstheme="minorHAnsi"/>
        </w:rPr>
        <w:t>INFORMACJA DOTYCZĄCA OFERT WARIANTOWYCH, UMOWY RAMOWEJ, AUKCJI ELEKTRONICZNEJ, KATALOGÓW ELEKTRONICZNYCH</w:t>
      </w:r>
    </w:p>
    <w:p w14:paraId="63A6029D" w14:textId="77777777" w:rsidR="00520980" w:rsidRPr="00AB17C9" w:rsidRDefault="00520980" w:rsidP="00E6402F">
      <w:pPr>
        <w:pStyle w:val="Nagwek3"/>
        <w:numPr>
          <w:ilvl w:val="0"/>
          <w:numId w:val="16"/>
        </w:numPr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Zamawiający nie dopuszcza składania ofert wariantowych.</w:t>
      </w:r>
    </w:p>
    <w:p w14:paraId="72BF23CA" w14:textId="77777777" w:rsidR="002D0A93" w:rsidRPr="00AB17C9" w:rsidRDefault="002D0A93" w:rsidP="00E6402F">
      <w:pPr>
        <w:pStyle w:val="Nagwek3"/>
        <w:numPr>
          <w:ilvl w:val="0"/>
          <w:numId w:val="16"/>
        </w:numPr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Zamawiający nie przewiduje zawarcia umowy ramowej.</w:t>
      </w:r>
    </w:p>
    <w:p w14:paraId="29CCE5A9" w14:textId="77777777" w:rsidR="006F6EF5" w:rsidRPr="00AB17C9" w:rsidRDefault="006F6EF5" w:rsidP="00E6402F">
      <w:pPr>
        <w:pStyle w:val="Nagwek3"/>
        <w:numPr>
          <w:ilvl w:val="0"/>
          <w:numId w:val="16"/>
        </w:numPr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Zamawiający nie przewiduje przeprowadzenia aukcji elektronicznej.</w:t>
      </w:r>
    </w:p>
    <w:p w14:paraId="34933FD0" w14:textId="77777777" w:rsidR="006F6EF5" w:rsidRPr="00AB17C9" w:rsidRDefault="006F6EF5" w:rsidP="00E6402F">
      <w:pPr>
        <w:pStyle w:val="Nagwek3"/>
        <w:numPr>
          <w:ilvl w:val="0"/>
          <w:numId w:val="16"/>
        </w:numPr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Zamawiający nie wymaga i nie dopuszcza złożenia ofert w postaci katalogów elektronicznych.</w:t>
      </w:r>
    </w:p>
    <w:p w14:paraId="1003E9FA" w14:textId="73B77F09" w:rsidR="00520980" w:rsidRPr="00AB17C9" w:rsidRDefault="00056081" w:rsidP="00E6402F">
      <w:pPr>
        <w:pStyle w:val="Styl2"/>
        <w:numPr>
          <w:ilvl w:val="0"/>
          <w:numId w:val="31"/>
        </w:numPr>
        <w:ind w:left="680" w:hanging="567"/>
        <w:rPr>
          <w:rFonts w:asciiTheme="minorHAnsi" w:hAnsiTheme="minorHAnsi" w:cstheme="minorHAnsi"/>
        </w:rPr>
      </w:pPr>
      <w:r w:rsidRPr="00AB17C9">
        <w:rPr>
          <w:rFonts w:asciiTheme="minorHAnsi" w:hAnsiTheme="minorHAnsi" w:cstheme="minorHAnsi"/>
        </w:rPr>
        <w:t>TERMIN WYKONANIA ZAMÓWIENIA</w:t>
      </w:r>
    </w:p>
    <w:p w14:paraId="0133E661" w14:textId="3658F43F" w:rsidR="00662794" w:rsidRPr="00AB17C9" w:rsidRDefault="00520980" w:rsidP="00381B5F">
      <w:pPr>
        <w:pStyle w:val="Nagwek3"/>
        <w:numPr>
          <w:ilvl w:val="0"/>
          <w:numId w:val="0"/>
        </w:numPr>
        <w:ind w:left="737" w:hanging="624"/>
        <w:rPr>
          <w:rFonts w:asciiTheme="minorHAnsi" w:hAnsiTheme="minorHAnsi" w:cstheme="minorHAnsi"/>
          <w:b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Termin wykonania zamówi</w:t>
      </w:r>
      <w:r w:rsidR="001A6C41" w:rsidRPr="00AB17C9">
        <w:rPr>
          <w:rFonts w:asciiTheme="minorHAnsi" w:hAnsiTheme="minorHAnsi" w:cstheme="minorHAnsi"/>
          <w:sz w:val="20"/>
          <w:szCs w:val="20"/>
        </w:rPr>
        <w:t>enia:</w:t>
      </w:r>
      <w:r w:rsidR="00153919" w:rsidRPr="00AB17C9">
        <w:rPr>
          <w:rFonts w:asciiTheme="minorHAnsi" w:hAnsiTheme="minorHAnsi" w:cstheme="minorHAnsi"/>
          <w:sz w:val="20"/>
          <w:szCs w:val="20"/>
        </w:rPr>
        <w:t xml:space="preserve"> </w:t>
      </w:r>
      <w:r w:rsidR="00BA40DC">
        <w:rPr>
          <w:rFonts w:asciiTheme="minorHAnsi" w:hAnsiTheme="minorHAnsi" w:cstheme="minorHAnsi"/>
          <w:b/>
          <w:bCs w:val="0"/>
          <w:sz w:val="20"/>
          <w:szCs w:val="20"/>
        </w:rPr>
        <w:t xml:space="preserve">12 miesięcy, licząc od dnia </w:t>
      </w:r>
      <w:r w:rsidR="006E4D09" w:rsidRPr="00AB17C9">
        <w:rPr>
          <w:rFonts w:asciiTheme="minorHAnsi" w:hAnsiTheme="minorHAnsi" w:cstheme="minorHAnsi"/>
          <w:b/>
          <w:sz w:val="20"/>
          <w:szCs w:val="20"/>
        </w:rPr>
        <w:t xml:space="preserve">1 </w:t>
      </w:r>
      <w:r w:rsidR="00BA40DC">
        <w:rPr>
          <w:rFonts w:asciiTheme="minorHAnsi" w:hAnsiTheme="minorHAnsi" w:cstheme="minorHAnsi"/>
          <w:b/>
          <w:sz w:val="20"/>
          <w:szCs w:val="20"/>
        </w:rPr>
        <w:t>stycznia</w:t>
      </w:r>
      <w:r w:rsidR="00706306" w:rsidRPr="00AB17C9">
        <w:rPr>
          <w:rFonts w:asciiTheme="minorHAnsi" w:hAnsiTheme="minorHAnsi" w:cstheme="minorHAnsi"/>
          <w:b/>
          <w:sz w:val="20"/>
          <w:szCs w:val="20"/>
        </w:rPr>
        <w:t xml:space="preserve"> 202</w:t>
      </w:r>
      <w:r w:rsidR="00B67AAC">
        <w:rPr>
          <w:rFonts w:asciiTheme="minorHAnsi" w:hAnsiTheme="minorHAnsi" w:cstheme="minorHAnsi"/>
          <w:b/>
          <w:sz w:val="20"/>
          <w:szCs w:val="20"/>
        </w:rPr>
        <w:t>6</w:t>
      </w:r>
      <w:r w:rsidR="00706306" w:rsidRPr="00AB17C9">
        <w:rPr>
          <w:rFonts w:asciiTheme="minorHAnsi" w:hAnsiTheme="minorHAnsi" w:cstheme="minorHAnsi"/>
          <w:b/>
          <w:sz w:val="20"/>
          <w:szCs w:val="20"/>
        </w:rPr>
        <w:t xml:space="preserve"> roku</w:t>
      </w:r>
      <w:r w:rsidR="003251A3" w:rsidRPr="00AB17C9">
        <w:rPr>
          <w:rFonts w:asciiTheme="minorHAnsi" w:hAnsiTheme="minorHAnsi" w:cstheme="minorHAnsi"/>
          <w:b/>
          <w:sz w:val="20"/>
          <w:szCs w:val="20"/>
        </w:rPr>
        <w:t>.</w:t>
      </w:r>
    </w:p>
    <w:p w14:paraId="3F19C073" w14:textId="5978873B" w:rsidR="00C22910" w:rsidRPr="00AB17C9" w:rsidRDefault="00056081" w:rsidP="00E6402F">
      <w:pPr>
        <w:pStyle w:val="Styl2"/>
        <w:numPr>
          <w:ilvl w:val="0"/>
          <w:numId w:val="31"/>
        </w:numPr>
        <w:ind w:left="567" w:hanging="567"/>
        <w:rPr>
          <w:rFonts w:asciiTheme="minorHAnsi" w:hAnsiTheme="minorHAnsi" w:cstheme="minorHAnsi"/>
        </w:rPr>
      </w:pPr>
      <w:r w:rsidRPr="00AB17C9">
        <w:rPr>
          <w:rFonts w:asciiTheme="minorHAnsi" w:hAnsiTheme="minorHAnsi" w:cstheme="minorHAnsi"/>
        </w:rPr>
        <w:t>PODSTAWY WYKLUCZENIA</w:t>
      </w:r>
    </w:p>
    <w:p w14:paraId="59F8D1DF" w14:textId="5AD0DE29" w:rsidR="00C22910" w:rsidRPr="00AB17C9" w:rsidRDefault="00C22910" w:rsidP="00E6402F">
      <w:pPr>
        <w:pStyle w:val="Nagwek3"/>
        <w:numPr>
          <w:ilvl w:val="0"/>
          <w:numId w:val="17"/>
        </w:numPr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Z post</w:t>
      </w:r>
      <w:r w:rsidR="00BC6225" w:rsidRPr="00AB17C9">
        <w:rPr>
          <w:rFonts w:asciiTheme="minorHAnsi" w:hAnsiTheme="minorHAnsi" w:cstheme="minorHAnsi"/>
          <w:sz w:val="20"/>
          <w:szCs w:val="20"/>
        </w:rPr>
        <w:t>ę</w:t>
      </w:r>
      <w:r w:rsidRPr="00AB17C9">
        <w:rPr>
          <w:rFonts w:asciiTheme="minorHAnsi" w:hAnsiTheme="minorHAnsi" w:cstheme="minorHAnsi"/>
          <w:sz w:val="20"/>
          <w:szCs w:val="20"/>
        </w:rPr>
        <w:t>powania o udzielenie zamówienia wyklucza się, z zastrzeżeniem art. 110 ust. 2 Ustawy, Wykonawcę wobec którego</w:t>
      </w:r>
      <w:r w:rsidRPr="00AB17C9">
        <w:rPr>
          <w:rFonts w:asciiTheme="minorHAnsi" w:hAnsiTheme="minorHAnsi" w:cstheme="minorHAnsi"/>
        </w:rPr>
        <w:t xml:space="preserve"> </w:t>
      </w:r>
      <w:r w:rsidRPr="00AB17C9">
        <w:rPr>
          <w:rFonts w:asciiTheme="minorHAnsi" w:hAnsiTheme="minorHAnsi" w:cstheme="minorHAnsi"/>
          <w:sz w:val="20"/>
          <w:szCs w:val="20"/>
        </w:rPr>
        <w:t>zachodzą podstawy wykluczenia, o których mowa:</w:t>
      </w:r>
    </w:p>
    <w:p w14:paraId="39983200" w14:textId="77777777" w:rsidR="00C22910" w:rsidRPr="00AB17C9" w:rsidRDefault="00C22910" w:rsidP="00E6402F">
      <w:pPr>
        <w:pStyle w:val="Nagwek4"/>
        <w:numPr>
          <w:ilvl w:val="1"/>
          <w:numId w:val="17"/>
        </w:numPr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w art. 108 ust. 1 Ustawy,</w:t>
      </w:r>
    </w:p>
    <w:p w14:paraId="1EC3099C" w14:textId="77777777" w:rsidR="00C22910" w:rsidRPr="00AB17C9" w:rsidRDefault="00C22910" w:rsidP="00E6402F">
      <w:pPr>
        <w:pStyle w:val="Nagwek4"/>
        <w:numPr>
          <w:ilvl w:val="1"/>
          <w:numId w:val="17"/>
        </w:numPr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w art. 109 ust. 1 pkt 4 Ustawy, tj. w stosunku do którego otwarto likwidację, ogłoszono upadłość, którego aktywami zarządza likwidator lub sąd, zawarł układ z wierzycielami, którego działalność gospodarcza jest zawieszona albo znajduje się on w innej tego rodzaju sytuacji wynikającej z podobnej procedury przewidzianej w przepisach miejsca wszczęcia tej procedury.</w:t>
      </w:r>
    </w:p>
    <w:p w14:paraId="3B5476D2" w14:textId="77777777" w:rsidR="00C22910" w:rsidRPr="00AB17C9" w:rsidRDefault="00C22910" w:rsidP="00E6402F">
      <w:pPr>
        <w:pStyle w:val="Nagwek3"/>
        <w:numPr>
          <w:ilvl w:val="0"/>
          <w:numId w:val="17"/>
        </w:numPr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Wykonawca może zostać wykluczony przez Zamawiającego na każdym etapie postępowania o udzielenie zamówienia.</w:t>
      </w:r>
    </w:p>
    <w:p w14:paraId="325F2544" w14:textId="00075693" w:rsidR="00C22910" w:rsidRPr="00AB17C9" w:rsidRDefault="005D2F9F" w:rsidP="00E6402F">
      <w:pPr>
        <w:pStyle w:val="Styl2"/>
        <w:numPr>
          <w:ilvl w:val="0"/>
          <w:numId w:val="31"/>
        </w:numPr>
        <w:ind w:left="567" w:hanging="567"/>
        <w:rPr>
          <w:rFonts w:asciiTheme="minorHAnsi" w:hAnsiTheme="minorHAnsi" w:cstheme="minorHAnsi"/>
        </w:rPr>
      </w:pPr>
      <w:r w:rsidRPr="00AB17C9">
        <w:rPr>
          <w:rFonts w:asciiTheme="minorHAnsi" w:hAnsiTheme="minorHAnsi" w:cstheme="minorHAnsi"/>
        </w:rPr>
        <w:t>INFORMACJE O WARUNKACH UDZIAŁU W POSTĘPOWANIU</w:t>
      </w:r>
    </w:p>
    <w:p w14:paraId="0725666B" w14:textId="5B341CBB" w:rsidR="00C22910" w:rsidRPr="00AB17C9" w:rsidRDefault="00C22910" w:rsidP="00E6402F">
      <w:pPr>
        <w:pStyle w:val="Nagwek3"/>
        <w:numPr>
          <w:ilvl w:val="0"/>
          <w:numId w:val="39"/>
        </w:numPr>
        <w:spacing w:after="0" w:afterAutospacing="0"/>
        <w:ind w:left="425" w:hanging="425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O udzielenie zamówienia mogą ubiegać się Wykonawcy, którzy</w:t>
      </w:r>
      <w:r w:rsidR="00E64FB0" w:rsidRPr="00AB17C9">
        <w:rPr>
          <w:rFonts w:asciiTheme="minorHAnsi" w:hAnsiTheme="minorHAnsi" w:cstheme="minorHAnsi"/>
          <w:sz w:val="20"/>
          <w:szCs w:val="20"/>
        </w:rPr>
        <w:t xml:space="preserve"> s</w:t>
      </w:r>
      <w:r w:rsidRPr="00AB17C9">
        <w:rPr>
          <w:rFonts w:asciiTheme="minorHAnsi" w:hAnsiTheme="minorHAnsi" w:cstheme="minorHAnsi"/>
          <w:sz w:val="20"/>
          <w:szCs w:val="20"/>
        </w:rPr>
        <w:t>pełniają warunki dotyczące:</w:t>
      </w:r>
    </w:p>
    <w:p w14:paraId="40D6B9A3" w14:textId="64BE390C" w:rsidR="00C22910" w:rsidRPr="00AB17C9" w:rsidRDefault="00C22910" w:rsidP="00E6402F">
      <w:pPr>
        <w:pStyle w:val="Nagwek4"/>
        <w:keepNext w:val="0"/>
        <w:numPr>
          <w:ilvl w:val="1"/>
          <w:numId w:val="18"/>
        </w:numPr>
        <w:rPr>
          <w:rFonts w:asciiTheme="minorHAnsi" w:hAnsiTheme="minorHAnsi" w:cstheme="minorHAnsi"/>
          <w:bCs w:val="0"/>
          <w:i/>
          <w:iCs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 xml:space="preserve">Zdolności do występowania w obrocie gospodarczym – </w:t>
      </w:r>
      <w:r w:rsidR="00955482" w:rsidRPr="00AB17C9">
        <w:rPr>
          <w:rFonts w:asciiTheme="minorHAnsi" w:hAnsiTheme="minorHAnsi" w:cstheme="minorHAnsi"/>
          <w:bCs w:val="0"/>
          <w:i/>
          <w:iCs/>
          <w:sz w:val="20"/>
          <w:szCs w:val="20"/>
        </w:rPr>
        <w:t xml:space="preserve">Zamawiający </w:t>
      </w:r>
      <w:r w:rsidR="00955482" w:rsidRPr="00AB17C9">
        <w:rPr>
          <w:rFonts w:asciiTheme="minorHAnsi" w:hAnsiTheme="minorHAnsi" w:cstheme="minorHAnsi"/>
          <w:b/>
          <w:i/>
          <w:iCs/>
          <w:sz w:val="20"/>
          <w:szCs w:val="20"/>
        </w:rPr>
        <w:t>nie wyznacza</w:t>
      </w:r>
      <w:r w:rsidR="00955482" w:rsidRPr="00AB17C9">
        <w:rPr>
          <w:rFonts w:asciiTheme="minorHAnsi" w:hAnsiTheme="minorHAnsi" w:cstheme="minorHAnsi"/>
          <w:bCs w:val="0"/>
          <w:i/>
          <w:iCs/>
          <w:sz w:val="20"/>
          <w:szCs w:val="20"/>
        </w:rPr>
        <w:t xml:space="preserve"> szczegółowego warunku w tym zakresie</w:t>
      </w:r>
      <w:r w:rsidRPr="00AB17C9">
        <w:rPr>
          <w:rFonts w:asciiTheme="minorHAnsi" w:hAnsiTheme="minorHAnsi" w:cstheme="minorHAnsi"/>
          <w:bCs w:val="0"/>
          <w:i/>
          <w:iCs/>
          <w:sz w:val="20"/>
          <w:szCs w:val="20"/>
        </w:rPr>
        <w:t>.</w:t>
      </w:r>
    </w:p>
    <w:p w14:paraId="089C86D9" w14:textId="2600A8FF" w:rsidR="00C22910" w:rsidRPr="00AB17C9" w:rsidRDefault="00C22910" w:rsidP="00E6402F">
      <w:pPr>
        <w:pStyle w:val="Nagwek4"/>
        <w:keepNext w:val="0"/>
        <w:numPr>
          <w:ilvl w:val="1"/>
          <w:numId w:val="18"/>
        </w:numPr>
        <w:rPr>
          <w:rFonts w:asciiTheme="minorHAnsi" w:hAnsiTheme="minorHAnsi" w:cstheme="minorHAnsi"/>
          <w:bCs w:val="0"/>
          <w:i/>
          <w:iCs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Uprawnień do prowadzenia określonej działalności gospodarczej lub zawodowej, o ile wynika to z</w:t>
      </w:r>
      <w:r w:rsidR="00B46BF1" w:rsidRPr="00AB17C9">
        <w:rPr>
          <w:rFonts w:asciiTheme="minorHAnsi" w:hAnsiTheme="minorHAnsi" w:cstheme="minorHAnsi"/>
          <w:sz w:val="20"/>
          <w:szCs w:val="20"/>
        </w:rPr>
        <w:t> </w:t>
      </w:r>
      <w:r w:rsidRPr="00AB17C9">
        <w:rPr>
          <w:rFonts w:asciiTheme="minorHAnsi" w:hAnsiTheme="minorHAnsi" w:cstheme="minorHAnsi"/>
          <w:sz w:val="20"/>
          <w:szCs w:val="20"/>
        </w:rPr>
        <w:t>odrębnych przepisów</w:t>
      </w:r>
      <w:r w:rsidRPr="00AB17C9">
        <w:rPr>
          <w:rFonts w:asciiTheme="minorHAnsi" w:hAnsiTheme="minorHAnsi" w:cstheme="minorHAnsi"/>
          <w:bCs w:val="0"/>
          <w:sz w:val="20"/>
          <w:szCs w:val="20"/>
        </w:rPr>
        <w:t xml:space="preserve"> – </w:t>
      </w:r>
      <w:r w:rsidR="00955482" w:rsidRPr="00AB17C9">
        <w:rPr>
          <w:rFonts w:asciiTheme="minorHAnsi" w:hAnsiTheme="minorHAnsi" w:cstheme="minorHAnsi"/>
          <w:bCs w:val="0"/>
          <w:i/>
          <w:iCs/>
          <w:sz w:val="20"/>
          <w:szCs w:val="20"/>
        </w:rPr>
        <w:t xml:space="preserve">Zamawiający </w:t>
      </w:r>
      <w:r w:rsidR="00955482" w:rsidRPr="00AB17C9">
        <w:rPr>
          <w:rFonts w:asciiTheme="minorHAnsi" w:hAnsiTheme="minorHAnsi" w:cstheme="minorHAnsi"/>
          <w:b/>
          <w:i/>
          <w:iCs/>
          <w:sz w:val="20"/>
          <w:szCs w:val="20"/>
        </w:rPr>
        <w:t>nie wyznacza</w:t>
      </w:r>
      <w:r w:rsidR="00955482" w:rsidRPr="00AB17C9">
        <w:rPr>
          <w:rFonts w:asciiTheme="minorHAnsi" w:hAnsiTheme="minorHAnsi" w:cstheme="minorHAnsi"/>
          <w:bCs w:val="0"/>
          <w:i/>
          <w:iCs/>
          <w:sz w:val="20"/>
          <w:szCs w:val="20"/>
        </w:rPr>
        <w:t xml:space="preserve"> szczegółowego warunku w tym zakresie.</w:t>
      </w:r>
    </w:p>
    <w:p w14:paraId="01CBE1BC" w14:textId="413BA2CE" w:rsidR="009B61C7" w:rsidRPr="00AB17C9" w:rsidRDefault="00C22910" w:rsidP="00E6402F">
      <w:pPr>
        <w:pStyle w:val="Nagwek4"/>
        <w:keepNext w:val="0"/>
        <w:numPr>
          <w:ilvl w:val="1"/>
          <w:numId w:val="18"/>
        </w:numPr>
        <w:rPr>
          <w:rFonts w:asciiTheme="minorHAnsi" w:hAnsiTheme="minorHAnsi" w:cstheme="minorHAnsi"/>
          <w:b/>
          <w:bCs w:val="0"/>
          <w:i/>
          <w:iCs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Sytuacji ekonomicznej lub finansowej</w:t>
      </w:r>
      <w:r w:rsidR="00706306" w:rsidRPr="00AB17C9">
        <w:rPr>
          <w:rFonts w:asciiTheme="minorHAnsi" w:hAnsiTheme="minorHAnsi" w:cstheme="minorHAnsi"/>
          <w:sz w:val="20"/>
          <w:szCs w:val="20"/>
        </w:rPr>
        <w:t xml:space="preserve"> </w:t>
      </w:r>
      <w:r w:rsidR="009B61C7" w:rsidRPr="00AB17C9">
        <w:rPr>
          <w:rFonts w:asciiTheme="minorHAnsi" w:hAnsiTheme="minorHAnsi" w:cstheme="minorHAnsi"/>
          <w:sz w:val="20"/>
          <w:szCs w:val="20"/>
        </w:rPr>
        <w:t xml:space="preserve">– </w:t>
      </w:r>
      <w:r w:rsidR="009B61C7" w:rsidRPr="00AB17C9">
        <w:rPr>
          <w:rFonts w:asciiTheme="minorHAnsi" w:hAnsiTheme="minorHAnsi" w:cstheme="minorHAnsi"/>
          <w:i/>
          <w:iCs/>
          <w:sz w:val="20"/>
          <w:szCs w:val="20"/>
        </w:rPr>
        <w:t xml:space="preserve">Zamawiający </w:t>
      </w:r>
      <w:r w:rsidR="009B61C7" w:rsidRPr="00AB17C9">
        <w:rPr>
          <w:rFonts w:asciiTheme="minorHAnsi" w:hAnsiTheme="minorHAnsi" w:cstheme="minorHAnsi"/>
          <w:b/>
          <w:bCs w:val="0"/>
          <w:i/>
          <w:iCs/>
          <w:sz w:val="20"/>
          <w:szCs w:val="20"/>
        </w:rPr>
        <w:t>nie wyznacza</w:t>
      </w:r>
      <w:r w:rsidR="009B61C7" w:rsidRPr="00AB17C9">
        <w:rPr>
          <w:rFonts w:asciiTheme="minorHAnsi" w:hAnsiTheme="minorHAnsi" w:cstheme="minorHAnsi"/>
          <w:i/>
          <w:iCs/>
          <w:sz w:val="20"/>
          <w:szCs w:val="20"/>
        </w:rPr>
        <w:t xml:space="preserve"> szczegółowego warunku w tym zakresie</w:t>
      </w:r>
    </w:p>
    <w:p w14:paraId="6B1A7BF6" w14:textId="51CABFA6" w:rsidR="00E93BDA" w:rsidRPr="00AB17C9" w:rsidRDefault="00C22910" w:rsidP="00E6402F">
      <w:pPr>
        <w:pStyle w:val="Nagwek4"/>
        <w:keepNext w:val="0"/>
        <w:numPr>
          <w:ilvl w:val="1"/>
          <w:numId w:val="18"/>
        </w:numPr>
        <w:spacing w:after="0" w:afterAutospacing="0"/>
        <w:ind w:left="788" w:hanging="431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Zdolności technicznej lub zawodowej</w:t>
      </w:r>
      <w:r w:rsidR="009B61C7" w:rsidRPr="00AB17C9">
        <w:rPr>
          <w:rFonts w:asciiTheme="minorHAnsi" w:hAnsiTheme="minorHAnsi" w:cstheme="minorHAnsi"/>
          <w:sz w:val="20"/>
          <w:szCs w:val="20"/>
        </w:rPr>
        <w:t xml:space="preserve"> – </w:t>
      </w:r>
      <w:r w:rsidR="009B61C7" w:rsidRPr="00AB17C9">
        <w:rPr>
          <w:rFonts w:asciiTheme="minorHAnsi" w:hAnsiTheme="minorHAnsi" w:cstheme="minorHAnsi"/>
          <w:i/>
          <w:iCs/>
          <w:sz w:val="20"/>
          <w:szCs w:val="20"/>
        </w:rPr>
        <w:t xml:space="preserve">Zamawiający </w:t>
      </w:r>
      <w:r w:rsidR="009B61C7" w:rsidRPr="00AB17C9">
        <w:rPr>
          <w:rFonts w:asciiTheme="minorHAnsi" w:hAnsiTheme="minorHAnsi" w:cstheme="minorHAnsi"/>
          <w:b/>
          <w:bCs w:val="0"/>
          <w:i/>
          <w:iCs/>
          <w:sz w:val="20"/>
          <w:szCs w:val="20"/>
        </w:rPr>
        <w:t>nie wyznacza</w:t>
      </w:r>
      <w:r w:rsidR="009B61C7" w:rsidRPr="00AB17C9">
        <w:rPr>
          <w:rFonts w:asciiTheme="minorHAnsi" w:hAnsiTheme="minorHAnsi" w:cstheme="minorHAnsi"/>
          <w:i/>
          <w:iCs/>
          <w:sz w:val="20"/>
          <w:szCs w:val="20"/>
        </w:rPr>
        <w:t xml:space="preserve"> szczegółowego warunku w tym zakresie</w:t>
      </w:r>
      <w:r w:rsidR="009B61C7" w:rsidRPr="00AB17C9">
        <w:rPr>
          <w:rFonts w:asciiTheme="minorHAnsi" w:hAnsiTheme="minorHAnsi" w:cstheme="minorHAnsi"/>
          <w:sz w:val="20"/>
          <w:szCs w:val="20"/>
        </w:rPr>
        <w:t>.</w:t>
      </w:r>
    </w:p>
    <w:p w14:paraId="0F2F62C0" w14:textId="443F7D7B" w:rsidR="00E822F6" w:rsidRPr="00AB17C9" w:rsidRDefault="00A5672E" w:rsidP="00E6402F">
      <w:pPr>
        <w:pStyle w:val="Akapitzlist"/>
        <w:numPr>
          <w:ilvl w:val="0"/>
          <w:numId w:val="39"/>
        </w:numPr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lastRenderedPageBreak/>
        <w:t>Wykonawcy</w:t>
      </w:r>
      <w:r w:rsidR="00C1610F" w:rsidRPr="00AB17C9">
        <w:rPr>
          <w:rFonts w:asciiTheme="minorHAnsi" w:hAnsiTheme="minorHAnsi" w:cstheme="minorHAnsi"/>
          <w:sz w:val="20"/>
          <w:szCs w:val="20"/>
        </w:rPr>
        <w:t xml:space="preserve"> wspólnie ubiegających się o udzielenie zamówienia</w:t>
      </w:r>
      <w:r w:rsidRPr="00AB17C9">
        <w:rPr>
          <w:rFonts w:asciiTheme="minorHAnsi" w:hAnsiTheme="minorHAnsi" w:cstheme="minorHAnsi"/>
          <w:sz w:val="20"/>
          <w:szCs w:val="20"/>
        </w:rPr>
        <w:t xml:space="preserve">, w tym spółki cywilne, zobowiązania są dołączyć do oferty oświadczenie, z którego wynikać </w:t>
      </w:r>
      <w:r w:rsidR="00964B28" w:rsidRPr="00AB17C9">
        <w:rPr>
          <w:rFonts w:asciiTheme="minorHAnsi" w:hAnsiTheme="minorHAnsi" w:cstheme="minorHAnsi"/>
          <w:sz w:val="20"/>
          <w:szCs w:val="20"/>
        </w:rPr>
        <w:t>będzie</w:t>
      </w:r>
      <w:r w:rsidR="005D176D" w:rsidRPr="00AB17C9">
        <w:rPr>
          <w:rFonts w:asciiTheme="minorHAnsi" w:hAnsiTheme="minorHAnsi" w:cstheme="minorHAnsi"/>
          <w:sz w:val="20"/>
          <w:szCs w:val="20"/>
        </w:rPr>
        <w:t xml:space="preserve"> </w:t>
      </w:r>
      <w:r w:rsidR="00846D25" w:rsidRPr="00AB17C9">
        <w:rPr>
          <w:rFonts w:asciiTheme="minorHAnsi" w:hAnsiTheme="minorHAnsi" w:cstheme="minorHAnsi"/>
          <w:sz w:val="20"/>
          <w:szCs w:val="20"/>
        </w:rPr>
        <w:t xml:space="preserve">jakie </w:t>
      </w:r>
      <w:r w:rsidR="005D176D" w:rsidRPr="00AB17C9">
        <w:rPr>
          <w:rFonts w:asciiTheme="minorHAnsi" w:hAnsiTheme="minorHAnsi" w:cstheme="minorHAnsi"/>
          <w:sz w:val="20"/>
          <w:szCs w:val="20"/>
        </w:rPr>
        <w:t>dostawy</w:t>
      </w:r>
      <w:r w:rsidR="00BD4572" w:rsidRPr="00AB17C9">
        <w:rPr>
          <w:rFonts w:asciiTheme="minorHAnsi" w:hAnsiTheme="minorHAnsi" w:cstheme="minorHAnsi"/>
          <w:sz w:val="20"/>
          <w:szCs w:val="20"/>
        </w:rPr>
        <w:t xml:space="preserve"> wykonają poszczególni Wykonawcy</w:t>
      </w:r>
      <w:r w:rsidR="00C969A5" w:rsidRPr="00AB17C9">
        <w:rPr>
          <w:rFonts w:asciiTheme="minorHAnsi" w:hAnsiTheme="minorHAnsi" w:cstheme="minorHAnsi"/>
          <w:sz w:val="20"/>
          <w:szCs w:val="20"/>
        </w:rPr>
        <w:t xml:space="preserve">. Wzór oświadczenia stanowi </w:t>
      </w:r>
      <w:r w:rsidR="00846D25" w:rsidRPr="00AB17C9">
        <w:rPr>
          <w:rFonts w:asciiTheme="minorHAnsi" w:hAnsiTheme="minorHAnsi" w:cstheme="minorHAnsi"/>
          <w:b/>
          <w:bCs/>
          <w:sz w:val="20"/>
          <w:szCs w:val="20"/>
        </w:rPr>
        <w:t>Z</w:t>
      </w:r>
      <w:r w:rsidR="00C969A5" w:rsidRPr="00AB17C9">
        <w:rPr>
          <w:rFonts w:asciiTheme="minorHAnsi" w:hAnsiTheme="minorHAnsi" w:cstheme="minorHAnsi"/>
          <w:b/>
          <w:bCs/>
          <w:sz w:val="20"/>
          <w:szCs w:val="20"/>
        </w:rPr>
        <w:t xml:space="preserve">ałącznik nr </w:t>
      </w:r>
      <w:r w:rsidR="00467960" w:rsidRPr="00AB17C9">
        <w:rPr>
          <w:rFonts w:asciiTheme="minorHAnsi" w:hAnsiTheme="minorHAnsi" w:cstheme="minorHAnsi"/>
          <w:b/>
          <w:bCs/>
          <w:sz w:val="20"/>
          <w:szCs w:val="20"/>
        </w:rPr>
        <w:t xml:space="preserve">3 </w:t>
      </w:r>
      <w:r w:rsidR="00467960" w:rsidRPr="00AB17C9">
        <w:rPr>
          <w:rFonts w:asciiTheme="minorHAnsi" w:hAnsiTheme="minorHAnsi" w:cstheme="minorHAnsi"/>
          <w:sz w:val="20"/>
          <w:szCs w:val="20"/>
        </w:rPr>
        <w:t>do SWZ.</w:t>
      </w:r>
    </w:p>
    <w:p w14:paraId="10286684" w14:textId="77A49307" w:rsidR="00C22910" w:rsidRPr="00AB17C9" w:rsidRDefault="005D2F9F" w:rsidP="00E6402F">
      <w:pPr>
        <w:pStyle w:val="Styl2"/>
        <w:numPr>
          <w:ilvl w:val="0"/>
          <w:numId w:val="31"/>
        </w:numPr>
        <w:ind w:left="567" w:hanging="567"/>
        <w:rPr>
          <w:rFonts w:asciiTheme="minorHAnsi" w:hAnsiTheme="minorHAnsi" w:cstheme="minorHAnsi"/>
        </w:rPr>
      </w:pPr>
      <w:r w:rsidRPr="00AB17C9">
        <w:rPr>
          <w:rFonts w:asciiTheme="minorHAnsi" w:hAnsiTheme="minorHAnsi" w:cstheme="minorHAnsi"/>
        </w:rPr>
        <w:t>INFORMACJA O PODMIOTOWYCH ŚRODKACH DOWODOWYCH</w:t>
      </w:r>
    </w:p>
    <w:p w14:paraId="6D501086" w14:textId="77777777" w:rsidR="000015B2" w:rsidRPr="00AB17C9" w:rsidRDefault="000015B2" w:rsidP="00E6402F">
      <w:pPr>
        <w:pStyle w:val="Nagwek3"/>
        <w:numPr>
          <w:ilvl w:val="0"/>
          <w:numId w:val="19"/>
        </w:numPr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Zamawiający nie wymaga od Wykonawcy złożenia w niniejszym postępowaniu podmiotowych środków dowodowych.</w:t>
      </w:r>
    </w:p>
    <w:p w14:paraId="54EBED42" w14:textId="1439586A" w:rsidR="00542623" w:rsidRPr="00AB17C9" w:rsidRDefault="00542623" w:rsidP="00E6402F">
      <w:pPr>
        <w:pStyle w:val="Nagwek3"/>
        <w:numPr>
          <w:ilvl w:val="0"/>
          <w:numId w:val="19"/>
        </w:numPr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 xml:space="preserve">Jeżeli Wykonawca nie złożył oświadczenia o braku podstaw wykluczenia </w:t>
      </w:r>
      <w:r w:rsidR="00115D87" w:rsidRPr="00AB17C9">
        <w:rPr>
          <w:rFonts w:asciiTheme="minorHAnsi" w:hAnsiTheme="minorHAnsi" w:cstheme="minorHAnsi"/>
          <w:sz w:val="20"/>
          <w:szCs w:val="20"/>
        </w:rPr>
        <w:t>i spełnianiu warunków udziału w </w:t>
      </w:r>
      <w:r w:rsidRPr="00AB17C9">
        <w:rPr>
          <w:rFonts w:asciiTheme="minorHAnsi" w:hAnsiTheme="minorHAnsi" w:cstheme="minorHAnsi"/>
          <w:sz w:val="20"/>
          <w:szCs w:val="20"/>
        </w:rPr>
        <w:t>postępowaniu, innych dokumentów lub oświadczeń składanych w post</w:t>
      </w:r>
      <w:r w:rsidR="00E5182D" w:rsidRPr="00AB17C9">
        <w:rPr>
          <w:rFonts w:asciiTheme="minorHAnsi" w:hAnsiTheme="minorHAnsi" w:cstheme="minorHAnsi"/>
          <w:sz w:val="20"/>
          <w:szCs w:val="20"/>
        </w:rPr>
        <w:t>ę</w:t>
      </w:r>
      <w:r w:rsidRPr="00AB17C9">
        <w:rPr>
          <w:rFonts w:asciiTheme="minorHAnsi" w:hAnsiTheme="minorHAnsi" w:cstheme="minorHAnsi"/>
          <w:sz w:val="20"/>
          <w:szCs w:val="20"/>
        </w:rPr>
        <w:t>powaniu lub są one niekompletne lub zawierają błędy, Zamawiający wezwie Wykonawcę odpowiednio do ich złożenia, poprawienia lub uzupełnienia w wyznaczonym terminie, chyba, że oferta Wykonawcy podlega odrzuceniu bez względu na ich złożenie, uzupełnienie lub poprawienie lub zachodzą przesłanki unieważnienia postępowania.</w:t>
      </w:r>
    </w:p>
    <w:p w14:paraId="79F9D2B1" w14:textId="1DA41566" w:rsidR="00542623" w:rsidRPr="00AB17C9" w:rsidRDefault="00542623" w:rsidP="00E6402F">
      <w:pPr>
        <w:pStyle w:val="Nagwek3"/>
        <w:numPr>
          <w:ilvl w:val="0"/>
          <w:numId w:val="19"/>
        </w:numPr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Zamawiający może żądać od Wykonawców wyjaśnień dotyczących treści oświadcze</w:t>
      </w:r>
      <w:r w:rsidR="00E25225" w:rsidRPr="00AB17C9">
        <w:rPr>
          <w:rFonts w:asciiTheme="minorHAnsi" w:hAnsiTheme="minorHAnsi" w:cstheme="minorHAnsi"/>
          <w:sz w:val="20"/>
          <w:szCs w:val="20"/>
        </w:rPr>
        <w:t>nia o braku podstaw wykluczenia i spełnianiu warunków udziału w postępowaniu</w:t>
      </w:r>
      <w:r w:rsidRPr="00AB17C9">
        <w:rPr>
          <w:rFonts w:asciiTheme="minorHAnsi" w:hAnsiTheme="minorHAnsi" w:cstheme="minorHAnsi"/>
          <w:sz w:val="20"/>
          <w:szCs w:val="20"/>
        </w:rPr>
        <w:t xml:space="preserve"> lub innych dokumentów lub oświadczeń składanych w post</w:t>
      </w:r>
      <w:r w:rsidR="00E5182D" w:rsidRPr="00AB17C9">
        <w:rPr>
          <w:rFonts w:asciiTheme="minorHAnsi" w:hAnsiTheme="minorHAnsi" w:cstheme="minorHAnsi"/>
          <w:sz w:val="20"/>
          <w:szCs w:val="20"/>
        </w:rPr>
        <w:t>ę</w:t>
      </w:r>
      <w:r w:rsidRPr="00AB17C9">
        <w:rPr>
          <w:rFonts w:asciiTheme="minorHAnsi" w:hAnsiTheme="minorHAnsi" w:cstheme="minorHAnsi"/>
          <w:sz w:val="20"/>
          <w:szCs w:val="20"/>
        </w:rPr>
        <w:t>powaniu.</w:t>
      </w:r>
    </w:p>
    <w:p w14:paraId="0014C8B7" w14:textId="4D30CC23" w:rsidR="00542623" w:rsidRPr="00AB17C9" w:rsidRDefault="00542623" w:rsidP="00E6402F">
      <w:pPr>
        <w:pStyle w:val="Nagwek3"/>
        <w:numPr>
          <w:ilvl w:val="0"/>
          <w:numId w:val="19"/>
        </w:numPr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Jeżeli złożone przez Wykonawcę oświadczenie</w:t>
      </w:r>
      <w:r w:rsidR="00E25225" w:rsidRPr="00AB17C9">
        <w:rPr>
          <w:rFonts w:asciiTheme="minorHAnsi" w:hAnsiTheme="minorHAnsi" w:cstheme="minorHAnsi"/>
          <w:sz w:val="20"/>
          <w:szCs w:val="20"/>
        </w:rPr>
        <w:t xml:space="preserve"> o braku podstaw wykluczenia i spełnianiu warunków udziału w postępowaniu</w:t>
      </w:r>
      <w:r w:rsidRPr="00AB17C9">
        <w:rPr>
          <w:rFonts w:asciiTheme="minorHAnsi" w:hAnsiTheme="minorHAnsi" w:cstheme="minorHAnsi"/>
          <w:sz w:val="20"/>
          <w:szCs w:val="20"/>
        </w:rPr>
        <w:t xml:space="preserve"> budz</w:t>
      </w:r>
      <w:r w:rsidR="009D4486" w:rsidRPr="00AB17C9">
        <w:rPr>
          <w:rFonts w:asciiTheme="minorHAnsi" w:hAnsiTheme="minorHAnsi" w:cstheme="minorHAnsi"/>
          <w:sz w:val="20"/>
          <w:szCs w:val="20"/>
        </w:rPr>
        <w:t>i</w:t>
      </w:r>
      <w:r w:rsidRPr="00AB17C9">
        <w:rPr>
          <w:rFonts w:asciiTheme="minorHAnsi" w:hAnsiTheme="minorHAnsi" w:cstheme="minorHAnsi"/>
          <w:sz w:val="20"/>
          <w:szCs w:val="20"/>
        </w:rPr>
        <w:t xml:space="preserve"> wątpliwości Zamawiającego, może on zwrócić się bezpośrednio do podmiotu, który jest w posiadaniu informacji lub dokumentów istotnych w tym zakresie dla oceny spełniania przez Wykonawcę warunków udziału w post</w:t>
      </w:r>
      <w:r w:rsidR="00F860E0" w:rsidRPr="00AB17C9">
        <w:rPr>
          <w:rFonts w:asciiTheme="minorHAnsi" w:hAnsiTheme="minorHAnsi" w:cstheme="minorHAnsi"/>
          <w:sz w:val="20"/>
          <w:szCs w:val="20"/>
        </w:rPr>
        <w:t>ę</w:t>
      </w:r>
      <w:r w:rsidRPr="00AB17C9">
        <w:rPr>
          <w:rFonts w:asciiTheme="minorHAnsi" w:hAnsiTheme="minorHAnsi" w:cstheme="minorHAnsi"/>
          <w:sz w:val="20"/>
          <w:szCs w:val="20"/>
        </w:rPr>
        <w:t>powaniu lub braku podstaw wykluczenia, o przedstawienie takich informacji lub dokumentów.</w:t>
      </w:r>
    </w:p>
    <w:p w14:paraId="0CC25A68" w14:textId="12AB2999" w:rsidR="006F6EF5" w:rsidRPr="00AB17C9" w:rsidRDefault="005D2F9F" w:rsidP="00E6402F">
      <w:pPr>
        <w:pStyle w:val="Styl2"/>
        <w:numPr>
          <w:ilvl w:val="0"/>
          <w:numId w:val="31"/>
        </w:numPr>
        <w:ind w:left="567" w:hanging="567"/>
        <w:rPr>
          <w:rFonts w:asciiTheme="minorHAnsi" w:hAnsiTheme="minorHAnsi" w:cstheme="minorHAnsi"/>
        </w:rPr>
      </w:pPr>
      <w:r w:rsidRPr="00AB17C9">
        <w:rPr>
          <w:rFonts w:asciiTheme="minorHAnsi" w:hAnsiTheme="minorHAnsi" w:cstheme="minorHAnsi"/>
        </w:rPr>
        <w:t>INFORMACJA O ŚRODKACH KOMUNIKACJI ELEKTRONICZNEJ, PRZY UŻYCIU KTÓRYCH ZAMAWIAJĄCY BĘDZIE KOMUNIKOWAŁ SIĘ Z WYKONAWCAMI, ORAZ INFORMACJE O</w:t>
      </w:r>
      <w:r w:rsidR="00783C7A" w:rsidRPr="00AB17C9">
        <w:rPr>
          <w:rFonts w:asciiTheme="minorHAnsi" w:hAnsiTheme="minorHAnsi" w:cstheme="minorHAnsi"/>
        </w:rPr>
        <w:t> </w:t>
      </w:r>
      <w:r w:rsidRPr="00AB17C9">
        <w:rPr>
          <w:rFonts w:asciiTheme="minorHAnsi" w:hAnsiTheme="minorHAnsi" w:cstheme="minorHAnsi"/>
        </w:rPr>
        <w:t>WYMAGANIACH TECHNICZNYCH I ORGANIZACYJNYCH SPORZĄDZANIA, WYSYŁANIA I</w:t>
      </w:r>
      <w:r w:rsidR="00783C7A" w:rsidRPr="00AB17C9">
        <w:rPr>
          <w:rFonts w:asciiTheme="minorHAnsi" w:hAnsiTheme="minorHAnsi" w:cstheme="minorHAnsi"/>
        </w:rPr>
        <w:t> </w:t>
      </w:r>
      <w:r w:rsidRPr="00AB17C9">
        <w:rPr>
          <w:rFonts w:asciiTheme="minorHAnsi" w:hAnsiTheme="minorHAnsi" w:cstheme="minorHAnsi"/>
        </w:rPr>
        <w:t>ODBIERANIA KORESPONDENCJI ELEKTRONICZNEJ</w:t>
      </w:r>
    </w:p>
    <w:p w14:paraId="1712F890" w14:textId="2F416D3A" w:rsidR="00857B21" w:rsidRPr="00AB17C9" w:rsidRDefault="000E7435" w:rsidP="00E6402F">
      <w:pPr>
        <w:pStyle w:val="Nagwek3"/>
        <w:numPr>
          <w:ilvl w:val="0"/>
          <w:numId w:val="20"/>
        </w:numPr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Postępowanie prowadzone jest w języku polskim w formie elektronicznej za pośrednictwem</w:t>
      </w:r>
      <w:r w:rsidR="00B04810">
        <w:rPr>
          <w:rFonts w:asciiTheme="minorHAnsi" w:hAnsiTheme="minorHAnsi" w:cstheme="minorHAnsi"/>
          <w:sz w:val="20"/>
          <w:szCs w:val="20"/>
        </w:rPr>
        <w:t xml:space="preserve">                                    </w:t>
      </w:r>
      <w:r w:rsidRPr="00AB17C9">
        <w:rPr>
          <w:rFonts w:asciiTheme="minorHAnsi" w:hAnsiTheme="minorHAnsi" w:cstheme="minorHAnsi"/>
          <w:sz w:val="20"/>
          <w:szCs w:val="20"/>
        </w:rPr>
        <w:t xml:space="preserve"> </w:t>
      </w:r>
      <w:hyperlink r:id="rId15" w:history="1">
        <w:r w:rsidR="00B04810" w:rsidRPr="0067580A">
          <w:rPr>
            <w:rStyle w:val="Hipercze"/>
            <w:rFonts w:asciiTheme="minorHAnsi" w:hAnsiTheme="minorHAnsi" w:cstheme="minorHAnsi"/>
            <w:sz w:val="20"/>
            <w:szCs w:val="20"/>
          </w:rPr>
          <w:t>e-zamówienia.pl l</w:t>
        </w:r>
      </w:hyperlink>
      <w:r w:rsidRPr="00AB17C9">
        <w:rPr>
          <w:rFonts w:asciiTheme="minorHAnsi" w:hAnsiTheme="minorHAnsi" w:cstheme="minorHAnsi"/>
          <w:sz w:val="20"/>
          <w:szCs w:val="20"/>
        </w:rPr>
        <w:t xml:space="preserve"> </w:t>
      </w:r>
      <w:r w:rsidR="009D7470" w:rsidRPr="00AB17C9">
        <w:rPr>
          <w:rFonts w:asciiTheme="minorHAnsi" w:hAnsiTheme="minorHAnsi" w:cstheme="minorHAnsi"/>
          <w:sz w:val="20"/>
          <w:szCs w:val="20"/>
        </w:rPr>
        <w:t>dalej: „</w:t>
      </w:r>
      <w:r w:rsidR="00EA3D2F" w:rsidRPr="00AB17C9">
        <w:rPr>
          <w:rFonts w:asciiTheme="minorHAnsi" w:hAnsiTheme="minorHAnsi" w:cstheme="minorHAnsi"/>
          <w:sz w:val="20"/>
          <w:szCs w:val="20"/>
        </w:rPr>
        <w:t>P</w:t>
      </w:r>
      <w:r w:rsidR="009D7470" w:rsidRPr="00AB17C9">
        <w:rPr>
          <w:rFonts w:asciiTheme="minorHAnsi" w:hAnsiTheme="minorHAnsi" w:cstheme="minorHAnsi"/>
          <w:sz w:val="20"/>
          <w:szCs w:val="20"/>
        </w:rPr>
        <w:t xml:space="preserve">latforma”, </w:t>
      </w:r>
      <w:r w:rsidRPr="00AB17C9">
        <w:rPr>
          <w:rFonts w:asciiTheme="minorHAnsi" w:hAnsiTheme="minorHAnsi" w:cstheme="minorHAnsi"/>
          <w:sz w:val="20"/>
          <w:szCs w:val="20"/>
        </w:rPr>
        <w:t xml:space="preserve">pod adresem: </w:t>
      </w:r>
      <w:hyperlink r:id="rId16" w:history="1">
        <w:r w:rsidR="00B04810" w:rsidRPr="0067580A">
          <w:rPr>
            <w:rStyle w:val="Hipercze"/>
            <w:rFonts w:asciiTheme="minorHAnsi" w:hAnsiTheme="minorHAnsi" w:cstheme="minorHAnsi"/>
            <w:sz w:val="20"/>
            <w:szCs w:val="20"/>
          </w:rPr>
          <w:t>https://ezamowienia.gov.pl/pl/</w:t>
        </w:r>
      </w:hyperlink>
      <w:r w:rsidR="00B04810">
        <w:rPr>
          <w:rFonts w:asciiTheme="minorHAnsi" w:hAnsiTheme="minorHAnsi" w:cstheme="minorHAnsi"/>
          <w:sz w:val="20"/>
          <w:szCs w:val="20"/>
        </w:rPr>
        <w:t xml:space="preserve"> .</w:t>
      </w:r>
    </w:p>
    <w:p w14:paraId="4DD6694E" w14:textId="355DB4D4" w:rsidR="00671E64" w:rsidRPr="00AB17C9" w:rsidRDefault="00671E64" w:rsidP="00E6402F">
      <w:pPr>
        <w:pStyle w:val="Nagwek3"/>
        <w:numPr>
          <w:ilvl w:val="0"/>
          <w:numId w:val="20"/>
        </w:numPr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Zamawiający nie przewiduje sposobu komunikowani</w:t>
      </w:r>
      <w:r w:rsidR="00354245" w:rsidRPr="00AB17C9">
        <w:rPr>
          <w:rFonts w:asciiTheme="minorHAnsi" w:hAnsiTheme="minorHAnsi" w:cstheme="minorHAnsi"/>
          <w:sz w:val="20"/>
          <w:szCs w:val="20"/>
        </w:rPr>
        <w:t>a</w:t>
      </w:r>
      <w:r w:rsidRPr="00AB17C9">
        <w:rPr>
          <w:rFonts w:asciiTheme="minorHAnsi" w:hAnsiTheme="minorHAnsi" w:cstheme="minorHAnsi"/>
          <w:sz w:val="20"/>
          <w:szCs w:val="20"/>
        </w:rPr>
        <w:t xml:space="preserve"> się z Wykonawcami w inny sposób niż przy użyciu środków komunikacji elektronicznej wskazanych w SWZ.</w:t>
      </w:r>
    </w:p>
    <w:p w14:paraId="3592A9A2" w14:textId="77777777" w:rsidR="00671E64" w:rsidRPr="00AB17C9" w:rsidRDefault="00671E64" w:rsidP="00E6402F">
      <w:pPr>
        <w:pStyle w:val="Nagwek3"/>
        <w:numPr>
          <w:ilvl w:val="0"/>
          <w:numId w:val="20"/>
        </w:numPr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 xml:space="preserve">Funkcjonalność </w:t>
      </w:r>
      <w:hyperlink r:id="rId17" w:history="1">
        <w:r w:rsidR="00EA3D2F" w:rsidRPr="00AB17C9">
          <w:rPr>
            <w:rStyle w:val="Hipercze"/>
            <w:rFonts w:asciiTheme="minorHAnsi" w:hAnsiTheme="minorHAnsi" w:cstheme="minorHAnsi"/>
            <w:color w:val="auto"/>
            <w:sz w:val="20"/>
            <w:szCs w:val="20"/>
            <w:u w:val="none"/>
          </w:rPr>
          <w:t>P</w:t>
        </w:r>
        <w:r w:rsidR="009D7470" w:rsidRPr="00AB17C9">
          <w:rPr>
            <w:rStyle w:val="Hipercze"/>
            <w:rFonts w:asciiTheme="minorHAnsi" w:hAnsiTheme="minorHAnsi" w:cstheme="minorHAnsi"/>
            <w:color w:val="auto"/>
            <w:sz w:val="20"/>
            <w:szCs w:val="20"/>
            <w:u w:val="none"/>
          </w:rPr>
          <w:t>latformy</w:t>
        </w:r>
      </w:hyperlink>
      <w:r w:rsidRPr="00AB17C9">
        <w:rPr>
          <w:rStyle w:val="Hipercze"/>
          <w:rFonts w:asciiTheme="minorHAnsi" w:hAnsiTheme="minorHAnsi" w:cstheme="minorHAnsi"/>
          <w:color w:val="auto"/>
          <w:sz w:val="20"/>
          <w:szCs w:val="20"/>
          <w:u w:val="none"/>
        </w:rPr>
        <w:t xml:space="preserve"> gwarantuje złożenie przez Wykonawcę w postępowaniu zaszyfrowanej oferty wraz z załącznikami, w sposób uniemożliwiający </w:t>
      </w:r>
      <w:r w:rsidR="009D7470" w:rsidRPr="00AB17C9">
        <w:rPr>
          <w:rStyle w:val="Hipercze"/>
          <w:rFonts w:asciiTheme="minorHAnsi" w:hAnsiTheme="minorHAnsi" w:cstheme="minorHAnsi"/>
          <w:color w:val="auto"/>
          <w:sz w:val="20"/>
          <w:szCs w:val="20"/>
          <w:u w:val="none"/>
        </w:rPr>
        <w:t>Zamawiającemu</w:t>
      </w:r>
      <w:r w:rsidRPr="00AB17C9">
        <w:rPr>
          <w:rStyle w:val="Hipercze"/>
          <w:rFonts w:asciiTheme="minorHAnsi" w:hAnsiTheme="minorHAnsi" w:cstheme="minorHAnsi"/>
          <w:color w:val="auto"/>
          <w:sz w:val="20"/>
          <w:szCs w:val="20"/>
          <w:u w:val="none"/>
        </w:rPr>
        <w:t xml:space="preserve"> zapoznanie się z</w:t>
      </w:r>
      <w:r w:rsidR="009D7470" w:rsidRPr="00AB17C9">
        <w:rPr>
          <w:rStyle w:val="Hipercze"/>
          <w:rFonts w:asciiTheme="minorHAnsi" w:hAnsiTheme="minorHAnsi" w:cstheme="minorHAnsi"/>
          <w:color w:val="auto"/>
          <w:sz w:val="20"/>
          <w:szCs w:val="20"/>
          <w:u w:val="none"/>
        </w:rPr>
        <w:t xml:space="preserve"> </w:t>
      </w:r>
      <w:r w:rsidRPr="00AB17C9">
        <w:rPr>
          <w:rStyle w:val="Hipercze"/>
          <w:rFonts w:asciiTheme="minorHAnsi" w:hAnsiTheme="minorHAnsi" w:cstheme="minorHAnsi"/>
          <w:color w:val="auto"/>
          <w:sz w:val="20"/>
          <w:szCs w:val="20"/>
          <w:u w:val="none"/>
        </w:rPr>
        <w:t>treścią oferty przed upływem terminu składania ofert.</w:t>
      </w:r>
    </w:p>
    <w:p w14:paraId="56826C97" w14:textId="2493A9DB" w:rsidR="000E7435" w:rsidRPr="00AB17C9" w:rsidRDefault="000E7435" w:rsidP="00E6402F">
      <w:pPr>
        <w:pStyle w:val="Nagwek3"/>
        <w:numPr>
          <w:ilvl w:val="0"/>
          <w:numId w:val="20"/>
        </w:numPr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color w:val="000000"/>
          <w:sz w:val="20"/>
          <w:szCs w:val="20"/>
        </w:rPr>
        <w:t xml:space="preserve">W </w:t>
      </w:r>
      <w:r w:rsidR="009D7470" w:rsidRPr="00AB17C9">
        <w:rPr>
          <w:rFonts w:asciiTheme="minorHAnsi" w:hAnsiTheme="minorHAnsi" w:cstheme="minorHAnsi"/>
          <w:color w:val="000000"/>
          <w:sz w:val="20"/>
          <w:szCs w:val="20"/>
        </w:rPr>
        <w:t xml:space="preserve">toku prowadzonego postępowania </w:t>
      </w:r>
      <w:r w:rsidRPr="00AB17C9">
        <w:rPr>
          <w:rFonts w:asciiTheme="minorHAnsi" w:hAnsiTheme="minorHAnsi" w:cstheme="minorHAnsi"/>
          <w:color w:val="000000"/>
          <w:sz w:val="20"/>
          <w:szCs w:val="20"/>
        </w:rPr>
        <w:t xml:space="preserve">komunikacja między </w:t>
      </w:r>
      <w:r w:rsidR="00857B21" w:rsidRPr="00AB17C9">
        <w:rPr>
          <w:rFonts w:asciiTheme="minorHAnsi" w:hAnsiTheme="minorHAnsi" w:cstheme="minorHAnsi"/>
          <w:color w:val="000000"/>
          <w:sz w:val="20"/>
          <w:szCs w:val="20"/>
        </w:rPr>
        <w:t>W</w:t>
      </w:r>
      <w:r w:rsidRPr="00AB17C9">
        <w:rPr>
          <w:rFonts w:asciiTheme="minorHAnsi" w:hAnsiTheme="minorHAnsi" w:cstheme="minorHAnsi"/>
          <w:color w:val="000000"/>
          <w:sz w:val="20"/>
          <w:szCs w:val="20"/>
        </w:rPr>
        <w:t>ykonawcami</w:t>
      </w:r>
      <w:r w:rsidR="009D7470" w:rsidRPr="00AB17C9">
        <w:rPr>
          <w:rFonts w:asciiTheme="minorHAnsi" w:hAnsiTheme="minorHAnsi" w:cstheme="minorHAnsi"/>
          <w:color w:val="000000"/>
          <w:sz w:val="20"/>
          <w:szCs w:val="20"/>
        </w:rPr>
        <w:t xml:space="preserve"> a Zamawiającym</w:t>
      </w:r>
      <w:r w:rsidR="000015B2" w:rsidRPr="00AB17C9">
        <w:rPr>
          <w:rFonts w:asciiTheme="minorHAnsi" w:hAnsiTheme="minorHAnsi" w:cstheme="minorHAnsi"/>
          <w:color w:val="000000"/>
          <w:sz w:val="20"/>
          <w:szCs w:val="20"/>
        </w:rPr>
        <w:t xml:space="preserve">, w tym wszelkie oświadczenia, wnioski, zawiadomienia oraz informacje, przekazywane będą za pośrednictwem </w:t>
      </w:r>
      <w:r w:rsidR="00A10509" w:rsidRPr="00AB17C9">
        <w:rPr>
          <w:rFonts w:asciiTheme="minorHAnsi" w:hAnsiTheme="minorHAnsi" w:cstheme="minorHAnsi"/>
          <w:color w:val="000000"/>
          <w:sz w:val="20"/>
          <w:szCs w:val="20"/>
        </w:rPr>
        <w:t>Platformy</w:t>
      </w:r>
      <w:r w:rsidRPr="00AB17C9">
        <w:rPr>
          <w:rFonts w:asciiTheme="minorHAnsi" w:hAnsiTheme="minorHAnsi" w:cstheme="minorHAnsi"/>
          <w:color w:val="000000"/>
          <w:sz w:val="20"/>
          <w:szCs w:val="20"/>
        </w:rPr>
        <w:t>.</w:t>
      </w:r>
      <w:r w:rsidR="00857B21" w:rsidRPr="00AB17C9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AB17C9">
        <w:rPr>
          <w:rFonts w:asciiTheme="minorHAnsi" w:hAnsiTheme="minorHAnsi" w:cstheme="minorHAnsi"/>
          <w:color w:val="000000"/>
          <w:sz w:val="20"/>
          <w:szCs w:val="20"/>
        </w:rPr>
        <w:t xml:space="preserve">Za datę przekazania (wpływu) oświadczeń, wniosków, zawiadomień oraz informacji przyjmuje się datę ich przesłania za pośrednictwem </w:t>
      </w:r>
      <w:r w:rsidR="00EA3D2F" w:rsidRPr="00AB17C9">
        <w:rPr>
          <w:rFonts w:asciiTheme="minorHAnsi" w:hAnsiTheme="minorHAnsi" w:cstheme="minorHAnsi"/>
          <w:color w:val="000000"/>
          <w:sz w:val="20"/>
          <w:szCs w:val="20"/>
        </w:rPr>
        <w:t>P</w:t>
      </w:r>
      <w:r w:rsidR="009D7470" w:rsidRPr="00AB17C9">
        <w:rPr>
          <w:rFonts w:asciiTheme="minorHAnsi" w:hAnsiTheme="minorHAnsi" w:cstheme="minorHAnsi"/>
          <w:color w:val="000000"/>
          <w:sz w:val="20"/>
          <w:szCs w:val="20"/>
        </w:rPr>
        <w:t>latformy</w:t>
      </w:r>
      <w:r w:rsidR="00857B21" w:rsidRPr="00AB17C9">
        <w:rPr>
          <w:rFonts w:asciiTheme="minorHAnsi" w:hAnsiTheme="minorHAnsi" w:cstheme="minorHAnsi"/>
          <w:color w:val="000000"/>
          <w:sz w:val="20"/>
          <w:szCs w:val="20"/>
        </w:rPr>
        <w:t>,</w:t>
      </w:r>
      <w:r w:rsidRPr="00AB17C9">
        <w:rPr>
          <w:rFonts w:asciiTheme="minorHAnsi" w:hAnsiTheme="minorHAnsi" w:cstheme="minorHAnsi"/>
          <w:color w:val="000000"/>
          <w:sz w:val="20"/>
          <w:szCs w:val="20"/>
        </w:rPr>
        <w:t xml:space="preserve"> po których pojawi się komunikat, że wiadomość została wysłana do </w:t>
      </w:r>
      <w:r w:rsidR="00857B21" w:rsidRPr="00AB17C9">
        <w:rPr>
          <w:rFonts w:asciiTheme="minorHAnsi" w:hAnsiTheme="minorHAnsi" w:cstheme="minorHAnsi"/>
          <w:color w:val="000000"/>
          <w:sz w:val="20"/>
          <w:szCs w:val="20"/>
        </w:rPr>
        <w:t>Z</w:t>
      </w:r>
      <w:r w:rsidRPr="00AB17C9">
        <w:rPr>
          <w:rFonts w:asciiTheme="minorHAnsi" w:hAnsiTheme="minorHAnsi" w:cstheme="minorHAnsi"/>
          <w:color w:val="000000"/>
          <w:sz w:val="20"/>
          <w:szCs w:val="20"/>
        </w:rPr>
        <w:t>amawiającego.</w:t>
      </w:r>
    </w:p>
    <w:p w14:paraId="648CB44B" w14:textId="6002EB8E" w:rsidR="000E7435" w:rsidRPr="00AB17C9" w:rsidRDefault="000E7435" w:rsidP="00E6402F">
      <w:pPr>
        <w:pStyle w:val="Nagwek3"/>
        <w:numPr>
          <w:ilvl w:val="0"/>
          <w:numId w:val="20"/>
        </w:numPr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 xml:space="preserve">Zamawiający będzie przekazywał </w:t>
      </w:r>
      <w:r w:rsidR="00857B21" w:rsidRPr="00AB17C9">
        <w:rPr>
          <w:rFonts w:asciiTheme="minorHAnsi" w:hAnsiTheme="minorHAnsi" w:cstheme="minorHAnsi"/>
          <w:sz w:val="20"/>
          <w:szCs w:val="20"/>
        </w:rPr>
        <w:t>W</w:t>
      </w:r>
      <w:r w:rsidRPr="00AB17C9">
        <w:rPr>
          <w:rFonts w:asciiTheme="minorHAnsi" w:hAnsiTheme="minorHAnsi" w:cstheme="minorHAnsi"/>
          <w:sz w:val="20"/>
          <w:szCs w:val="20"/>
        </w:rPr>
        <w:t xml:space="preserve">ykonawcom informacje w </w:t>
      </w:r>
      <w:r w:rsidR="00EA3D2F" w:rsidRPr="00AB17C9">
        <w:rPr>
          <w:rFonts w:asciiTheme="minorHAnsi" w:hAnsiTheme="minorHAnsi" w:cstheme="minorHAnsi"/>
          <w:sz w:val="20"/>
          <w:szCs w:val="20"/>
        </w:rPr>
        <w:t>postaci elektronicznej</w:t>
      </w:r>
      <w:r w:rsidRPr="00AB17C9">
        <w:rPr>
          <w:rFonts w:asciiTheme="minorHAnsi" w:hAnsiTheme="minorHAnsi" w:cstheme="minorHAnsi"/>
          <w:sz w:val="20"/>
          <w:szCs w:val="20"/>
        </w:rPr>
        <w:t xml:space="preserve"> za pośrednictwem</w:t>
      </w:r>
      <w:r w:rsidR="00EA3D2F" w:rsidRPr="00AB17C9">
        <w:rPr>
          <w:rFonts w:asciiTheme="minorHAnsi" w:hAnsiTheme="minorHAnsi" w:cstheme="minorHAnsi"/>
          <w:sz w:val="20"/>
          <w:szCs w:val="20"/>
        </w:rPr>
        <w:t xml:space="preserve"> Platformy</w:t>
      </w:r>
      <w:r w:rsidRPr="00AB17C9">
        <w:rPr>
          <w:rFonts w:asciiTheme="minorHAnsi" w:hAnsiTheme="minorHAnsi" w:cstheme="minorHAnsi"/>
          <w:sz w:val="20"/>
          <w:szCs w:val="20"/>
        </w:rPr>
        <w:t>. Informacje dotyczące odpowiedzi na pytania, zmiany specyfikacji, zmiany terminu składania i</w:t>
      </w:r>
      <w:r w:rsidR="00EA3D2F" w:rsidRPr="00AB17C9">
        <w:rPr>
          <w:rFonts w:asciiTheme="minorHAnsi" w:hAnsiTheme="minorHAnsi" w:cstheme="minorHAnsi"/>
          <w:sz w:val="20"/>
          <w:szCs w:val="20"/>
        </w:rPr>
        <w:t> </w:t>
      </w:r>
      <w:r w:rsidRPr="00AB17C9">
        <w:rPr>
          <w:rFonts w:asciiTheme="minorHAnsi" w:hAnsiTheme="minorHAnsi" w:cstheme="minorHAnsi"/>
          <w:sz w:val="20"/>
          <w:szCs w:val="20"/>
        </w:rPr>
        <w:t xml:space="preserve">otwarcia ofert Zamawiający będzie zamieszczał na </w:t>
      </w:r>
      <w:r w:rsidR="00EA3D2F" w:rsidRPr="00AB17C9">
        <w:rPr>
          <w:rFonts w:asciiTheme="minorHAnsi" w:hAnsiTheme="minorHAnsi" w:cstheme="minorHAnsi"/>
          <w:sz w:val="20"/>
          <w:szCs w:val="20"/>
        </w:rPr>
        <w:t>P</w:t>
      </w:r>
      <w:r w:rsidRPr="00AB17C9">
        <w:rPr>
          <w:rFonts w:asciiTheme="minorHAnsi" w:hAnsiTheme="minorHAnsi" w:cstheme="minorHAnsi"/>
          <w:sz w:val="20"/>
          <w:szCs w:val="20"/>
        </w:rPr>
        <w:t xml:space="preserve">latformie, której zgodnie z obowiązującymi przepisami adresatem jest konkretny </w:t>
      </w:r>
      <w:r w:rsidR="00857B21" w:rsidRPr="00AB17C9">
        <w:rPr>
          <w:rFonts w:asciiTheme="minorHAnsi" w:hAnsiTheme="minorHAnsi" w:cstheme="minorHAnsi"/>
          <w:sz w:val="20"/>
          <w:szCs w:val="20"/>
        </w:rPr>
        <w:t>W</w:t>
      </w:r>
      <w:r w:rsidRPr="00AB17C9">
        <w:rPr>
          <w:rFonts w:asciiTheme="minorHAnsi" w:hAnsiTheme="minorHAnsi" w:cstheme="minorHAnsi"/>
          <w:sz w:val="20"/>
          <w:szCs w:val="20"/>
        </w:rPr>
        <w:t xml:space="preserve">ykonawca, będzie przekazywana w </w:t>
      </w:r>
      <w:r w:rsidR="00EA3D2F" w:rsidRPr="00AB17C9">
        <w:rPr>
          <w:rFonts w:asciiTheme="minorHAnsi" w:hAnsiTheme="minorHAnsi" w:cstheme="minorHAnsi"/>
          <w:sz w:val="20"/>
          <w:szCs w:val="20"/>
        </w:rPr>
        <w:t>postaci</w:t>
      </w:r>
      <w:r w:rsidRPr="00AB17C9">
        <w:rPr>
          <w:rFonts w:asciiTheme="minorHAnsi" w:hAnsiTheme="minorHAnsi" w:cstheme="minorHAnsi"/>
          <w:sz w:val="20"/>
          <w:szCs w:val="20"/>
        </w:rPr>
        <w:t xml:space="preserve"> elektronicznej za pośrednictwem </w:t>
      </w:r>
      <w:r w:rsidR="00EA3D2F" w:rsidRPr="00AB17C9">
        <w:rPr>
          <w:rFonts w:asciiTheme="minorHAnsi" w:hAnsiTheme="minorHAnsi" w:cstheme="minorHAnsi"/>
          <w:sz w:val="20"/>
          <w:szCs w:val="20"/>
        </w:rPr>
        <w:t xml:space="preserve">platformy </w:t>
      </w:r>
      <w:r w:rsidRPr="00AB17C9">
        <w:rPr>
          <w:rFonts w:asciiTheme="minorHAnsi" w:hAnsiTheme="minorHAnsi" w:cstheme="minorHAnsi"/>
          <w:sz w:val="20"/>
          <w:szCs w:val="20"/>
        </w:rPr>
        <w:t xml:space="preserve">do konkretnego </w:t>
      </w:r>
      <w:r w:rsidR="00857B21" w:rsidRPr="00AB17C9">
        <w:rPr>
          <w:rFonts w:asciiTheme="minorHAnsi" w:hAnsiTheme="minorHAnsi" w:cstheme="minorHAnsi"/>
          <w:sz w:val="20"/>
          <w:szCs w:val="20"/>
        </w:rPr>
        <w:t>W</w:t>
      </w:r>
      <w:r w:rsidRPr="00AB17C9">
        <w:rPr>
          <w:rFonts w:asciiTheme="minorHAnsi" w:hAnsiTheme="minorHAnsi" w:cstheme="minorHAnsi"/>
          <w:sz w:val="20"/>
          <w:szCs w:val="20"/>
        </w:rPr>
        <w:t>ykonawcy.</w:t>
      </w:r>
    </w:p>
    <w:p w14:paraId="04EDA07A" w14:textId="77777777" w:rsidR="000E7435" w:rsidRPr="00AB17C9" w:rsidRDefault="000E7435" w:rsidP="00E6402F">
      <w:pPr>
        <w:pStyle w:val="Nagwek3"/>
        <w:numPr>
          <w:ilvl w:val="0"/>
          <w:numId w:val="20"/>
        </w:numPr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 xml:space="preserve">Wykonawca jako podmiot profesjonalny ma obowiązek sprawdzania komunikatów i wiadomości przesłanych przez </w:t>
      </w:r>
      <w:r w:rsidR="00671E64" w:rsidRPr="00AB17C9">
        <w:rPr>
          <w:rFonts w:asciiTheme="minorHAnsi" w:hAnsiTheme="minorHAnsi" w:cstheme="minorHAnsi"/>
          <w:sz w:val="20"/>
          <w:szCs w:val="20"/>
        </w:rPr>
        <w:t>Z</w:t>
      </w:r>
      <w:r w:rsidRPr="00AB17C9">
        <w:rPr>
          <w:rFonts w:asciiTheme="minorHAnsi" w:hAnsiTheme="minorHAnsi" w:cstheme="minorHAnsi"/>
          <w:sz w:val="20"/>
          <w:szCs w:val="20"/>
        </w:rPr>
        <w:t>amawiającego</w:t>
      </w:r>
      <w:r w:rsidR="00EA3D2F" w:rsidRPr="00AB17C9">
        <w:rPr>
          <w:rFonts w:asciiTheme="minorHAnsi" w:hAnsiTheme="minorHAnsi" w:cstheme="minorHAnsi"/>
          <w:sz w:val="20"/>
          <w:szCs w:val="20"/>
        </w:rPr>
        <w:t xml:space="preserve"> bezpośrednio na </w:t>
      </w:r>
      <w:hyperlink r:id="rId18" w:history="1">
        <w:r w:rsidR="00EA3D2F" w:rsidRPr="00AB17C9">
          <w:rPr>
            <w:rStyle w:val="Hipercze"/>
            <w:rFonts w:asciiTheme="minorHAnsi" w:hAnsiTheme="minorHAnsi" w:cstheme="minorHAnsi"/>
            <w:color w:val="auto"/>
            <w:sz w:val="20"/>
            <w:szCs w:val="20"/>
            <w:u w:val="none"/>
          </w:rPr>
          <w:t>Platformie</w:t>
        </w:r>
      </w:hyperlink>
      <w:r w:rsidRPr="00AB17C9">
        <w:rPr>
          <w:rFonts w:asciiTheme="minorHAnsi" w:hAnsiTheme="minorHAnsi" w:cstheme="minorHAnsi"/>
          <w:sz w:val="20"/>
          <w:szCs w:val="20"/>
        </w:rPr>
        <w:t>, gdyż system powiadomień może ulec awarii lub powiadomienie może trafić do folderu SPAM.</w:t>
      </w:r>
    </w:p>
    <w:p w14:paraId="2B322C22" w14:textId="42683006" w:rsidR="000E7435" w:rsidRPr="00AB17C9" w:rsidRDefault="000E7435" w:rsidP="00E6402F">
      <w:pPr>
        <w:pStyle w:val="Nagwek3"/>
        <w:numPr>
          <w:ilvl w:val="0"/>
          <w:numId w:val="20"/>
        </w:numPr>
        <w:rPr>
          <w:rFonts w:asciiTheme="minorHAnsi" w:hAnsiTheme="minorHAnsi" w:cstheme="minorHAnsi"/>
          <w:color w:val="000000"/>
          <w:sz w:val="20"/>
          <w:szCs w:val="20"/>
        </w:rPr>
      </w:pPr>
      <w:r w:rsidRPr="00AB17C9">
        <w:rPr>
          <w:rFonts w:asciiTheme="minorHAnsi" w:hAnsiTheme="minorHAnsi" w:cstheme="minorHAnsi"/>
          <w:color w:val="000000"/>
          <w:sz w:val="20"/>
          <w:szCs w:val="20"/>
        </w:rPr>
        <w:t xml:space="preserve">Zamawiający, zgodnie </w:t>
      </w:r>
      <w:r w:rsidRPr="00554A57">
        <w:rPr>
          <w:rFonts w:asciiTheme="minorHAnsi" w:hAnsiTheme="minorHAnsi" w:cstheme="minorHAnsi"/>
          <w:color w:val="000000"/>
          <w:sz w:val="20"/>
          <w:szCs w:val="20"/>
        </w:rPr>
        <w:t xml:space="preserve">z Rozporządzeniem </w:t>
      </w:r>
      <w:r w:rsidR="00A10509" w:rsidRPr="00554A57">
        <w:rPr>
          <w:rFonts w:asciiTheme="minorHAnsi" w:hAnsiTheme="minorHAnsi" w:cstheme="minorHAnsi"/>
          <w:color w:val="000000"/>
          <w:sz w:val="20"/>
          <w:szCs w:val="20"/>
        </w:rPr>
        <w:t>Prezesa Rady Ministrów z dnia 30 grudnia 2020 r. w sprawie sposobu sporządzania i przekazywania informacji oraz wymagań technicznych dla dokumentów elektronicznych oraz środków komunikacji elektronicznej w post</w:t>
      </w:r>
      <w:r w:rsidR="00D858DD" w:rsidRPr="00554A57">
        <w:rPr>
          <w:rFonts w:asciiTheme="minorHAnsi" w:hAnsiTheme="minorHAnsi" w:cstheme="minorHAnsi"/>
          <w:color w:val="000000"/>
          <w:sz w:val="20"/>
          <w:szCs w:val="20"/>
        </w:rPr>
        <w:t>ę</w:t>
      </w:r>
      <w:r w:rsidR="00A10509" w:rsidRPr="00554A57">
        <w:rPr>
          <w:rFonts w:asciiTheme="minorHAnsi" w:hAnsiTheme="minorHAnsi" w:cstheme="minorHAnsi"/>
          <w:color w:val="000000"/>
          <w:sz w:val="20"/>
          <w:szCs w:val="20"/>
        </w:rPr>
        <w:t>powaniu o udzielenie zamówienia publicznego lub konkursie (Dz. U. z 2020 r., poz. 2452),</w:t>
      </w:r>
      <w:r w:rsidR="00A10509" w:rsidRPr="00AB17C9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AB17C9">
        <w:rPr>
          <w:rFonts w:asciiTheme="minorHAnsi" w:hAnsiTheme="minorHAnsi" w:cstheme="minorHAnsi"/>
          <w:color w:val="000000"/>
          <w:sz w:val="20"/>
          <w:szCs w:val="20"/>
        </w:rPr>
        <w:t xml:space="preserve">określa niezbędne wymagania sprzętowo - aplikacyjne umożliwiające pracę na </w:t>
      </w:r>
      <w:hyperlink r:id="rId19" w:history="1">
        <w:r w:rsidR="00EA3D2F" w:rsidRPr="00AB17C9">
          <w:rPr>
            <w:rStyle w:val="Hipercze"/>
            <w:rFonts w:asciiTheme="minorHAnsi" w:hAnsiTheme="minorHAnsi" w:cstheme="minorHAnsi"/>
            <w:color w:val="auto"/>
            <w:sz w:val="20"/>
            <w:szCs w:val="20"/>
            <w:u w:val="none"/>
          </w:rPr>
          <w:t>Platformie</w:t>
        </w:r>
      </w:hyperlink>
      <w:r w:rsidRPr="00AB17C9">
        <w:rPr>
          <w:rFonts w:asciiTheme="minorHAnsi" w:hAnsiTheme="minorHAnsi" w:cstheme="minorHAnsi"/>
          <w:color w:val="000000"/>
          <w:sz w:val="20"/>
          <w:szCs w:val="20"/>
        </w:rPr>
        <w:t>, tj.:</w:t>
      </w:r>
    </w:p>
    <w:p w14:paraId="3ED3D697" w14:textId="77777777" w:rsidR="000E7435" w:rsidRPr="00AB17C9" w:rsidRDefault="000E7435" w:rsidP="00E6402F">
      <w:pPr>
        <w:pStyle w:val="Nagwek4"/>
        <w:keepNext w:val="0"/>
        <w:numPr>
          <w:ilvl w:val="1"/>
          <w:numId w:val="20"/>
        </w:numPr>
        <w:ind w:left="788" w:hanging="431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 xml:space="preserve">stały dostęp do sieci Internet o gwarantowanej przepustowości nie mniejszej niż 512 </w:t>
      </w:r>
      <w:proofErr w:type="spellStart"/>
      <w:r w:rsidRPr="00AB17C9">
        <w:rPr>
          <w:rFonts w:asciiTheme="minorHAnsi" w:hAnsiTheme="minorHAnsi" w:cstheme="minorHAnsi"/>
          <w:sz w:val="20"/>
          <w:szCs w:val="20"/>
        </w:rPr>
        <w:t>kb</w:t>
      </w:r>
      <w:proofErr w:type="spellEnd"/>
      <w:r w:rsidRPr="00AB17C9">
        <w:rPr>
          <w:rFonts w:asciiTheme="minorHAnsi" w:hAnsiTheme="minorHAnsi" w:cstheme="minorHAnsi"/>
          <w:sz w:val="20"/>
          <w:szCs w:val="20"/>
        </w:rPr>
        <w:t>/s,</w:t>
      </w:r>
    </w:p>
    <w:p w14:paraId="5FDC2835" w14:textId="77777777" w:rsidR="000E7435" w:rsidRPr="00AB17C9" w:rsidRDefault="000E7435" w:rsidP="00E6402F">
      <w:pPr>
        <w:pStyle w:val="Nagwek4"/>
        <w:keepNext w:val="0"/>
        <w:numPr>
          <w:ilvl w:val="1"/>
          <w:numId w:val="20"/>
        </w:numPr>
        <w:ind w:left="788" w:hanging="431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lastRenderedPageBreak/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1BFF72CA" w14:textId="26103F7B" w:rsidR="000E7435" w:rsidRPr="00AB17C9" w:rsidRDefault="000E7435" w:rsidP="00E6402F">
      <w:pPr>
        <w:pStyle w:val="Nagwek4"/>
        <w:keepNext w:val="0"/>
        <w:numPr>
          <w:ilvl w:val="1"/>
          <w:numId w:val="20"/>
        </w:numPr>
        <w:ind w:left="788" w:hanging="431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zainstalowana dowolna</w:t>
      </w:r>
      <w:r w:rsidR="00F30DCC" w:rsidRPr="00AB17C9">
        <w:rPr>
          <w:rFonts w:asciiTheme="minorHAnsi" w:hAnsiTheme="minorHAnsi" w:cstheme="minorHAnsi"/>
          <w:sz w:val="20"/>
          <w:szCs w:val="20"/>
        </w:rPr>
        <w:t xml:space="preserve"> przeglądarka internetowa </w:t>
      </w:r>
      <w:r w:rsidR="00C02391" w:rsidRPr="00AB17C9">
        <w:rPr>
          <w:rFonts w:asciiTheme="minorHAnsi" w:hAnsiTheme="minorHAnsi" w:cstheme="minorHAnsi"/>
          <w:sz w:val="20"/>
          <w:szCs w:val="20"/>
        </w:rPr>
        <w:t xml:space="preserve">inna niż </w:t>
      </w:r>
      <w:r w:rsidRPr="00AB17C9">
        <w:rPr>
          <w:rFonts w:asciiTheme="minorHAnsi" w:hAnsiTheme="minorHAnsi" w:cstheme="minorHAnsi"/>
          <w:sz w:val="20"/>
          <w:szCs w:val="20"/>
        </w:rPr>
        <w:t>Internet Explorer,</w:t>
      </w:r>
    </w:p>
    <w:p w14:paraId="31E37AB0" w14:textId="77777777" w:rsidR="000E7435" w:rsidRPr="00AB17C9" w:rsidRDefault="000E7435" w:rsidP="00E6402F">
      <w:pPr>
        <w:pStyle w:val="Nagwek4"/>
        <w:keepNext w:val="0"/>
        <w:numPr>
          <w:ilvl w:val="1"/>
          <w:numId w:val="20"/>
        </w:numPr>
        <w:ind w:left="788" w:hanging="431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włączona obsługa JavaScript,</w:t>
      </w:r>
    </w:p>
    <w:p w14:paraId="7EE67A77" w14:textId="77777777" w:rsidR="000E7435" w:rsidRPr="00AB17C9" w:rsidRDefault="000E7435" w:rsidP="00E6402F">
      <w:pPr>
        <w:pStyle w:val="Nagwek4"/>
        <w:keepNext w:val="0"/>
        <w:numPr>
          <w:ilvl w:val="1"/>
          <w:numId w:val="20"/>
        </w:numPr>
        <w:ind w:left="788" w:hanging="431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 xml:space="preserve">zainstalowany program Adobe </w:t>
      </w:r>
      <w:proofErr w:type="spellStart"/>
      <w:r w:rsidRPr="00AB17C9">
        <w:rPr>
          <w:rFonts w:asciiTheme="minorHAnsi" w:hAnsiTheme="minorHAnsi" w:cstheme="minorHAnsi"/>
          <w:sz w:val="20"/>
          <w:szCs w:val="20"/>
        </w:rPr>
        <w:t>Acrobat</w:t>
      </w:r>
      <w:proofErr w:type="spellEnd"/>
      <w:r w:rsidRPr="00AB17C9">
        <w:rPr>
          <w:rFonts w:asciiTheme="minorHAnsi" w:hAnsiTheme="minorHAnsi" w:cstheme="minorHAnsi"/>
          <w:sz w:val="20"/>
          <w:szCs w:val="20"/>
        </w:rPr>
        <w:t xml:space="preserve"> Reader lub inny obsługujący format plików .pdf,</w:t>
      </w:r>
    </w:p>
    <w:p w14:paraId="6AF520D6" w14:textId="79E7E201" w:rsidR="000E7435" w:rsidRPr="00AB17C9" w:rsidRDefault="00C02391" w:rsidP="00E6402F">
      <w:pPr>
        <w:pStyle w:val="Nagwek4"/>
        <w:keepNext w:val="0"/>
        <w:numPr>
          <w:ilvl w:val="1"/>
          <w:numId w:val="20"/>
        </w:numPr>
        <w:ind w:left="788" w:hanging="431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 xml:space="preserve">szyfrowanie na </w:t>
      </w:r>
      <w:r w:rsidR="00F62CD7" w:rsidRPr="00F62CD7">
        <w:rPr>
          <w:rFonts w:asciiTheme="minorHAnsi" w:hAnsiTheme="minorHAnsi" w:cstheme="minorHAnsi"/>
          <w:sz w:val="20"/>
          <w:szCs w:val="20"/>
        </w:rPr>
        <w:t>e-zamówienia.pl</w:t>
      </w:r>
      <w:r w:rsidR="000E7435" w:rsidRPr="00AB17C9">
        <w:rPr>
          <w:rFonts w:asciiTheme="minorHAnsi" w:hAnsiTheme="minorHAnsi" w:cstheme="minorHAnsi"/>
          <w:sz w:val="20"/>
          <w:szCs w:val="20"/>
        </w:rPr>
        <w:t xml:space="preserve"> </w:t>
      </w:r>
      <w:r w:rsidRPr="00AB17C9">
        <w:rPr>
          <w:rFonts w:asciiTheme="minorHAnsi" w:hAnsiTheme="minorHAnsi" w:cstheme="minorHAnsi"/>
          <w:sz w:val="20"/>
          <w:szCs w:val="20"/>
        </w:rPr>
        <w:t>odbywa się za pomocą protokołu TLS 1.3.</w:t>
      </w:r>
      <w:r w:rsidR="000E7435" w:rsidRPr="00AB17C9">
        <w:rPr>
          <w:rFonts w:asciiTheme="minorHAnsi" w:hAnsiTheme="minorHAnsi" w:cstheme="minorHAnsi"/>
          <w:sz w:val="20"/>
          <w:szCs w:val="20"/>
        </w:rPr>
        <w:t>,</w:t>
      </w:r>
    </w:p>
    <w:p w14:paraId="58F9AA73" w14:textId="399DEEAA" w:rsidR="000E7435" w:rsidRPr="00AB17C9" w:rsidRDefault="00C02391" w:rsidP="00E6402F">
      <w:pPr>
        <w:pStyle w:val="Nagwek4"/>
        <w:keepNext w:val="0"/>
        <w:numPr>
          <w:ilvl w:val="1"/>
          <w:numId w:val="20"/>
        </w:numPr>
        <w:ind w:left="788" w:hanging="431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o</w:t>
      </w:r>
      <w:r w:rsidR="000E7435" w:rsidRPr="00AB17C9">
        <w:rPr>
          <w:rFonts w:asciiTheme="minorHAnsi" w:hAnsiTheme="minorHAnsi" w:cstheme="minorHAnsi"/>
          <w:sz w:val="20"/>
          <w:szCs w:val="20"/>
        </w:rPr>
        <w:t>znaczenie czasu odbioru danych przez platformę zakupową stanowi datę oraz dokładny czas (</w:t>
      </w:r>
      <w:proofErr w:type="spellStart"/>
      <w:r w:rsidR="000E7435" w:rsidRPr="00AB17C9">
        <w:rPr>
          <w:rFonts w:asciiTheme="minorHAnsi" w:hAnsiTheme="minorHAnsi" w:cstheme="minorHAnsi"/>
          <w:sz w:val="20"/>
          <w:szCs w:val="20"/>
        </w:rPr>
        <w:t>hh:mm:ss</w:t>
      </w:r>
      <w:proofErr w:type="spellEnd"/>
      <w:r w:rsidR="000E7435" w:rsidRPr="00AB17C9">
        <w:rPr>
          <w:rFonts w:asciiTheme="minorHAnsi" w:hAnsiTheme="minorHAnsi" w:cstheme="minorHAnsi"/>
          <w:sz w:val="20"/>
          <w:szCs w:val="20"/>
        </w:rPr>
        <w:t>) generowany wg czasu lokalnego serwera synchronizowanego z zegarem Głównego Urzędu Miar.</w:t>
      </w:r>
    </w:p>
    <w:p w14:paraId="7D0CEF97" w14:textId="77777777" w:rsidR="000E7435" w:rsidRPr="00AB17C9" w:rsidRDefault="000E7435" w:rsidP="00E6402F">
      <w:pPr>
        <w:pStyle w:val="Nagwek3"/>
        <w:numPr>
          <w:ilvl w:val="0"/>
          <w:numId w:val="20"/>
        </w:numPr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Wykonawca, przystępując do niniejszego postępowania o udzielenie zamówienia publicznego:</w:t>
      </w:r>
    </w:p>
    <w:p w14:paraId="745070AF" w14:textId="6E1F21C6" w:rsidR="000E7435" w:rsidRPr="00AB17C9" w:rsidRDefault="000E7435" w:rsidP="00E6402F">
      <w:pPr>
        <w:pStyle w:val="Nagwek4"/>
        <w:numPr>
          <w:ilvl w:val="1"/>
          <w:numId w:val="20"/>
        </w:numPr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 xml:space="preserve">akceptuje warunki korzystania z </w:t>
      </w:r>
      <w:r w:rsidR="00230367" w:rsidRPr="00AB17C9">
        <w:rPr>
          <w:rFonts w:asciiTheme="minorHAnsi" w:hAnsiTheme="minorHAnsi" w:cstheme="minorHAnsi"/>
          <w:sz w:val="20"/>
          <w:szCs w:val="20"/>
        </w:rPr>
        <w:t xml:space="preserve">Platformy </w:t>
      </w:r>
      <w:r w:rsidRPr="00AB17C9">
        <w:rPr>
          <w:rFonts w:asciiTheme="minorHAnsi" w:hAnsiTheme="minorHAnsi" w:cstheme="minorHAnsi"/>
          <w:sz w:val="20"/>
          <w:szCs w:val="20"/>
        </w:rPr>
        <w:t xml:space="preserve">określone w Regulaminie zamieszczonym na stronie internetowej </w:t>
      </w:r>
      <w:hyperlink r:id="rId20" w:history="1">
        <w:r w:rsidRPr="00AB17C9">
          <w:rPr>
            <w:rStyle w:val="Hipercze"/>
            <w:rFonts w:asciiTheme="minorHAnsi" w:hAnsiTheme="minorHAnsi" w:cstheme="minorHAnsi"/>
            <w:color w:val="0070C0"/>
            <w:sz w:val="20"/>
            <w:szCs w:val="20"/>
          </w:rPr>
          <w:t>pod linkiem</w:t>
        </w:r>
      </w:hyperlink>
      <w:r w:rsidR="00583EF5" w:rsidRPr="00AB17C9">
        <w:rPr>
          <w:rFonts w:asciiTheme="minorHAnsi" w:hAnsiTheme="minorHAnsi" w:cstheme="minorHAnsi"/>
          <w:sz w:val="20"/>
          <w:szCs w:val="20"/>
        </w:rPr>
        <w:t xml:space="preserve"> </w:t>
      </w:r>
      <w:r w:rsidRPr="00AB17C9">
        <w:rPr>
          <w:rFonts w:asciiTheme="minorHAnsi" w:hAnsiTheme="minorHAnsi" w:cstheme="minorHAnsi"/>
          <w:sz w:val="20"/>
          <w:szCs w:val="20"/>
        </w:rPr>
        <w:t>w zakładce „Regulamin" oraz uznaje go za wiążący,</w:t>
      </w:r>
    </w:p>
    <w:p w14:paraId="4CFFDB17" w14:textId="7BF1DC56" w:rsidR="000E7435" w:rsidRPr="00AB17C9" w:rsidRDefault="000E7435" w:rsidP="00E6402F">
      <w:pPr>
        <w:pStyle w:val="Nagwek4"/>
        <w:numPr>
          <w:ilvl w:val="1"/>
          <w:numId w:val="20"/>
        </w:numPr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 xml:space="preserve">zapoznał i stosuje się do Instrukcji składania ofert/wniosków dostępnej </w:t>
      </w:r>
      <w:hyperlink r:id="rId21" w:history="1">
        <w:r w:rsidRPr="00AB17C9">
          <w:rPr>
            <w:rStyle w:val="Hipercze"/>
            <w:rFonts w:asciiTheme="minorHAnsi" w:hAnsiTheme="minorHAnsi" w:cstheme="minorHAnsi"/>
            <w:color w:val="0070C0"/>
            <w:sz w:val="20"/>
            <w:szCs w:val="20"/>
          </w:rPr>
          <w:t>pod linkiem</w:t>
        </w:r>
      </w:hyperlink>
      <w:r w:rsidRPr="00AB17C9">
        <w:rPr>
          <w:rFonts w:asciiTheme="minorHAnsi" w:hAnsiTheme="minorHAnsi" w:cstheme="minorHAnsi"/>
          <w:sz w:val="20"/>
          <w:szCs w:val="20"/>
        </w:rPr>
        <w:t>.</w:t>
      </w:r>
    </w:p>
    <w:p w14:paraId="0E84E264" w14:textId="68D66102" w:rsidR="000E7435" w:rsidRPr="00AB17C9" w:rsidRDefault="000E7435" w:rsidP="00E6402F">
      <w:pPr>
        <w:pStyle w:val="Nagwek3"/>
        <w:numPr>
          <w:ilvl w:val="0"/>
          <w:numId w:val="20"/>
        </w:numPr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bCs w:val="0"/>
          <w:sz w:val="20"/>
          <w:szCs w:val="20"/>
        </w:rPr>
        <w:t>Zamawiający nie ponosi odpowiedzialności za złożenie oferty w sposób niezgodny z Instrukcją korzystania z</w:t>
      </w:r>
      <w:r w:rsidR="00115D87" w:rsidRPr="00AB17C9">
        <w:rPr>
          <w:rFonts w:asciiTheme="minorHAnsi" w:hAnsiTheme="minorHAnsi" w:cstheme="minorHAnsi"/>
          <w:b/>
          <w:sz w:val="20"/>
          <w:szCs w:val="20"/>
        </w:rPr>
        <w:t> </w:t>
      </w:r>
      <w:hyperlink r:id="rId22" w:history="1">
        <w:r w:rsidR="00EA3D2F" w:rsidRPr="00AB17C9">
          <w:rPr>
            <w:rStyle w:val="Hipercze"/>
            <w:rFonts w:asciiTheme="minorHAnsi" w:hAnsiTheme="minorHAnsi" w:cstheme="minorHAnsi"/>
            <w:color w:val="auto"/>
            <w:sz w:val="20"/>
            <w:szCs w:val="20"/>
            <w:u w:val="none"/>
          </w:rPr>
          <w:t>Platformy</w:t>
        </w:r>
      </w:hyperlink>
      <w:r w:rsidRPr="00AB17C9">
        <w:rPr>
          <w:rFonts w:asciiTheme="minorHAnsi" w:hAnsiTheme="minorHAnsi" w:cstheme="minorHAnsi"/>
          <w:sz w:val="20"/>
          <w:szCs w:val="20"/>
        </w:rPr>
        <w:t xml:space="preserve">, w szczególności za sytuację, gdy </w:t>
      </w:r>
      <w:r w:rsidR="00583EF5" w:rsidRPr="00AB17C9">
        <w:rPr>
          <w:rFonts w:asciiTheme="minorHAnsi" w:hAnsiTheme="minorHAnsi" w:cstheme="minorHAnsi"/>
          <w:sz w:val="20"/>
          <w:szCs w:val="20"/>
        </w:rPr>
        <w:t>Z</w:t>
      </w:r>
      <w:r w:rsidRPr="00AB17C9">
        <w:rPr>
          <w:rFonts w:asciiTheme="minorHAnsi" w:hAnsiTheme="minorHAnsi" w:cstheme="minorHAnsi"/>
          <w:sz w:val="20"/>
          <w:szCs w:val="20"/>
        </w:rPr>
        <w:t>amawiający zapozna się z</w:t>
      </w:r>
      <w:r w:rsidR="00EA3D2F" w:rsidRPr="00AB17C9">
        <w:rPr>
          <w:rFonts w:asciiTheme="minorHAnsi" w:hAnsiTheme="minorHAnsi" w:cstheme="minorHAnsi"/>
          <w:sz w:val="20"/>
          <w:szCs w:val="20"/>
        </w:rPr>
        <w:t xml:space="preserve"> </w:t>
      </w:r>
      <w:r w:rsidRPr="00AB17C9">
        <w:rPr>
          <w:rFonts w:asciiTheme="minorHAnsi" w:hAnsiTheme="minorHAnsi" w:cstheme="minorHAnsi"/>
          <w:sz w:val="20"/>
          <w:szCs w:val="20"/>
        </w:rPr>
        <w:t>treścią oferty przed upływem terminu składania ofert (np. złożenie oferty w zakładce „Wyślij wiadomość do zamawiającego”). Taka oferta zostanie uznana przez Zamawiającego za ofertę handlową</w:t>
      </w:r>
      <w:r w:rsidR="00115D87" w:rsidRPr="00AB17C9">
        <w:rPr>
          <w:rFonts w:asciiTheme="minorHAnsi" w:hAnsiTheme="minorHAnsi" w:cstheme="minorHAnsi"/>
          <w:sz w:val="20"/>
          <w:szCs w:val="20"/>
        </w:rPr>
        <w:t xml:space="preserve"> i nie będzie brana pod uwagę w </w:t>
      </w:r>
      <w:r w:rsidRPr="00AB17C9">
        <w:rPr>
          <w:rFonts w:asciiTheme="minorHAnsi" w:hAnsiTheme="minorHAnsi" w:cstheme="minorHAnsi"/>
          <w:sz w:val="20"/>
          <w:szCs w:val="20"/>
        </w:rPr>
        <w:t>przedmiotowym postępowaniu.</w:t>
      </w:r>
    </w:p>
    <w:p w14:paraId="1AEDD26C" w14:textId="788FC537" w:rsidR="000E7435" w:rsidRPr="00AB17C9" w:rsidRDefault="000E7435" w:rsidP="00E6402F">
      <w:pPr>
        <w:pStyle w:val="Nagwek3"/>
        <w:numPr>
          <w:ilvl w:val="0"/>
          <w:numId w:val="20"/>
        </w:numPr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 xml:space="preserve">Zamawiający informuje, że instrukcje korzystania z </w:t>
      </w:r>
      <w:r w:rsidR="00D35565" w:rsidRPr="00AB17C9">
        <w:rPr>
          <w:rFonts w:asciiTheme="minorHAnsi" w:hAnsiTheme="minorHAnsi" w:cstheme="minorHAnsi"/>
          <w:sz w:val="20"/>
          <w:szCs w:val="20"/>
        </w:rPr>
        <w:t>Platformy</w:t>
      </w:r>
      <w:r w:rsidRPr="00AB17C9">
        <w:rPr>
          <w:rFonts w:asciiTheme="minorHAnsi" w:hAnsiTheme="minorHAnsi" w:cstheme="minorHAnsi"/>
          <w:sz w:val="20"/>
          <w:szCs w:val="20"/>
        </w:rPr>
        <w:t xml:space="preserve"> dotyczące w szczególności logowania, składania wniosków o wyjaśnienie treści SWZ, składania ofert oraz innych czynności podejmowanych w</w:t>
      </w:r>
      <w:r w:rsidR="00D35565" w:rsidRPr="00AB17C9">
        <w:rPr>
          <w:rFonts w:asciiTheme="minorHAnsi" w:hAnsiTheme="minorHAnsi" w:cstheme="minorHAnsi"/>
          <w:sz w:val="20"/>
          <w:szCs w:val="20"/>
        </w:rPr>
        <w:t> </w:t>
      </w:r>
      <w:r w:rsidRPr="00AB17C9">
        <w:rPr>
          <w:rFonts w:asciiTheme="minorHAnsi" w:hAnsiTheme="minorHAnsi" w:cstheme="minorHAnsi"/>
          <w:sz w:val="20"/>
          <w:szCs w:val="20"/>
        </w:rPr>
        <w:t xml:space="preserve">niniejszym postępowaniu przy użyciu </w:t>
      </w:r>
      <w:r w:rsidR="00D35565" w:rsidRPr="00AB17C9">
        <w:rPr>
          <w:rFonts w:asciiTheme="minorHAnsi" w:hAnsiTheme="minorHAnsi" w:cstheme="minorHAnsi"/>
          <w:sz w:val="20"/>
          <w:szCs w:val="20"/>
        </w:rPr>
        <w:t>Platformy</w:t>
      </w:r>
      <w:r w:rsidR="00F62CD7">
        <w:rPr>
          <w:rFonts w:asciiTheme="minorHAnsi" w:hAnsiTheme="minorHAnsi" w:cstheme="minorHAnsi"/>
          <w:sz w:val="20"/>
          <w:szCs w:val="20"/>
        </w:rPr>
        <w:t>.</w:t>
      </w:r>
    </w:p>
    <w:p w14:paraId="30AE46A3" w14:textId="77777777" w:rsidR="000E7435" w:rsidRPr="00AB17C9" w:rsidRDefault="00195E73" w:rsidP="00E6402F">
      <w:pPr>
        <w:pStyle w:val="Nagwek3"/>
        <w:numPr>
          <w:ilvl w:val="0"/>
          <w:numId w:val="20"/>
        </w:numPr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Dodatkowe z</w:t>
      </w:r>
      <w:r w:rsidR="000E7435" w:rsidRPr="00AB17C9">
        <w:rPr>
          <w:rFonts w:asciiTheme="minorHAnsi" w:hAnsiTheme="minorHAnsi" w:cstheme="minorHAnsi"/>
          <w:sz w:val="20"/>
          <w:szCs w:val="20"/>
        </w:rPr>
        <w:t>alecenia</w:t>
      </w:r>
    </w:p>
    <w:p w14:paraId="28D8A70B" w14:textId="5EDED20E" w:rsidR="000E7435" w:rsidRPr="00AB17C9" w:rsidRDefault="000E7435" w:rsidP="00E6402F">
      <w:pPr>
        <w:pStyle w:val="Nagwek4"/>
        <w:keepNext w:val="0"/>
        <w:numPr>
          <w:ilvl w:val="1"/>
          <w:numId w:val="20"/>
        </w:numPr>
        <w:rPr>
          <w:rFonts w:asciiTheme="minorHAnsi" w:hAnsiTheme="minorHAnsi" w:cstheme="minorHAnsi"/>
          <w:bCs w:val="0"/>
          <w:color w:val="000000"/>
          <w:sz w:val="20"/>
          <w:szCs w:val="20"/>
        </w:rPr>
      </w:pPr>
      <w:r w:rsidRPr="00AB17C9">
        <w:rPr>
          <w:rFonts w:asciiTheme="minorHAnsi" w:hAnsiTheme="minorHAnsi" w:cstheme="minorHAnsi"/>
          <w:color w:val="000000"/>
          <w:sz w:val="20"/>
          <w:szCs w:val="20"/>
        </w:rPr>
        <w:t>Zamawiający rekomenduje wykorzystanie formatów: .pdf .</w:t>
      </w:r>
      <w:proofErr w:type="spellStart"/>
      <w:r w:rsidRPr="00AB17C9">
        <w:rPr>
          <w:rFonts w:asciiTheme="minorHAnsi" w:hAnsiTheme="minorHAnsi" w:cstheme="minorHAnsi"/>
          <w:color w:val="000000"/>
          <w:sz w:val="20"/>
          <w:szCs w:val="20"/>
        </w:rPr>
        <w:t>doc</w:t>
      </w:r>
      <w:proofErr w:type="spellEnd"/>
      <w:r w:rsidRPr="00AB17C9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C02391" w:rsidRPr="00AB17C9">
        <w:rPr>
          <w:rFonts w:asciiTheme="minorHAnsi" w:hAnsiTheme="minorHAnsi" w:cstheme="minorHAnsi"/>
          <w:color w:val="000000"/>
          <w:sz w:val="20"/>
          <w:szCs w:val="20"/>
        </w:rPr>
        <w:t>.</w:t>
      </w:r>
      <w:proofErr w:type="spellStart"/>
      <w:r w:rsidR="00C02391" w:rsidRPr="00AB17C9">
        <w:rPr>
          <w:rFonts w:asciiTheme="minorHAnsi" w:hAnsiTheme="minorHAnsi" w:cstheme="minorHAnsi"/>
          <w:color w:val="000000"/>
          <w:sz w:val="20"/>
          <w:szCs w:val="20"/>
        </w:rPr>
        <w:t>docx</w:t>
      </w:r>
      <w:proofErr w:type="spellEnd"/>
      <w:r w:rsidR="00C02391" w:rsidRPr="00AB17C9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AB17C9">
        <w:rPr>
          <w:rFonts w:asciiTheme="minorHAnsi" w:hAnsiTheme="minorHAnsi" w:cstheme="minorHAnsi"/>
          <w:color w:val="000000"/>
          <w:sz w:val="20"/>
          <w:szCs w:val="20"/>
        </w:rPr>
        <w:t>.xls .jpg (.</w:t>
      </w:r>
      <w:proofErr w:type="spellStart"/>
      <w:r w:rsidRPr="00AB17C9">
        <w:rPr>
          <w:rFonts w:asciiTheme="minorHAnsi" w:hAnsiTheme="minorHAnsi" w:cstheme="minorHAnsi"/>
          <w:color w:val="000000"/>
          <w:sz w:val="20"/>
          <w:szCs w:val="20"/>
        </w:rPr>
        <w:t>jpeg</w:t>
      </w:r>
      <w:proofErr w:type="spellEnd"/>
      <w:r w:rsidRPr="00AB17C9">
        <w:rPr>
          <w:rFonts w:asciiTheme="minorHAnsi" w:hAnsiTheme="minorHAnsi" w:cstheme="minorHAnsi"/>
          <w:color w:val="000000"/>
          <w:sz w:val="20"/>
          <w:szCs w:val="20"/>
        </w:rPr>
        <w:t xml:space="preserve">) </w:t>
      </w:r>
      <w:r w:rsidRPr="00AB17C9">
        <w:rPr>
          <w:rFonts w:asciiTheme="minorHAnsi" w:hAnsiTheme="minorHAnsi" w:cstheme="minorHAnsi"/>
          <w:b/>
          <w:color w:val="000000"/>
          <w:sz w:val="20"/>
          <w:szCs w:val="20"/>
        </w:rPr>
        <w:t>ze szczególnym wskazaniem na .pdf</w:t>
      </w:r>
      <w:r w:rsidR="00066289" w:rsidRPr="00AB17C9">
        <w:rPr>
          <w:rFonts w:asciiTheme="minorHAnsi" w:hAnsiTheme="minorHAnsi" w:cstheme="minorHAnsi"/>
          <w:b/>
          <w:color w:val="000000"/>
          <w:sz w:val="20"/>
          <w:szCs w:val="20"/>
        </w:rPr>
        <w:t>.</w:t>
      </w:r>
    </w:p>
    <w:p w14:paraId="1A8D23F2" w14:textId="7BC60D1C" w:rsidR="000E7435" w:rsidRPr="00AB17C9" w:rsidRDefault="000E7435" w:rsidP="00E6402F">
      <w:pPr>
        <w:pStyle w:val="Nagwek4"/>
        <w:keepNext w:val="0"/>
        <w:numPr>
          <w:ilvl w:val="1"/>
          <w:numId w:val="20"/>
        </w:numPr>
        <w:rPr>
          <w:rFonts w:asciiTheme="minorHAnsi" w:hAnsiTheme="minorHAnsi" w:cstheme="minorHAnsi"/>
          <w:color w:val="000000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W celu ewentualnej kompresji danych Zamawiający rekomenduje wykorzystanie jednego z</w:t>
      </w:r>
      <w:r w:rsidR="00C02391" w:rsidRPr="00AB17C9">
        <w:rPr>
          <w:rFonts w:asciiTheme="minorHAnsi" w:hAnsiTheme="minorHAnsi" w:cstheme="minorHAnsi"/>
          <w:sz w:val="20"/>
          <w:szCs w:val="20"/>
        </w:rPr>
        <w:t xml:space="preserve"> </w:t>
      </w:r>
      <w:r w:rsidRPr="00AB17C9">
        <w:rPr>
          <w:rFonts w:asciiTheme="minorHAnsi" w:hAnsiTheme="minorHAnsi" w:cstheme="minorHAnsi"/>
          <w:sz w:val="20"/>
          <w:szCs w:val="20"/>
        </w:rPr>
        <w:t>formatów:</w:t>
      </w:r>
      <w:r w:rsidR="00066289" w:rsidRPr="00AB17C9">
        <w:rPr>
          <w:rFonts w:asciiTheme="minorHAnsi" w:hAnsiTheme="minorHAnsi" w:cstheme="minorHAnsi"/>
          <w:sz w:val="20"/>
          <w:szCs w:val="20"/>
        </w:rPr>
        <w:t xml:space="preserve"> </w:t>
      </w:r>
      <w:r w:rsidRPr="00AB17C9">
        <w:rPr>
          <w:rFonts w:asciiTheme="minorHAnsi" w:hAnsiTheme="minorHAnsi" w:cstheme="minorHAnsi"/>
          <w:color w:val="000000"/>
          <w:sz w:val="20"/>
          <w:szCs w:val="20"/>
        </w:rPr>
        <w:t>.zip</w:t>
      </w:r>
      <w:r w:rsidR="00066289" w:rsidRPr="00AB17C9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r w:rsidRPr="00AB17C9">
        <w:rPr>
          <w:rFonts w:asciiTheme="minorHAnsi" w:hAnsiTheme="minorHAnsi" w:cstheme="minorHAnsi"/>
          <w:color w:val="000000"/>
          <w:sz w:val="20"/>
          <w:szCs w:val="20"/>
        </w:rPr>
        <w:t>.7Z</w:t>
      </w:r>
      <w:r w:rsidR="00066289" w:rsidRPr="00AB17C9">
        <w:rPr>
          <w:rFonts w:asciiTheme="minorHAnsi" w:hAnsiTheme="minorHAnsi" w:cstheme="minorHAnsi"/>
          <w:color w:val="000000"/>
          <w:sz w:val="20"/>
          <w:szCs w:val="20"/>
        </w:rPr>
        <w:t>.</w:t>
      </w:r>
    </w:p>
    <w:p w14:paraId="33A8B150" w14:textId="6735E0E8" w:rsidR="000E7435" w:rsidRPr="00AB17C9" w:rsidRDefault="000E7435" w:rsidP="00E6402F">
      <w:pPr>
        <w:pStyle w:val="Nagwek4"/>
        <w:keepNext w:val="0"/>
        <w:numPr>
          <w:ilvl w:val="1"/>
          <w:numId w:val="20"/>
        </w:numPr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 xml:space="preserve">Wśród formatów powszechnych a </w:t>
      </w:r>
      <w:r w:rsidR="00C02391" w:rsidRPr="00AB17C9">
        <w:rPr>
          <w:rFonts w:asciiTheme="minorHAnsi" w:hAnsiTheme="minorHAnsi" w:cstheme="minorHAnsi"/>
          <w:b/>
          <w:bCs w:val="0"/>
          <w:sz w:val="20"/>
          <w:szCs w:val="20"/>
        </w:rPr>
        <w:t>niewymienionych</w:t>
      </w:r>
      <w:r w:rsidRPr="00AB17C9">
        <w:rPr>
          <w:rFonts w:asciiTheme="minorHAnsi" w:hAnsiTheme="minorHAnsi" w:cstheme="minorHAnsi"/>
          <w:sz w:val="20"/>
          <w:szCs w:val="20"/>
        </w:rPr>
        <w:t xml:space="preserve"> w </w:t>
      </w:r>
      <w:r w:rsidR="00066289" w:rsidRPr="00AB17C9">
        <w:rPr>
          <w:rFonts w:asciiTheme="minorHAnsi" w:hAnsiTheme="minorHAnsi" w:cstheme="minorHAnsi"/>
          <w:sz w:val="20"/>
          <w:szCs w:val="20"/>
        </w:rPr>
        <w:t>R</w:t>
      </w:r>
      <w:r w:rsidRPr="00AB17C9">
        <w:rPr>
          <w:rFonts w:asciiTheme="minorHAnsi" w:hAnsiTheme="minorHAnsi" w:cstheme="minorHAnsi"/>
          <w:sz w:val="20"/>
          <w:szCs w:val="20"/>
        </w:rPr>
        <w:t xml:space="preserve">ozporządzeniu </w:t>
      </w:r>
      <w:r w:rsidR="00066289" w:rsidRPr="00AB17C9">
        <w:rPr>
          <w:rFonts w:asciiTheme="minorHAnsi" w:hAnsiTheme="minorHAnsi" w:cstheme="minorHAnsi"/>
          <w:sz w:val="20"/>
          <w:szCs w:val="20"/>
        </w:rPr>
        <w:t xml:space="preserve">Rady Ministrów z dnia </w:t>
      </w:r>
      <w:r w:rsidR="00BA4D2F">
        <w:rPr>
          <w:rFonts w:asciiTheme="minorHAnsi" w:hAnsiTheme="minorHAnsi" w:cstheme="minorHAnsi"/>
          <w:sz w:val="20"/>
          <w:szCs w:val="20"/>
        </w:rPr>
        <w:t>21 maja 2024</w:t>
      </w:r>
      <w:r w:rsidR="00066289" w:rsidRPr="00AB17C9">
        <w:rPr>
          <w:rFonts w:asciiTheme="minorHAnsi" w:hAnsiTheme="minorHAnsi" w:cstheme="minorHAnsi"/>
          <w:sz w:val="20"/>
          <w:szCs w:val="20"/>
        </w:rPr>
        <w:t> r. w sprawie Krajowych Ram Interoperacyjności, minimalnych wymagań dla rejestrów publicznych i wymiany informacji w postaci elektronicznej oraz minimalnych wymagań dla systemów teleinformatycznych (Dz.U. z 20</w:t>
      </w:r>
      <w:r w:rsidR="00BA4D2F">
        <w:rPr>
          <w:rFonts w:asciiTheme="minorHAnsi" w:hAnsiTheme="minorHAnsi" w:cstheme="minorHAnsi"/>
          <w:sz w:val="20"/>
          <w:szCs w:val="20"/>
        </w:rPr>
        <w:t>24</w:t>
      </w:r>
      <w:r w:rsidR="00066289" w:rsidRPr="00AB17C9">
        <w:rPr>
          <w:rFonts w:asciiTheme="minorHAnsi" w:hAnsiTheme="minorHAnsi" w:cstheme="minorHAnsi"/>
          <w:sz w:val="20"/>
          <w:szCs w:val="20"/>
        </w:rPr>
        <w:t xml:space="preserve"> r. poz. </w:t>
      </w:r>
      <w:r w:rsidR="00BA4D2F">
        <w:rPr>
          <w:rFonts w:asciiTheme="minorHAnsi" w:hAnsiTheme="minorHAnsi" w:cstheme="minorHAnsi"/>
          <w:sz w:val="20"/>
          <w:szCs w:val="20"/>
        </w:rPr>
        <w:t>773</w:t>
      </w:r>
      <w:r w:rsidR="00066289" w:rsidRPr="00AB17C9">
        <w:rPr>
          <w:rFonts w:asciiTheme="minorHAnsi" w:hAnsiTheme="minorHAnsi" w:cstheme="minorHAnsi"/>
          <w:sz w:val="20"/>
          <w:szCs w:val="20"/>
        </w:rPr>
        <w:t xml:space="preserve">) </w:t>
      </w:r>
      <w:r w:rsidRPr="00AB17C9">
        <w:rPr>
          <w:rFonts w:asciiTheme="minorHAnsi" w:hAnsiTheme="minorHAnsi" w:cstheme="minorHAnsi"/>
          <w:sz w:val="20"/>
          <w:szCs w:val="20"/>
        </w:rPr>
        <w:t>występują: .</w:t>
      </w:r>
      <w:proofErr w:type="spellStart"/>
      <w:r w:rsidRPr="00AB17C9">
        <w:rPr>
          <w:rFonts w:asciiTheme="minorHAnsi" w:hAnsiTheme="minorHAnsi" w:cstheme="minorHAnsi"/>
          <w:sz w:val="20"/>
          <w:szCs w:val="20"/>
        </w:rPr>
        <w:t>rar</w:t>
      </w:r>
      <w:proofErr w:type="spellEnd"/>
      <w:r w:rsidRPr="00AB17C9">
        <w:rPr>
          <w:rFonts w:asciiTheme="minorHAnsi" w:hAnsiTheme="minorHAnsi" w:cstheme="minorHAnsi"/>
          <w:sz w:val="20"/>
          <w:szCs w:val="20"/>
        </w:rPr>
        <w:t xml:space="preserve"> .gif .</w:t>
      </w:r>
      <w:proofErr w:type="spellStart"/>
      <w:r w:rsidRPr="00AB17C9">
        <w:rPr>
          <w:rFonts w:asciiTheme="minorHAnsi" w:hAnsiTheme="minorHAnsi" w:cstheme="minorHAnsi"/>
          <w:sz w:val="20"/>
          <w:szCs w:val="20"/>
        </w:rPr>
        <w:t>bmp</w:t>
      </w:r>
      <w:proofErr w:type="spellEnd"/>
      <w:r w:rsidRPr="00AB17C9">
        <w:rPr>
          <w:rFonts w:asciiTheme="minorHAnsi" w:hAnsiTheme="minorHAnsi" w:cstheme="minorHAnsi"/>
          <w:sz w:val="20"/>
          <w:szCs w:val="20"/>
        </w:rPr>
        <w:t xml:space="preserve"> .</w:t>
      </w:r>
      <w:proofErr w:type="spellStart"/>
      <w:r w:rsidRPr="00AB17C9">
        <w:rPr>
          <w:rFonts w:asciiTheme="minorHAnsi" w:hAnsiTheme="minorHAnsi" w:cstheme="minorHAnsi"/>
          <w:sz w:val="20"/>
          <w:szCs w:val="20"/>
        </w:rPr>
        <w:t>numbers</w:t>
      </w:r>
      <w:proofErr w:type="spellEnd"/>
      <w:r w:rsidRPr="00AB17C9">
        <w:rPr>
          <w:rFonts w:asciiTheme="minorHAnsi" w:hAnsiTheme="minorHAnsi" w:cstheme="minorHAnsi"/>
          <w:sz w:val="20"/>
          <w:szCs w:val="20"/>
        </w:rPr>
        <w:t xml:space="preserve"> .</w:t>
      </w:r>
      <w:proofErr w:type="spellStart"/>
      <w:r w:rsidRPr="00AB17C9">
        <w:rPr>
          <w:rFonts w:asciiTheme="minorHAnsi" w:hAnsiTheme="minorHAnsi" w:cstheme="minorHAnsi"/>
          <w:sz w:val="20"/>
          <w:szCs w:val="20"/>
        </w:rPr>
        <w:t>pages</w:t>
      </w:r>
      <w:proofErr w:type="spellEnd"/>
      <w:r w:rsidR="00066289" w:rsidRPr="00AB17C9">
        <w:rPr>
          <w:rFonts w:asciiTheme="minorHAnsi" w:hAnsiTheme="minorHAnsi" w:cstheme="minorHAnsi"/>
          <w:sz w:val="20"/>
          <w:szCs w:val="20"/>
        </w:rPr>
        <w:t>.</w:t>
      </w:r>
      <w:r w:rsidRPr="00AB17C9">
        <w:rPr>
          <w:rFonts w:asciiTheme="minorHAnsi" w:hAnsiTheme="minorHAnsi" w:cstheme="minorHAnsi"/>
          <w:sz w:val="20"/>
          <w:szCs w:val="20"/>
        </w:rPr>
        <w:t xml:space="preserve"> Dokumenty złożone w takich plikach zostaną uznane za złożone nieskutecznie.</w:t>
      </w:r>
    </w:p>
    <w:p w14:paraId="69A71EF4" w14:textId="77777777" w:rsidR="000E7435" w:rsidRPr="00AB17C9" w:rsidRDefault="000E7435" w:rsidP="00E6402F">
      <w:pPr>
        <w:pStyle w:val="Nagwek4"/>
        <w:keepNext w:val="0"/>
        <w:numPr>
          <w:ilvl w:val="1"/>
          <w:numId w:val="20"/>
        </w:numPr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 xml:space="preserve">Zamawiający zwraca uwagę na ograniczenia wielkości plików podpisywanych profilem zaufanym, który wynosi max 10MB, oraz na ograniczenie wielkości plików podpisywanych w aplikacji </w:t>
      </w:r>
      <w:proofErr w:type="spellStart"/>
      <w:r w:rsidRPr="00AB17C9">
        <w:rPr>
          <w:rFonts w:asciiTheme="minorHAnsi" w:hAnsiTheme="minorHAnsi" w:cstheme="minorHAnsi"/>
          <w:sz w:val="20"/>
          <w:szCs w:val="20"/>
        </w:rPr>
        <w:t>eDoApp</w:t>
      </w:r>
      <w:proofErr w:type="spellEnd"/>
      <w:r w:rsidRPr="00AB17C9">
        <w:rPr>
          <w:rFonts w:asciiTheme="minorHAnsi" w:hAnsiTheme="minorHAnsi" w:cstheme="minorHAnsi"/>
          <w:sz w:val="20"/>
          <w:szCs w:val="20"/>
        </w:rPr>
        <w:t xml:space="preserve"> służącej do składania podpisu osobistego, który wynosi max 5MB.</w:t>
      </w:r>
    </w:p>
    <w:p w14:paraId="4B8792F3" w14:textId="1CBDE7D7" w:rsidR="00C02391" w:rsidRPr="00AB17C9" w:rsidRDefault="00C02391" w:rsidP="00E6402F">
      <w:pPr>
        <w:pStyle w:val="Nagwek4"/>
        <w:keepNext w:val="0"/>
        <w:numPr>
          <w:ilvl w:val="1"/>
          <w:numId w:val="20"/>
        </w:numPr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W przypadku stosowania przez Wykonawcę kwalifikowanego podpisu elektronicznego:</w:t>
      </w:r>
    </w:p>
    <w:p w14:paraId="4B5B6F20" w14:textId="20A7AEA0" w:rsidR="000E7435" w:rsidRPr="00AB17C9" w:rsidRDefault="00F30DCC" w:rsidP="00E6402F">
      <w:pPr>
        <w:pStyle w:val="Nagwek4"/>
        <w:keepNext w:val="0"/>
        <w:numPr>
          <w:ilvl w:val="2"/>
          <w:numId w:val="20"/>
        </w:numPr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z</w:t>
      </w:r>
      <w:r w:rsidR="000E7435" w:rsidRPr="00AB17C9">
        <w:rPr>
          <w:rFonts w:asciiTheme="minorHAnsi" w:hAnsiTheme="minorHAnsi" w:cstheme="minorHAnsi"/>
          <w:sz w:val="20"/>
          <w:szCs w:val="20"/>
        </w:rPr>
        <w:t xml:space="preserve">e względu na niskie ryzyko naruszenia integralności pliku oraz łatwiejszą weryfikację podpisu, </w:t>
      </w:r>
      <w:r w:rsidR="009D1163" w:rsidRPr="00AB17C9">
        <w:rPr>
          <w:rFonts w:asciiTheme="minorHAnsi" w:hAnsiTheme="minorHAnsi" w:cstheme="minorHAnsi"/>
          <w:sz w:val="20"/>
          <w:szCs w:val="20"/>
        </w:rPr>
        <w:t>Z</w:t>
      </w:r>
      <w:r w:rsidR="000E7435" w:rsidRPr="00AB17C9">
        <w:rPr>
          <w:rFonts w:asciiTheme="minorHAnsi" w:hAnsiTheme="minorHAnsi" w:cstheme="minorHAnsi"/>
          <w:sz w:val="20"/>
          <w:szCs w:val="20"/>
        </w:rPr>
        <w:t xml:space="preserve">amawiający zaleca, w miarę możliwości, przekonwertowanie plików składających się na ofertę na </w:t>
      </w:r>
      <w:r w:rsidR="00BA4D2F">
        <w:rPr>
          <w:rFonts w:asciiTheme="minorHAnsi" w:hAnsiTheme="minorHAnsi" w:cstheme="minorHAnsi"/>
          <w:sz w:val="20"/>
          <w:szCs w:val="20"/>
        </w:rPr>
        <w:t>rozszerzenie</w:t>
      </w:r>
      <w:r w:rsidR="000E7435" w:rsidRPr="00AB17C9">
        <w:rPr>
          <w:rFonts w:asciiTheme="minorHAnsi" w:hAnsiTheme="minorHAnsi" w:cstheme="minorHAnsi"/>
          <w:sz w:val="20"/>
          <w:szCs w:val="20"/>
        </w:rPr>
        <w:t xml:space="preserve"> .pdf i opatrzenie ich podpisem kwalifikowanym </w:t>
      </w:r>
      <w:proofErr w:type="spellStart"/>
      <w:r w:rsidR="000E7435" w:rsidRPr="00AB17C9">
        <w:rPr>
          <w:rFonts w:asciiTheme="minorHAnsi" w:hAnsiTheme="minorHAnsi" w:cstheme="minorHAnsi"/>
          <w:sz w:val="20"/>
          <w:szCs w:val="20"/>
        </w:rPr>
        <w:t>PAdES</w:t>
      </w:r>
      <w:proofErr w:type="spellEnd"/>
      <w:r w:rsidR="00BA4D2F">
        <w:rPr>
          <w:rFonts w:asciiTheme="minorHAnsi" w:hAnsiTheme="minorHAnsi" w:cstheme="minorHAnsi"/>
          <w:sz w:val="20"/>
          <w:szCs w:val="20"/>
        </w:rPr>
        <w:t>,</w:t>
      </w:r>
    </w:p>
    <w:p w14:paraId="0DC2FB77" w14:textId="4B33383B" w:rsidR="000E7435" w:rsidRPr="00AB17C9" w:rsidRDefault="00F30DCC" w:rsidP="00E6402F">
      <w:pPr>
        <w:pStyle w:val="Nagwek4"/>
        <w:keepNext w:val="0"/>
        <w:numPr>
          <w:ilvl w:val="2"/>
          <w:numId w:val="20"/>
        </w:numPr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p</w:t>
      </w:r>
      <w:r w:rsidR="000E7435" w:rsidRPr="00AB17C9">
        <w:rPr>
          <w:rFonts w:asciiTheme="minorHAnsi" w:hAnsiTheme="minorHAnsi" w:cstheme="minorHAnsi"/>
          <w:sz w:val="20"/>
          <w:szCs w:val="20"/>
        </w:rPr>
        <w:t xml:space="preserve">liki w innych formatach niż </w:t>
      </w:r>
      <w:r w:rsidR="009D1163" w:rsidRPr="00AB17C9">
        <w:rPr>
          <w:rFonts w:asciiTheme="minorHAnsi" w:hAnsiTheme="minorHAnsi" w:cstheme="minorHAnsi"/>
          <w:sz w:val="20"/>
          <w:szCs w:val="20"/>
        </w:rPr>
        <w:t>.pdf</w:t>
      </w:r>
      <w:r w:rsidR="000E7435" w:rsidRPr="00AB17C9">
        <w:rPr>
          <w:rFonts w:asciiTheme="minorHAnsi" w:hAnsiTheme="minorHAnsi" w:cstheme="minorHAnsi"/>
          <w:sz w:val="20"/>
          <w:szCs w:val="20"/>
        </w:rPr>
        <w:t xml:space="preserve"> zaleca się opatrzyć podpisem</w:t>
      </w:r>
      <w:r w:rsidR="00BA4D2F">
        <w:rPr>
          <w:rFonts w:asciiTheme="minorHAnsi" w:hAnsiTheme="minorHAnsi" w:cstheme="minorHAnsi"/>
          <w:sz w:val="20"/>
          <w:szCs w:val="20"/>
        </w:rPr>
        <w:t xml:space="preserve"> w formacie</w:t>
      </w:r>
      <w:r w:rsidR="000E7435" w:rsidRPr="00AB17C9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0E7435" w:rsidRPr="00AB17C9">
        <w:rPr>
          <w:rFonts w:asciiTheme="minorHAnsi" w:hAnsiTheme="minorHAnsi" w:cstheme="minorHAnsi"/>
          <w:sz w:val="20"/>
          <w:szCs w:val="20"/>
        </w:rPr>
        <w:t>XAdES</w:t>
      </w:r>
      <w:proofErr w:type="spellEnd"/>
      <w:r w:rsidR="00C02391" w:rsidRPr="00AB17C9">
        <w:rPr>
          <w:rFonts w:asciiTheme="minorHAnsi" w:hAnsiTheme="minorHAnsi" w:cstheme="minorHAnsi"/>
          <w:sz w:val="20"/>
          <w:szCs w:val="20"/>
        </w:rPr>
        <w:t xml:space="preserve"> o typie zewnętrznym</w:t>
      </w:r>
      <w:r w:rsidR="000E7435" w:rsidRPr="00AB17C9">
        <w:rPr>
          <w:rFonts w:asciiTheme="minorHAnsi" w:hAnsiTheme="minorHAnsi" w:cstheme="minorHAnsi"/>
          <w:sz w:val="20"/>
          <w:szCs w:val="20"/>
        </w:rPr>
        <w:t>. Wykonawca powinien pamiętać, aby plik z podpisem przekazywać łącznie z</w:t>
      </w:r>
      <w:r w:rsidR="00C02391" w:rsidRPr="00AB17C9">
        <w:rPr>
          <w:rFonts w:asciiTheme="minorHAnsi" w:hAnsiTheme="minorHAnsi" w:cstheme="minorHAnsi"/>
          <w:sz w:val="20"/>
          <w:szCs w:val="20"/>
        </w:rPr>
        <w:t> </w:t>
      </w:r>
      <w:r w:rsidR="000E7435" w:rsidRPr="00AB17C9">
        <w:rPr>
          <w:rFonts w:asciiTheme="minorHAnsi" w:hAnsiTheme="minorHAnsi" w:cstheme="minorHAnsi"/>
          <w:sz w:val="20"/>
          <w:szCs w:val="20"/>
        </w:rPr>
        <w:t>dokumentem podpisywanym</w:t>
      </w:r>
      <w:r w:rsidR="00BA4D2F">
        <w:rPr>
          <w:rFonts w:asciiTheme="minorHAnsi" w:hAnsiTheme="minorHAnsi" w:cstheme="minorHAnsi"/>
          <w:sz w:val="20"/>
          <w:szCs w:val="20"/>
        </w:rPr>
        <w:t>,</w:t>
      </w:r>
    </w:p>
    <w:p w14:paraId="4FA6824D" w14:textId="55B36560" w:rsidR="00C02391" w:rsidRPr="00AB17C9" w:rsidRDefault="00C02391" w:rsidP="00E6402F">
      <w:pPr>
        <w:pStyle w:val="Nagwek4"/>
        <w:keepNext w:val="0"/>
        <w:numPr>
          <w:ilvl w:val="2"/>
          <w:numId w:val="20"/>
        </w:numPr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Zamawiający rekomenduje wykorzystanie podpisu z kwalifikowanym znacznikiem czasu.</w:t>
      </w:r>
    </w:p>
    <w:p w14:paraId="0C35B9BC" w14:textId="347034CE" w:rsidR="000E7435" w:rsidRPr="00AB17C9" w:rsidRDefault="000E7435" w:rsidP="00E6402F">
      <w:pPr>
        <w:pStyle w:val="Nagwek4"/>
        <w:keepNext w:val="0"/>
        <w:numPr>
          <w:ilvl w:val="1"/>
          <w:numId w:val="20"/>
        </w:numPr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Zamawiający zaleca</w:t>
      </w:r>
      <w:r w:rsidR="009D1163" w:rsidRPr="00AB17C9">
        <w:rPr>
          <w:rFonts w:asciiTheme="minorHAnsi" w:hAnsiTheme="minorHAnsi" w:cstheme="minorHAnsi"/>
          <w:sz w:val="20"/>
          <w:szCs w:val="20"/>
        </w:rPr>
        <w:t>,</w:t>
      </w:r>
      <w:r w:rsidRPr="00AB17C9">
        <w:rPr>
          <w:rFonts w:asciiTheme="minorHAnsi" w:hAnsiTheme="minorHAnsi" w:cstheme="minorHAnsi"/>
          <w:sz w:val="20"/>
          <w:szCs w:val="20"/>
        </w:rPr>
        <w:t xml:space="preserve"> aby w przypadku podpisywania pliku przez kilka osób, stosować podpisy tego samego rodzaju. Podpisywanie różnymi rodzajami podpisów np. osobistym i kwalifikowanym może doprowadzić do problemów w weryfikacji plików.</w:t>
      </w:r>
    </w:p>
    <w:p w14:paraId="042308F0" w14:textId="77777777" w:rsidR="000E7435" w:rsidRPr="00AB17C9" w:rsidRDefault="000E7435" w:rsidP="00E6402F">
      <w:pPr>
        <w:pStyle w:val="Nagwek4"/>
        <w:keepNext w:val="0"/>
        <w:numPr>
          <w:ilvl w:val="1"/>
          <w:numId w:val="20"/>
        </w:numPr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Zamawiający zaleca, aby Wykonawca z odpowiednim wyprzedzeniem przetestował możliwość prawidłowego wykorzystania wybranej metody podpisania plików oferty.</w:t>
      </w:r>
    </w:p>
    <w:p w14:paraId="4F1A9609" w14:textId="77777777" w:rsidR="000E7435" w:rsidRPr="00AB17C9" w:rsidRDefault="000E7435" w:rsidP="00E6402F">
      <w:pPr>
        <w:pStyle w:val="Nagwek4"/>
        <w:keepNext w:val="0"/>
        <w:numPr>
          <w:ilvl w:val="1"/>
          <w:numId w:val="20"/>
        </w:numPr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 xml:space="preserve">Zaleca się, aby komunikacja z </w:t>
      </w:r>
      <w:r w:rsidR="009D1163" w:rsidRPr="00AB17C9">
        <w:rPr>
          <w:rFonts w:asciiTheme="minorHAnsi" w:hAnsiTheme="minorHAnsi" w:cstheme="minorHAnsi"/>
          <w:sz w:val="20"/>
          <w:szCs w:val="20"/>
        </w:rPr>
        <w:t xml:space="preserve">Zamawiającym </w:t>
      </w:r>
      <w:r w:rsidRPr="00AB17C9">
        <w:rPr>
          <w:rFonts w:asciiTheme="minorHAnsi" w:hAnsiTheme="minorHAnsi" w:cstheme="minorHAnsi"/>
          <w:sz w:val="20"/>
          <w:szCs w:val="20"/>
        </w:rPr>
        <w:t xml:space="preserve">odbywała się tylko na </w:t>
      </w:r>
      <w:hyperlink r:id="rId23" w:history="1">
        <w:r w:rsidR="00D35565" w:rsidRPr="00AB17C9">
          <w:rPr>
            <w:rStyle w:val="Hipercze"/>
            <w:rFonts w:asciiTheme="minorHAnsi" w:hAnsiTheme="minorHAnsi" w:cstheme="minorHAnsi"/>
            <w:color w:val="auto"/>
            <w:sz w:val="20"/>
            <w:szCs w:val="20"/>
            <w:u w:val="none"/>
          </w:rPr>
          <w:t>Platformie</w:t>
        </w:r>
      </w:hyperlink>
      <w:r w:rsidRPr="00AB17C9">
        <w:rPr>
          <w:rFonts w:asciiTheme="minorHAnsi" w:hAnsiTheme="minorHAnsi" w:cstheme="minorHAnsi"/>
          <w:sz w:val="20"/>
          <w:szCs w:val="20"/>
        </w:rPr>
        <w:t xml:space="preserve"> za pośrednictwem formularza “Wyślij wiadomość do zamawiającego”, nie za pośrednictwem adresu email.</w:t>
      </w:r>
    </w:p>
    <w:p w14:paraId="49FAAF9C" w14:textId="5FA53A93" w:rsidR="000E7435" w:rsidRPr="00AB17C9" w:rsidRDefault="000E7435" w:rsidP="00E6402F">
      <w:pPr>
        <w:pStyle w:val="Nagwek4"/>
        <w:keepNext w:val="0"/>
        <w:numPr>
          <w:ilvl w:val="1"/>
          <w:numId w:val="20"/>
        </w:numPr>
        <w:tabs>
          <w:tab w:val="clear" w:pos="792"/>
          <w:tab w:val="num" w:pos="993"/>
        </w:tabs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lastRenderedPageBreak/>
        <w:t xml:space="preserve">Ofertę należy przygotować z należytą starannością </w:t>
      </w:r>
      <w:r w:rsidR="009D1163" w:rsidRPr="00AB17C9">
        <w:rPr>
          <w:rFonts w:asciiTheme="minorHAnsi" w:hAnsiTheme="minorHAnsi" w:cstheme="minorHAnsi"/>
          <w:sz w:val="20"/>
          <w:szCs w:val="20"/>
        </w:rPr>
        <w:t xml:space="preserve">i </w:t>
      </w:r>
      <w:r w:rsidRPr="00AB17C9">
        <w:rPr>
          <w:rFonts w:asciiTheme="minorHAnsi" w:hAnsiTheme="minorHAnsi" w:cstheme="minorHAnsi"/>
          <w:sz w:val="20"/>
          <w:szCs w:val="20"/>
        </w:rPr>
        <w:t>odpowiedni</w:t>
      </w:r>
      <w:r w:rsidR="009D1163" w:rsidRPr="00AB17C9">
        <w:rPr>
          <w:rFonts w:asciiTheme="minorHAnsi" w:hAnsiTheme="minorHAnsi" w:cstheme="minorHAnsi"/>
          <w:sz w:val="20"/>
          <w:szCs w:val="20"/>
        </w:rPr>
        <w:t>m wyprzedzenie</w:t>
      </w:r>
      <w:r w:rsidR="00A86422" w:rsidRPr="00AB17C9">
        <w:rPr>
          <w:rFonts w:asciiTheme="minorHAnsi" w:hAnsiTheme="minorHAnsi" w:cstheme="minorHAnsi"/>
          <w:sz w:val="20"/>
          <w:szCs w:val="20"/>
        </w:rPr>
        <w:t>m</w:t>
      </w:r>
      <w:r w:rsidR="009D1163" w:rsidRPr="00AB17C9">
        <w:rPr>
          <w:rFonts w:asciiTheme="minorHAnsi" w:hAnsiTheme="minorHAnsi" w:cstheme="minorHAnsi"/>
          <w:sz w:val="20"/>
          <w:szCs w:val="20"/>
        </w:rPr>
        <w:t xml:space="preserve"> w stosunku do</w:t>
      </w:r>
      <w:r w:rsidRPr="00AB17C9">
        <w:rPr>
          <w:rFonts w:asciiTheme="minorHAnsi" w:hAnsiTheme="minorHAnsi" w:cstheme="minorHAnsi"/>
          <w:sz w:val="20"/>
          <w:szCs w:val="20"/>
        </w:rPr>
        <w:t xml:space="preserve"> czasu </w:t>
      </w:r>
      <w:r w:rsidR="009D1163" w:rsidRPr="00AB17C9">
        <w:rPr>
          <w:rFonts w:asciiTheme="minorHAnsi" w:hAnsiTheme="minorHAnsi" w:cstheme="minorHAnsi"/>
          <w:sz w:val="20"/>
          <w:szCs w:val="20"/>
        </w:rPr>
        <w:t xml:space="preserve">wyznaczonego na </w:t>
      </w:r>
      <w:r w:rsidR="00671E64" w:rsidRPr="00AB17C9">
        <w:rPr>
          <w:rFonts w:asciiTheme="minorHAnsi" w:hAnsiTheme="minorHAnsi" w:cstheme="minorHAnsi"/>
          <w:sz w:val="20"/>
          <w:szCs w:val="20"/>
        </w:rPr>
        <w:t>składanie</w:t>
      </w:r>
      <w:r w:rsidRPr="00AB17C9">
        <w:rPr>
          <w:rFonts w:asciiTheme="minorHAnsi" w:hAnsiTheme="minorHAnsi" w:cstheme="minorHAnsi"/>
          <w:sz w:val="20"/>
          <w:szCs w:val="20"/>
        </w:rPr>
        <w:t xml:space="preserve"> ofert/wniosków. </w:t>
      </w:r>
    </w:p>
    <w:p w14:paraId="312FD36E" w14:textId="6AF9112C" w:rsidR="000E7435" w:rsidRPr="00AB17C9" w:rsidRDefault="000E7435" w:rsidP="00E6402F">
      <w:pPr>
        <w:pStyle w:val="Nagwek4"/>
        <w:keepNext w:val="0"/>
        <w:numPr>
          <w:ilvl w:val="1"/>
          <w:numId w:val="20"/>
        </w:numPr>
        <w:tabs>
          <w:tab w:val="clear" w:pos="792"/>
          <w:tab w:val="num" w:pos="993"/>
        </w:tabs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Podczas podpisywania plików zaleca się stosowanie algorytmu skrótu SHA2 zamiast SHA1.</w:t>
      </w:r>
    </w:p>
    <w:p w14:paraId="12CF020C" w14:textId="41D6F183" w:rsidR="000E7435" w:rsidRPr="00AB17C9" w:rsidRDefault="000E7435" w:rsidP="00E6402F">
      <w:pPr>
        <w:pStyle w:val="Nagwek4"/>
        <w:keepNext w:val="0"/>
        <w:numPr>
          <w:ilvl w:val="1"/>
          <w:numId w:val="20"/>
        </w:numPr>
        <w:tabs>
          <w:tab w:val="clear" w:pos="792"/>
          <w:tab w:val="num" w:pos="993"/>
        </w:tabs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 xml:space="preserve">Jeśli </w:t>
      </w:r>
      <w:r w:rsidR="00E85464" w:rsidRPr="00AB17C9">
        <w:rPr>
          <w:rFonts w:asciiTheme="minorHAnsi" w:hAnsiTheme="minorHAnsi" w:cstheme="minorHAnsi"/>
          <w:sz w:val="20"/>
          <w:szCs w:val="20"/>
        </w:rPr>
        <w:t>W</w:t>
      </w:r>
      <w:r w:rsidRPr="00AB17C9">
        <w:rPr>
          <w:rFonts w:asciiTheme="minorHAnsi" w:hAnsiTheme="minorHAnsi" w:cstheme="minorHAnsi"/>
          <w:sz w:val="20"/>
          <w:szCs w:val="20"/>
        </w:rPr>
        <w:t xml:space="preserve">ykonawca pakuje dokumenty np. w plik </w:t>
      </w:r>
      <w:r w:rsidR="00C02391" w:rsidRPr="00AB17C9">
        <w:rPr>
          <w:rFonts w:asciiTheme="minorHAnsi" w:hAnsiTheme="minorHAnsi" w:cstheme="minorHAnsi"/>
          <w:sz w:val="20"/>
          <w:szCs w:val="20"/>
        </w:rPr>
        <w:t>o rozszerzeniu .zip</w:t>
      </w:r>
      <w:r w:rsidRPr="00AB17C9">
        <w:rPr>
          <w:rFonts w:asciiTheme="minorHAnsi" w:hAnsiTheme="minorHAnsi" w:cstheme="minorHAnsi"/>
          <w:sz w:val="20"/>
          <w:szCs w:val="20"/>
        </w:rPr>
        <w:t xml:space="preserve"> z</w:t>
      </w:r>
      <w:r w:rsidR="00C02391" w:rsidRPr="00AB17C9">
        <w:rPr>
          <w:rFonts w:asciiTheme="minorHAnsi" w:hAnsiTheme="minorHAnsi" w:cstheme="minorHAnsi"/>
          <w:sz w:val="20"/>
          <w:szCs w:val="20"/>
        </w:rPr>
        <w:t xml:space="preserve">aleca się </w:t>
      </w:r>
      <w:r w:rsidRPr="00AB17C9">
        <w:rPr>
          <w:rFonts w:asciiTheme="minorHAnsi" w:hAnsiTheme="minorHAnsi" w:cstheme="minorHAnsi"/>
          <w:sz w:val="20"/>
          <w:szCs w:val="20"/>
        </w:rPr>
        <w:t>wcześniejsze podpisanie każdego ze skompresowanych plików.</w:t>
      </w:r>
    </w:p>
    <w:p w14:paraId="3030572E" w14:textId="77777777" w:rsidR="000E7435" w:rsidRPr="00AB17C9" w:rsidRDefault="000E7435" w:rsidP="00E6402F">
      <w:pPr>
        <w:pStyle w:val="Nagwek4"/>
        <w:keepNext w:val="0"/>
        <w:numPr>
          <w:ilvl w:val="1"/>
          <w:numId w:val="20"/>
        </w:numPr>
        <w:tabs>
          <w:tab w:val="clear" w:pos="792"/>
          <w:tab w:val="num" w:pos="993"/>
        </w:tabs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Zamawiający zaleca</w:t>
      </w:r>
      <w:r w:rsidR="00671E64" w:rsidRPr="00AB17C9">
        <w:rPr>
          <w:rFonts w:asciiTheme="minorHAnsi" w:hAnsiTheme="minorHAnsi" w:cstheme="minorHAnsi"/>
          <w:sz w:val="20"/>
          <w:szCs w:val="20"/>
        </w:rPr>
        <w:t>,</w:t>
      </w:r>
      <w:r w:rsidRPr="00AB17C9">
        <w:rPr>
          <w:rFonts w:asciiTheme="minorHAnsi" w:hAnsiTheme="minorHAnsi" w:cstheme="minorHAnsi"/>
          <w:sz w:val="20"/>
          <w:szCs w:val="20"/>
        </w:rPr>
        <w:t xml:space="preserve"> aby </w:t>
      </w:r>
      <w:r w:rsidRPr="00AB17C9">
        <w:rPr>
          <w:rFonts w:asciiTheme="minorHAnsi" w:hAnsiTheme="minorHAnsi" w:cstheme="minorHAnsi"/>
          <w:b/>
          <w:bCs w:val="0"/>
          <w:sz w:val="20"/>
          <w:szCs w:val="20"/>
        </w:rPr>
        <w:t>nie wprowadzać</w:t>
      </w:r>
      <w:r w:rsidRPr="00AB17C9">
        <w:rPr>
          <w:rFonts w:asciiTheme="minorHAnsi" w:hAnsiTheme="minorHAnsi" w:cstheme="minorHAnsi"/>
          <w:sz w:val="20"/>
          <w:szCs w:val="20"/>
        </w:rPr>
        <w:t xml:space="preserve"> jakichkolwiek zmian w plikach po podpisaniu ich podpisem kwalifikowanym. Może to skutkować naruszeniem integralności plików</w:t>
      </w:r>
      <w:r w:rsidR="00E85464" w:rsidRPr="00AB17C9">
        <w:rPr>
          <w:rFonts w:asciiTheme="minorHAnsi" w:hAnsiTheme="minorHAnsi" w:cstheme="minorHAnsi"/>
          <w:sz w:val="20"/>
          <w:szCs w:val="20"/>
        </w:rPr>
        <w:t>,</w:t>
      </w:r>
      <w:r w:rsidRPr="00AB17C9">
        <w:rPr>
          <w:rFonts w:asciiTheme="minorHAnsi" w:hAnsiTheme="minorHAnsi" w:cstheme="minorHAnsi"/>
          <w:sz w:val="20"/>
          <w:szCs w:val="20"/>
        </w:rPr>
        <w:t xml:space="preserve"> co równoważne będzie z koniecznością odrzucenia oferty w postępowaniu.</w:t>
      </w:r>
    </w:p>
    <w:p w14:paraId="498D41CC" w14:textId="0B88E542" w:rsidR="00E85464" w:rsidRPr="00AB17C9" w:rsidRDefault="00E85464" w:rsidP="00E6402F">
      <w:pPr>
        <w:pStyle w:val="Nagwek3"/>
        <w:numPr>
          <w:ilvl w:val="0"/>
          <w:numId w:val="20"/>
        </w:numPr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 xml:space="preserve">Zamawiający może również komunikować się </w:t>
      </w:r>
      <w:r w:rsidR="0052457F" w:rsidRPr="00AB17C9">
        <w:rPr>
          <w:rFonts w:asciiTheme="minorHAnsi" w:hAnsiTheme="minorHAnsi" w:cstheme="minorHAnsi"/>
          <w:sz w:val="20"/>
          <w:szCs w:val="20"/>
        </w:rPr>
        <w:t>z</w:t>
      </w:r>
      <w:r w:rsidRPr="00AB17C9">
        <w:rPr>
          <w:rFonts w:asciiTheme="minorHAnsi" w:hAnsiTheme="minorHAnsi" w:cstheme="minorHAnsi"/>
          <w:sz w:val="20"/>
          <w:szCs w:val="20"/>
        </w:rPr>
        <w:t xml:space="preserve"> Wykonawcami za pomocą poczty elektronicznej, email: </w:t>
      </w:r>
      <w:hyperlink r:id="rId24" w:history="1">
        <w:r w:rsidR="00C84A21" w:rsidRPr="00FA3548">
          <w:rPr>
            <w:rStyle w:val="Hipercze"/>
            <w:sz w:val="20"/>
            <w:szCs w:val="20"/>
          </w:rPr>
          <w:t>zamowieniadps@</w:t>
        </w:r>
        <w:r w:rsidR="00C84A21" w:rsidRPr="00FA3548">
          <w:rPr>
            <w:rStyle w:val="Hipercze"/>
            <w:rFonts w:asciiTheme="minorHAnsi" w:hAnsiTheme="minorHAnsi" w:cstheme="minorHAnsi"/>
            <w:sz w:val="20"/>
            <w:szCs w:val="20"/>
          </w:rPr>
          <w:t>gmail</w:t>
        </w:r>
        <w:r w:rsidR="00C84A21" w:rsidRPr="00FA3548">
          <w:rPr>
            <w:rStyle w:val="Hipercze"/>
            <w:sz w:val="20"/>
            <w:szCs w:val="20"/>
          </w:rPr>
          <w:t>.com</w:t>
        </w:r>
      </w:hyperlink>
      <w:r w:rsidR="00C84A21" w:rsidRPr="00FA3548">
        <w:rPr>
          <w:sz w:val="20"/>
          <w:szCs w:val="20"/>
        </w:rPr>
        <w:t xml:space="preserve"> .</w:t>
      </w:r>
      <w:r w:rsidRPr="00AB17C9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B2210E4" w14:textId="5D9D77D2" w:rsidR="00E85464" w:rsidRPr="00AB17C9" w:rsidRDefault="00C356B4" w:rsidP="00E6402F">
      <w:pPr>
        <w:pStyle w:val="Nagwek3"/>
        <w:numPr>
          <w:ilvl w:val="0"/>
          <w:numId w:val="20"/>
        </w:numPr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Zamawiający</w:t>
      </w:r>
      <w:r w:rsidR="00E85464" w:rsidRPr="00AB17C9">
        <w:rPr>
          <w:rFonts w:asciiTheme="minorHAnsi" w:hAnsiTheme="minorHAnsi" w:cstheme="minorHAnsi"/>
          <w:sz w:val="20"/>
          <w:szCs w:val="20"/>
        </w:rPr>
        <w:t xml:space="preserve"> dopuszcza możliwość składania dokumentów elektronicznych</w:t>
      </w:r>
      <w:r w:rsidRPr="00AB17C9">
        <w:rPr>
          <w:rFonts w:asciiTheme="minorHAnsi" w:hAnsiTheme="minorHAnsi" w:cstheme="minorHAnsi"/>
          <w:sz w:val="20"/>
          <w:szCs w:val="20"/>
        </w:rPr>
        <w:t xml:space="preserve">, oświadczeń lub elektronicznych kopii dokumentów lub oświadczeń za pomocą poczty elektronicznej, na adres email </w:t>
      </w:r>
      <w:hyperlink r:id="rId25" w:history="1">
        <w:r w:rsidR="00C84A21" w:rsidRPr="00FA3548">
          <w:rPr>
            <w:rStyle w:val="Hipercze"/>
            <w:sz w:val="20"/>
            <w:szCs w:val="20"/>
          </w:rPr>
          <w:t>zamowieniadps@</w:t>
        </w:r>
        <w:r w:rsidR="00C84A21" w:rsidRPr="00FA3548">
          <w:rPr>
            <w:rStyle w:val="Hipercze"/>
            <w:rFonts w:asciiTheme="minorHAnsi" w:hAnsiTheme="minorHAnsi" w:cstheme="minorHAnsi"/>
            <w:sz w:val="20"/>
            <w:szCs w:val="20"/>
          </w:rPr>
          <w:t>gmail</w:t>
        </w:r>
        <w:r w:rsidR="00C84A21" w:rsidRPr="00FA3548">
          <w:rPr>
            <w:rStyle w:val="Hipercze"/>
            <w:sz w:val="20"/>
            <w:szCs w:val="20"/>
          </w:rPr>
          <w:t>.com</w:t>
        </w:r>
      </w:hyperlink>
      <w:r w:rsidR="00FA3548">
        <w:rPr>
          <w:sz w:val="20"/>
          <w:szCs w:val="20"/>
        </w:rPr>
        <w:t xml:space="preserve">   </w:t>
      </w:r>
    </w:p>
    <w:p w14:paraId="74EED63D" w14:textId="5413209C" w:rsidR="00C356B4" w:rsidRPr="00AB17C9" w:rsidRDefault="005D2F9F" w:rsidP="00E6402F">
      <w:pPr>
        <w:pStyle w:val="Styl2"/>
        <w:numPr>
          <w:ilvl w:val="0"/>
          <w:numId w:val="31"/>
        </w:numPr>
        <w:ind w:left="567" w:hanging="567"/>
        <w:rPr>
          <w:rFonts w:asciiTheme="minorHAnsi" w:hAnsiTheme="minorHAnsi" w:cstheme="minorHAnsi"/>
        </w:rPr>
      </w:pPr>
      <w:r w:rsidRPr="00AB17C9">
        <w:rPr>
          <w:rFonts w:asciiTheme="minorHAnsi" w:hAnsiTheme="minorHAnsi" w:cstheme="minorHAnsi"/>
        </w:rPr>
        <w:t>WSKAZANIE OSÓB UPRAWNIONYCH DO KOMUNIKOWANIA SIĘ W WYKONAWCAMI</w:t>
      </w:r>
    </w:p>
    <w:p w14:paraId="099DD315" w14:textId="77777777" w:rsidR="00C356B4" w:rsidRPr="00AB17C9" w:rsidRDefault="00C356B4" w:rsidP="00E6402F">
      <w:pPr>
        <w:pStyle w:val="Nagwek3"/>
        <w:numPr>
          <w:ilvl w:val="0"/>
          <w:numId w:val="21"/>
        </w:numPr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Zamawiający wyznacza następujące osoby do kontaktu z Wykonawcami:</w:t>
      </w:r>
    </w:p>
    <w:p w14:paraId="06B775EB" w14:textId="45767D4D" w:rsidR="00C356B4" w:rsidRPr="00AB17C9" w:rsidRDefault="00C84A21" w:rsidP="00E6402F">
      <w:pPr>
        <w:pStyle w:val="Nagwek4"/>
        <w:numPr>
          <w:ilvl w:val="1"/>
          <w:numId w:val="21"/>
        </w:num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Beata </w:t>
      </w:r>
      <w:proofErr w:type="spellStart"/>
      <w:r>
        <w:rPr>
          <w:rFonts w:asciiTheme="minorHAnsi" w:hAnsiTheme="minorHAnsi" w:cstheme="minorHAnsi"/>
          <w:sz w:val="20"/>
          <w:szCs w:val="20"/>
        </w:rPr>
        <w:t>Leszczyszyn</w:t>
      </w:r>
      <w:proofErr w:type="spellEnd"/>
      <w:r w:rsidR="00F233ED" w:rsidRPr="00AB17C9">
        <w:rPr>
          <w:rFonts w:asciiTheme="minorHAnsi" w:hAnsiTheme="minorHAnsi" w:cstheme="minorHAnsi"/>
          <w:sz w:val="20"/>
          <w:szCs w:val="20"/>
        </w:rPr>
        <w:t>.</w:t>
      </w:r>
    </w:p>
    <w:p w14:paraId="47336F12" w14:textId="15270CA0" w:rsidR="00D772DB" w:rsidRPr="00AB17C9" w:rsidRDefault="005D2F9F" w:rsidP="00E6402F">
      <w:pPr>
        <w:pStyle w:val="Styl2"/>
        <w:numPr>
          <w:ilvl w:val="0"/>
          <w:numId w:val="31"/>
        </w:numPr>
        <w:ind w:left="567" w:hanging="567"/>
        <w:rPr>
          <w:rFonts w:asciiTheme="minorHAnsi" w:hAnsiTheme="minorHAnsi" w:cstheme="minorHAnsi"/>
        </w:rPr>
      </w:pPr>
      <w:r w:rsidRPr="00AB17C9">
        <w:rPr>
          <w:rFonts w:asciiTheme="minorHAnsi" w:hAnsiTheme="minorHAnsi" w:cstheme="minorHAnsi"/>
        </w:rPr>
        <w:t>OPIS SPOSOBU PRZYGOTOWANIA OFERTY</w:t>
      </w:r>
    </w:p>
    <w:p w14:paraId="4CF07354" w14:textId="77777777" w:rsidR="00F233ED" w:rsidRPr="00AB17C9" w:rsidRDefault="00F233ED" w:rsidP="00E6402F">
      <w:pPr>
        <w:pStyle w:val="Nagwek3"/>
        <w:numPr>
          <w:ilvl w:val="0"/>
          <w:numId w:val="22"/>
        </w:numPr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Oferta składana elektronicznie musi być sporządzona w języku polskim i opatrzona kwalifikowanym podpisem elektronicznym lub podpisem zaufanym lub podpisem osobistym. W procesie składania oferty na platformie, kwalifikowany podpis elektroniczny lub podpis zaufany lub podpis osobisty Wykonawca składa bezpośrednio na dokumencie, który następnie przesyła do systemu.</w:t>
      </w:r>
    </w:p>
    <w:p w14:paraId="6D8E388C" w14:textId="5331191A" w:rsidR="009C05B8" w:rsidRPr="00AB17C9" w:rsidRDefault="009C05B8" w:rsidP="00E6402F">
      <w:pPr>
        <w:pStyle w:val="Nagwek3"/>
        <w:numPr>
          <w:ilvl w:val="0"/>
          <w:numId w:val="22"/>
        </w:numPr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Do przygotowania oferty konieczne jest posiadanie przez osobę upoważnioną do reprezentowania Wykonawcy kwalifikowalnego podpisu elektronicznego</w:t>
      </w:r>
      <w:r w:rsidR="00F233ED" w:rsidRPr="00AB17C9">
        <w:rPr>
          <w:rFonts w:asciiTheme="minorHAnsi" w:hAnsiTheme="minorHAnsi" w:cstheme="minorHAnsi"/>
          <w:sz w:val="20"/>
          <w:szCs w:val="20"/>
        </w:rPr>
        <w:t xml:space="preserve"> lub</w:t>
      </w:r>
      <w:r w:rsidRPr="00AB17C9">
        <w:rPr>
          <w:rFonts w:asciiTheme="minorHAnsi" w:hAnsiTheme="minorHAnsi" w:cstheme="minorHAnsi"/>
          <w:sz w:val="20"/>
          <w:szCs w:val="20"/>
        </w:rPr>
        <w:t xml:space="preserve"> podpisu </w:t>
      </w:r>
      <w:r w:rsidR="00F233ED" w:rsidRPr="00AB17C9">
        <w:rPr>
          <w:rFonts w:asciiTheme="minorHAnsi" w:hAnsiTheme="minorHAnsi" w:cstheme="minorHAnsi"/>
          <w:sz w:val="20"/>
          <w:szCs w:val="20"/>
        </w:rPr>
        <w:t xml:space="preserve">zaufanego </w:t>
      </w:r>
      <w:r w:rsidRPr="00AB17C9">
        <w:rPr>
          <w:rFonts w:asciiTheme="minorHAnsi" w:hAnsiTheme="minorHAnsi" w:cstheme="minorHAnsi"/>
          <w:sz w:val="20"/>
          <w:szCs w:val="20"/>
        </w:rPr>
        <w:t xml:space="preserve">lub podpisu </w:t>
      </w:r>
      <w:r w:rsidR="00F233ED" w:rsidRPr="00AB17C9">
        <w:rPr>
          <w:rFonts w:asciiTheme="minorHAnsi" w:hAnsiTheme="minorHAnsi" w:cstheme="minorHAnsi"/>
          <w:sz w:val="20"/>
          <w:szCs w:val="20"/>
        </w:rPr>
        <w:t>osobistego</w:t>
      </w:r>
      <w:r w:rsidRPr="00AB17C9">
        <w:rPr>
          <w:rFonts w:asciiTheme="minorHAnsi" w:hAnsiTheme="minorHAnsi" w:cstheme="minorHAnsi"/>
          <w:sz w:val="20"/>
          <w:szCs w:val="20"/>
        </w:rPr>
        <w:t>.</w:t>
      </w:r>
    </w:p>
    <w:p w14:paraId="27D5E02C" w14:textId="734C5E23" w:rsidR="00F233ED" w:rsidRPr="00AB17C9" w:rsidRDefault="00F233ED" w:rsidP="00E6402F">
      <w:pPr>
        <w:pStyle w:val="Nagwek3"/>
        <w:numPr>
          <w:ilvl w:val="0"/>
          <w:numId w:val="22"/>
        </w:numPr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Poświadczenia za zgodność z oryginałem dokonuje odpowiednio Wykonawca, wykonawcy wspólnie ubiegający się o udzielenie zamówienia publicznego, w zakresie dokumentów, które każdego z nich dotyczą. Poprzez oryginał należy rozumieć dokument podpisany kwalifikowanym podpisem elektronicznym lub podpisem zaufanym lub podpisem osobistym przez osobę/osoby upoważnioną/upoważnione. Poświadczenie za zgodność z oryginałem następuje w postaci elektronicznej poprzez podpisanie pliku kwalifikowanym podpisem elektronicznym lub podpisem zaufanym lub podpisem osobistym przez osobę/osoby upoważnioną/upoważnione.</w:t>
      </w:r>
    </w:p>
    <w:p w14:paraId="041C5790" w14:textId="5A8A43AC" w:rsidR="00415783" w:rsidRPr="00AB17C9" w:rsidRDefault="00415783" w:rsidP="00E6402F">
      <w:pPr>
        <w:pStyle w:val="Nagwek3"/>
        <w:numPr>
          <w:ilvl w:val="0"/>
          <w:numId w:val="22"/>
        </w:numPr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Oferta powinna być:</w:t>
      </w:r>
    </w:p>
    <w:p w14:paraId="4EB057A5" w14:textId="484F8FD4" w:rsidR="005E13F8" w:rsidRPr="00AB17C9" w:rsidRDefault="005E13F8" w:rsidP="00E6402F">
      <w:pPr>
        <w:pStyle w:val="Nagwek4"/>
        <w:numPr>
          <w:ilvl w:val="1"/>
          <w:numId w:val="22"/>
        </w:numPr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 xml:space="preserve">sporządzona z wykorzystaniem wzoru: </w:t>
      </w:r>
      <w:r w:rsidRPr="00AB17C9">
        <w:rPr>
          <w:rFonts w:asciiTheme="minorHAnsi" w:hAnsiTheme="minorHAnsi" w:cstheme="minorHAnsi"/>
          <w:b/>
          <w:bCs w:val="0"/>
          <w:sz w:val="20"/>
          <w:szCs w:val="20"/>
        </w:rPr>
        <w:t>Załącznik nr 1</w:t>
      </w:r>
      <w:r w:rsidRPr="00AB17C9">
        <w:rPr>
          <w:rFonts w:asciiTheme="minorHAnsi" w:hAnsiTheme="minorHAnsi" w:cstheme="minorHAnsi"/>
          <w:sz w:val="20"/>
          <w:szCs w:val="20"/>
        </w:rPr>
        <w:t xml:space="preserve"> do SWZ,</w:t>
      </w:r>
    </w:p>
    <w:p w14:paraId="1AD845C0" w14:textId="3642BD60" w:rsidR="00415783" w:rsidRPr="00AB17C9" w:rsidRDefault="00415783" w:rsidP="00E6402F">
      <w:pPr>
        <w:pStyle w:val="Nagwek4"/>
        <w:numPr>
          <w:ilvl w:val="1"/>
          <w:numId w:val="22"/>
        </w:numPr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 xml:space="preserve">złożona przy użyciu środków komunikacji elektronicznej tzn. za pośrednictwem </w:t>
      </w:r>
      <w:hyperlink r:id="rId26" w:history="1">
        <w:r w:rsidR="009071C1" w:rsidRPr="008477D2">
          <w:rPr>
            <w:rStyle w:val="Hipercze"/>
            <w:rFonts w:asciiTheme="minorHAnsi" w:hAnsiTheme="minorHAnsi" w:cstheme="minorHAnsi"/>
            <w:sz w:val="20"/>
            <w:szCs w:val="20"/>
          </w:rPr>
          <w:t>e-zamowienia.gov.pl</w:t>
        </w:r>
      </w:hyperlink>
      <w:r w:rsidRPr="00AB17C9">
        <w:rPr>
          <w:rFonts w:asciiTheme="minorHAnsi" w:hAnsiTheme="minorHAnsi" w:cstheme="minorHAnsi"/>
          <w:sz w:val="20"/>
          <w:szCs w:val="20"/>
        </w:rPr>
        <w:t>,</w:t>
      </w:r>
    </w:p>
    <w:p w14:paraId="75F890F7" w14:textId="77777777" w:rsidR="00415783" w:rsidRPr="00AB17C9" w:rsidRDefault="00415783" w:rsidP="00E6402F">
      <w:pPr>
        <w:pStyle w:val="Nagwek4"/>
        <w:numPr>
          <w:ilvl w:val="1"/>
          <w:numId w:val="22"/>
        </w:numPr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podpisana kwalifikowanym podpisem elektronicznym lub podpisem zaufanym lub podpisem osobistym przez osobę/osoby upoważnioną/upoważnione</w:t>
      </w:r>
      <w:r w:rsidR="009C05B8" w:rsidRPr="00AB17C9">
        <w:rPr>
          <w:rFonts w:asciiTheme="minorHAnsi" w:hAnsiTheme="minorHAnsi" w:cstheme="minorHAnsi"/>
          <w:sz w:val="20"/>
          <w:szCs w:val="20"/>
        </w:rPr>
        <w:t>.</w:t>
      </w:r>
    </w:p>
    <w:p w14:paraId="5BDE591A" w14:textId="77777777" w:rsidR="00415783" w:rsidRPr="00AB17C9" w:rsidRDefault="00415783" w:rsidP="00E6402F">
      <w:pPr>
        <w:pStyle w:val="Nagwek3"/>
        <w:numPr>
          <w:ilvl w:val="0"/>
          <w:numId w:val="22"/>
        </w:numPr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 xml:space="preserve">Podpisy kwalifikowane wykorzystywane przez </w:t>
      </w:r>
      <w:r w:rsidR="009C05B8" w:rsidRPr="00AB17C9">
        <w:rPr>
          <w:rFonts w:asciiTheme="minorHAnsi" w:hAnsiTheme="minorHAnsi" w:cstheme="minorHAnsi"/>
          <w:sz w:val="20"/>
          <w:szCs w:val="20"/>
        </w:rPr>
        <w:t>W</w:t>
      </w:r>
      <w:r w:rsidRPr="00AB17C9">
        <w:rPr>
          <w:rFonts w:asciiTheme="minorHAnsi" w:hAnsiTheme="minorHAnsi" w:cstheme="minorHAnsi"/>
          <w:sz w:val="20"/>
          <w:szCs w:val="20"/>
        </w:rPr>
        <w:t xml:space="preserve">ykonawców do podpisywania wszelkich plików muszą spełniać </w:t>
      </w:r>
      <w:r w:rsidR="00803F18" w:rsidRPr="00AB17C9">
        <w:rPr>
          <w:rFonts w:asciiTheme="minorHAnsi" w:hAnsiTheme="minorHAnsi" w:cstheme="minorHAnsi"/>
          <w:sz w:val="20"/>
          <w:szCs w:val="20"/>
        </w:rPr>
        <w:t xml:space="preserve">wymogi określone w </w:t>
      </w:r>
      <w:r w:rsidRPr="00AB17C9">
        <w:rPr>
          <w:rFonts w:asciiTheme="minorHAnsi" w:hAnsiTheme="minorHAnsi" w:cstheme="minorHAnsi"/>
          <w:sz w:val="20"/>
          <w:szCs w:val="20"/>
        </w:rPr>
        <w:t>Rozporządzeni</w:t>
      </w:r>
      <w:r w:rsidR="00803F18" w:rsidRPr="00AB17C9">
        <w:rPr>
          <w:rFonts w:asciiTheme="minorHAnsi" w:hAnsiTheme="minorHAnsi" w:cstheme="minorHAnsi"/>
          <w:sz w:val="20"/>
          <w:szCs w:val="20"/>
        </w:rPr>
        <w:t>u</w:t>
      </w:r>
      <w:r w:rsidRPr="00AB17C9">
        <w:rPr>
          <w:rFonts w:asciiTheme="minorHAnsi" w:hAnsiTheme="minorHAnsi" w:cstheme="minorHAnsi"/>
          <w:sz w:val="20"/>
          <w:szCs w:val="20"/>
        </w:rPr>
        <w:t xml:space="preserve"> Parlamentu Europejskiego i Rady w sprawie identyfikacji elektronicznej i usług zaufania w odniesieniu do transakcji elektronicznych na rynku wewnętrznym (</w:t>
      </w:r>
      <w:proofErr w:type="spellStart"/>
      <w:r w:rsidRPr="00AB17C9">
        <w:rPr>
          <w:rFonts w:asciiTheme="minorHAnsi" w:hAnsiTheme="minorHAnsi" w:cstheme="minorHAnsi"/>
          <w:sz w:val="20"/>
          <w:szCs w:val="20"/>
        </w:rPr>
        <w:t>eIDAS</w:t>
      </w:r>
      <w:proofErr w:type="spellEnd"/>
      <w:r w:rsidRPr="00AB17C9">
        <w:rPr>
          <w:rFonts w:asciiTheme="minorHAnsi" w:hAnsiTheme="minorHAnsi" w:cstheme="minorHAnsi"/>
          <w:sz w:val="20"/>
          <w:szCs w:val="20"/>
        </w:rPr>
        <w:t>) (UE) nr 910/2014</w:t>
      </w:r>
      <w:r w:rsidR="007077F9" w:rsidRPr="00AB17C9">
        <w:rPr>
          <w:rFonts w:asciiTheme="minorHAnsi" w:hAnsiTheme="minorHAnsi" w:cstheme="minorHAnsi"/>
          <w:sz w:val="20"/>
          <w:szCs w:val="20"/>
        </w:rPr>
        <w:t>.</w:t>
      </w:r>
    </w:p>
    <w:p w14:paraId="7C0D2092" w14:textId="77777777" w:rsidR="00415783" w:rsidRPr="00AB17C9" w:rsidRDefault="00415783" w:rsidP="00E6402F">
      <w:pPr>
        <w:pStyle w:val="Nagwek3"/>
        <w:numPr>
          <w:ilvl w:val="0"/>
          <w:numId w:val="22"/>
        </w:numPr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 xml:space="preserve">W przypadku wykorzystania formatu podpisu </w:t>
      </w:r>
      <w:proofErr w:type="spellStart"/>
      <w:r w:rsidRPr="00AB17C9">
        <w:rPr>
          <w:rFonts w:asciiTheme="minorHAnsi" w:hAnsiTheme="minorHAnsi" w:cstheme="minorHAnsi"/>
          <w:sz w:val="20"/>
          <w:szCs w:val="20"/>
        </w:rPr>
        <w:t>XAdES</w:t>
      </w:r>
      <w:proofErr w:type="spellEnd"/>
      <w:r w:rsidRPr="00AB17C9">
        <w:rPr>
          <w:rFonts w:asciiTheme="minorHAnsi" w:hAnsiTheme="minorHAnsi" w:cstheme="minorHAnsi"/>
          <w:sz w:val="20"/>
          <w:szCs w:val="20"/>
        </w:rPr>
        <w:t xml:space="preserve"> zewnętrzny Zamawiający wymaga dołączenia odpowiedniej ilości plików tj. podpisywanych plików z danymi oraz plików </w:t>
      </w:r>
      <w:proofErr w:type="spellStart"/>
      <w:r w:rsidRPr="00AB17C9">
        <w:rPr>
          <w:rFonts w:asciiTheme="minorHAnsi" w:hAnsiTheme="minorHAnsi" w:cstheme="minorHAnsi"/>
          <w:sz w:val="20"/>
          <w:szCs w:val="20"/>
        </w:rPr>
        <w:t>XAdES</w:t>
      </w:r>
      <w:proofErr w:type="spellEnd"/>
      <w:r w:rsidRPr="00AB17C9">
        <w:rPr>
          <w:rFonts w:asciiTheme="minorHAnsi" w:hAnsiTheme="minorHAnsi" w:cstheme="minorHAnsi"/>
          <w:sz w:val="20"/>
          <w:szCs w:val="20"/>
        </w:rPr>
        <w:t>.</w:t>
      </w:r>
    </w:p>
    <w:p w14:paraId="1EA770FC" w14:textId="77777777" w:rsidR="00A55219" w:rsidRPr="00AB17C9" w:rsidRDefault="00A55219" w:rsidP="00E6402F">
      <w:pPr>
        <w:pStyle w:val="Nagwek3"/>
        <w:numPr>
          <w:ilvl w:val="0"/>
          <w:numId w:val="22"/>
        </w:numPr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Do oferty należy dołączyć:</w:t>
      </w:r>
    </w:p>
    <w:p w14:paraId="442AB823" w14:textId="5CC262D2" w:rsidR="001D6FA2" w:rsidRPr="00AB17C9" w:rsidRDefault="001D6FA2" w:rsidP="00E6402F">
      <w:pPr>
        <w:pStyle w:val="Nagwek4"/>
        <w:keepNext w:val="0"/>
        <w:numPr>
          <w:ilvl w:val="1"/>
          <w:numId w:val="22"/>
        </w:numPr>
        <w:ind w:left="788" w:hanging="431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w</w:t>
      </w:r>
      <w:r w:rsidR="00A46AA0" w:rsidRPr="00AB17C9">
        <w:rPr>
          <w:rFonts w:asciiTheme="minorHAnsi" w:hAnsiTheme="minorHAnsi" w:cstheme="minorHAnsi"/>
          <w:sz w:val="20"/>
          <w:szCs w:val="20"/>
        </w:rPr>
        <w:t xml:space="preserve"> celu potwierdzenia, że osoba działająca w imieniu Wykonawcy jest umocowana do jego reprezentowania – odpis lub informację z Krajowego </w:t>
      </w:r>
      <w:r w:rsidRPr="00AB17C9">
        <w:rPr>
          <w:rFonts w:asciiTheme="minorHAnsi" w:hAnsiTheme="minorHAnsi" w:cstheme="minorHAnsi"/>
          <w:sz w:val="20"/>
          <w:szCs w:val="20"/>
        </w:rPr>
        <w:t>R</w:t>
      </w:r>
      <w:r w:rsidR="00A46AA0" w:rsidRPr="00AB17C9">
        <w:rPr>
          <w:rFonts w:asciiTheme="minorHAnsi" w:hAnsiTheme="minorHAnsi" w:cstheme="minorHAnsi"/>
          <w:sz w:val="20"/>
          <w:szCs w:val="20"/>
        </w:rPr>
        <w:t>ejestru Sądowego, Centralnej Ewidencji i</w:t>
      </w:r>
      <w:r w:rsidRPr="00AB17C9">
        <w:rPr>
          <w:rFonts w:asciiTheme="minorHAnsi" w:hAnsiTheme="minorHAnsi" w:cstheme="minorHAnsi"/>
          <w:sz w:val="20"/>
          <w:szCs w:val="20"/>
        </w:rPr>
        <w:t> </w:t>
      </w:r>
      <w:r w:rsidR="00A46AA0" w:rsidRPr="00AB17C9">
        <w:rPr>
          <w:rFonts w:asciiTheme="minorHAnsi" w:hAnsiTheme="minorHAnsi" w:cstheme="minorHAnsi"/>
          <w:sz w:val="20"/>
          <w:szCs w:val="20"/>
        </w:rPr>
        <w:t xml:space="preserve">Informacji o </w:t>
      </w:r>
      <w:r w:rsidRPr="00AB17C9">
        <w:rPr>
          <w:rFonts w:asciiTheme="minorHAnsi" w:hAnsiTheme="minorHAnsi" w:cstheme="minorHAnsi"/>
          <w:sz w:val="20"/>
          <w:szCs w:val="20"/>
        </w:rPr>
        <w:t>Działalności</w:t>
      </w:r>
      <w:r w:rsidR="00A46AA0" w:rsidRPr="00AB17C9">
        <w:rPr>
          <w:rFonts w:asciiTheme="minorHAnsi" w:hAnsiTheme="minorHAnsi" w:cstheme="minorHAnsi"/>
          <w:sz w:val="20"/>
          <w:szCs w:val="20"/>
        </w:rPr>
        <w:t xml:space="preserve"> Gospodarczej lub innego właściwego rejestru</w:t>
      </w:r>
      <w:r w:rsidRPr="00AB17C9">
        <w:rPr>
          <w:rFonts w:asciiTheme="minorHAnsi" w:hAnsiTheme="minorHAnsi" w:cstheme="minorHAnsi"/>
          <w:sz w:val="20"/>
          <w:szCs w:val="20"/>
        </w:rPr>
        <w:t>,</w:t>
      </w:r>
    </w:p>
    <w:p w14:paraId="6BCE550A" w14:textId="3226446C" w:rsidR="001D6FA2" w:rsidRPr="00AB17C9" w:rsidRDefault="001D6FA2" w:rsidP="00E6402F">
      <w:pPr>
        <w:pStyle w:val="Nagwek4"/>
        <w:keepNext w:val="0"/>
        <w:numPr>
          <w:ilvl w:val="1"/>
          <w:numId w:val="22"/>
        </w:numPr>
        <w:ind w:left="788" w:hanging="431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 xml:space="preserve">jeżeli w imieniu Wykonawcy działa osoba, której umocowanie do jego reprezentowania nie wynika z dokumentów, o których mowa w </w:t>
      </w:r>
      <w:proofErr w:type="spellStart"/>
      <w:r w:rsidRPr="00AB17C9">
        <w:rPr>
          <w:rFonts w:asciiTheme="minorHAnsi" w:hAnsiTheme="minorHAnsi" w:cstheme="minorHAnsi"/>
          <w:sz w:val="20"/>
          <w:szCs w:val="20"/>
        </w:rPr>
        <w:t>ppkt</w:t>
      </w:r>
      <w:proofErr w:type="spellEnd"/>
      <w:r w:rsidRPr="00AB17C9">
        <w:rPr>
          <w:rFonts w:asciiTheme="minorHAnsi" w:hAnsiTheme="minorHAnsi" w:cstheme="minorHAnsi"/>
          <w:sz w:val="20"/>
          <w:szCs w:val="20"/>
        </w:rPr>
        <w:t xml:space="preserve">. </w:t>
      </w:r>
      <w:r w:rsidR="00015D36" w:rsidRPr="00AB17C9">
        <w:rPr>
          <w:rFonts w:asciiTheme="minorHAnsi" w:hAnsiTheme="minorHAnsi" w:cstheme="minorHAnsi"/>
          <w:sz w:val="20"/>
          <w:szCs w:val="20"/>
        </w:rPr>
        <w:t>7</w:t>
      </w:r>
      <w:r w:rsidRPr="00AB17C9">
        <w:rPr>
          <w:rFonts w:asciiTheme="minorHAnsi" w:hAnsiTheme="minorHAnsi" w:cstheme="minorHAnsi"/>
          <w:sz w:val="20"/>
          <w:szCs w:val="20"/>
        </w:rPr>
        <w:t xml:space="preserve">.1. – pełnomocnictwo lub inny dokument (np. akt powołania na stanowisko prezesa zarządu, członka zarządu spółki lub, w przypadku spółek działających w systemie </w:t>
      </w:r>
      <w:proofErr w:type="spellStart"/>
      <w:r w:rsidRPr="00AB17C9">
        <w:rPr>
          <w:rFonts w:asciiTheme="minorHAnsi" w:hAnsiTheme="minorHAnsi" w:cstheme="minorHAnsi"/>
          <w:i/>
          <w:iCs/>
          <w:sz w:val="20"/>
          <w:szCs w:val="20"/>
        </w:rPr>
        <w:t>common</w:t>
      </w:r>
      <w:proofErr w:type="spellEnd"/>
      <w:r w:rsidRPr="00AB17C9">
        <w:rPr>
          <w:rFonts w:asciiTheme="minorHAnsi" w:hAnsiTheme="minorHAnsi" w:cstheme="minorHAnsi"/>
          <w:i/>
          <w:iCs/>
          <w:sz w:val="20"/>
          <w:szCs w:val="20"/>
        </w:rPr>
        <w:t xml:space="preserve"> law</w:t>
      </w:r>
      <w:r w:rsidRPr="00AB17C9">
        <w:rPr>
          <w:rFonts w:asciiTheme="minorHAnsi" w:hAnsiTheme="minorHAnsi" w:cstheme="minorHAnsi"/>
          <w:sz w:val="20"/>
          <w:szCs w:val="20"/>
        </w:rPr>
        <w:t xml:space="preserve">, członka rady dyrektorów, a także umowa spółki cywilnej lub uchwała jej wspólników, </w:t>
      </w:r>
      <w:r w:rsidRPr="00AB17C9">
        <w:rPr>
          <w:rFonts w:asciiTheme="minorHAnsi" w:hAnsiTheme="minorHAnsi" w:cstheme="minorHAnsi"/>
          <w:sz w:val="20"/>
          <w:szCs w:val="20"/>
        </w:rPr>
        <w:lastRenderedPageBreak/>
        <w:t>wskazująca jednego ze wspólników jako umocowanego do reprezentowania spółki) potwierdzający umocowanie do reprezentowania Wykonawcy,</w:t>
      </w:r>
    </w:p>
    <w:p w14:paraId="3B5BCA06" w14:textId="779D2B0F" w:rsidR="00A55219" w:rsidRPr="00AB17C9" w:rsidRDefault="001D6FA2" w:rsidP="00E6402F">
      <w:pPr>
        <w:pStyle w:val="Nagwek4"/>
        <w:keepNext w:val="0"/>
        <w:numPr>
          <w:ilvl w:val="1"/>
          <w:numId w:val="22"/>
        </w:numPr>
        <w:ind w:left="788" w:hanging="431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p</w:t>
      </w:r>
      <w:r w:rsidR="00A55219" w:rsidRPr="00AB17C9">
        <w:rPr>
          <w:rFonts w:asciiTheme="minorHAnsi" w:hAnsiTheme="minorHAnsi" w:cstheme="minorHAnsi"/>
          <w:sz w:val="20"/>
          <w:szCs w:val="20"/>
        </w:rPr>
        <w:t>ełnomocnictwo dla pełnomocnika do reprezentowania w postępowaniu Wykonawców ubiegających się wspólnie o udzielenie zamówienia – dotyczy ofert składanych przez Wykonawców wspólnie ubiegających się o udzielenie zamówienia</w:t>
      </w:r>
      <w:r w:rsidR="007077F9" w:rsidRPr="00AB17C9">
        <w:rPr>
          <w:rFonts w:asciiTheme="minorHAnsi" w:hAnsiTheme="minorHAnsi" w:cstheme="minorHAnsi"/>
          <w:sz w:val="20"/>
          <w:szCs w:val="20"/>
        </w:rPr>
        <w:t>,</w:t>
      </w:r>
    </w:p>
    <w:p w14:paraId="4B620997" w14:textId="736A3159" w:rsidR="00A55219" w:rsidRPr="00AB17C9" w:rsidRDefault="00BD76FC" w:rsidP="00E6402F">
      <w:pPr>
        <w:pStyle w:val="Nagwek4"/>
        <w:keepNext w:val="0"/>
        <w:numPr>
          <w:ilvl w:val="1"/>
          <w:numId w:val="22"/>
        </w:numPr>
        <w:ind w:left="788" w:hanging="431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 xml:space="preserve">Oświadczenie o niepodleganiu wykluczeniu i spełnianiu warunków udziału w postępowaniu – wzór: </w:t>
      </w:r>
      <w:r w:rsidRPr="00AB17C9">
        <w:rPr>
          <w:rFonts w:asciiTheme="minorHAnsi" w:hAnsiTheme="minorHAnsi" w:cstheme="minorHAnsi"/>
          <w:b/>
          <w:bCs w:val="0"/>
          <w:sz w:val="20"/>
          <w:szCs w:val="20"/>
        </w:rPr>
        <w:t xml:space="preserve">Załącznik nr </w:t>
      </w:r>
      <w:r w:rsidR="00203E2F" w:rsidRPr="00AB17C9">
        <w:rPr>
          <w:rFonts w:asciiTheme="minorHAnsi" w:hAnsiTheme="minorHAnsi" w:cstheme="minorHAnsi"/>
          <w:b/>
          <w:bCs w:val="0"/>
          <w:sz w:val="20"/>
          <w:szCs w:val="20"/>
        </w:rPr>
        <w:t>2</w:t>
      </w:r>
      <w:r w:rsidRPr="00AB17C9">
        <w:rPr>
          <w:rFonts w:asciiTheme="minorHAnsi" w:hAnsiTheme="minorHAnsi" w:cstheme="minorHAnsi"/>
          <w:sz w:val="20"/>
          <w:szCs w:val="20"/>
        </w:rPr>
        <w:t xml:space="preserve"> do SWZ</w:t>
      </w:r>
      <w:r w:rsidR="00A55219" w:rsidRPr="00AB17C9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2D19F107" w14:textId="1DAD708C" w:rsidR="00BD76FC" w:rsidRPr="00AB17C9" w:rsidRDefault="00BD76FC" w:rsidP="00E6402F">
      <w:pPr>
        <w:pStyle w:val="Nagwek3"/>
        <w:numPr>
          <w:ilvl w:val="0"/>
          <w:numId w:val="22"/>
        </w:numPr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 xml:space="preserve">Wykonawca dołącza do oferty oświadczenie, o którym mowa w </w:t>
      </w:r>
      <w:proofErr w:type="spellStart"/>
      <w:r w:rsidRPr="00AB17C9">
        <w:rPr>
          <w:rFonts w:asciiTheme="minorHAnsi" w:hAnsiTheme="minorHAnsi" w:cstheme="minorHAnsi"/>
          <w:sz w:val="20"/>
          <w:szCs w:val="20"/>
        </w:rPr>
        <w:t>ppkt</w:t>
      </w:r>
      <w:proofErr w:type="spellEnd"/>
      <w:r w:rsidRPr="00AB17C9">
        <w:rPr>
          <w:rFonts w:asciiTheme="minorHAnsi" w:hAnsiTheme="minorHAnsi" w:cstheme="minorHAnsi"/>
          <w:sz w:val="20"/>
          <w:szCs w:val="20"/>
        </w:rPr>
        <w:t xml:space="preserve">. </w:t>
      </w:r>
      <w:r w:rsidR="00015D36" w:rsidRPr="00AB17C9">
        <w:rPr>
          <w:rFonts w:asciiTheme="minorHAnsi" w:hAnsiTheme="minorHAnsi" w:cstheme="minorHAnsi"/>
          <w:sz w:val="20"/>
          <w:szCs w:val="20"/>
        </w:rPr>
        <w:t>7</w:t>
      </w:r>
      <w:r w:rsidRPr="00AB17C9">
        <w:rPr>
          <w:rFonts w:asciiTheme="minorHAnsi" w:hAnsiTheme="minorHAnsi" w:cstheme="minorHAnsi"/>
          <w:sz w:val="20"/>
          <w:szCs w:val="20"/>
        </w:rPr>
        <w:t>.</w:t>
      </w:r>
      <w:r w:rsidR="00097066" w:rsidRPr="00AB17C9">
        <w:rPr>
          <w:rFonts w:asciiTheme="minorHAnsi" w:hAnsiTheme="minorHAnsi" w:cstheme="minorHAnsi"/>
          <w:sz w:val="20"/>
          <w:szCs w:val="20"/>
        </w:rPr>
        <w:t>4</w:t>
      </w:r>
      <w:r w:rsidRPr="00AB17C9">
        <w:rPr>
          <w:rFonts w:asciiTheme="minorHAnsi" w:hAnsiTheme="minorHAnsi" w:cstheme="minorHAnsi"/>
          <w:sz w:val="20"/>
          <w:szCs w:val="20"/>
        </w:rPr>
        <w:t>., aktualne na dzień składania ofert. Oświadczenie stanowi dowód potwierdzający brak podstaw wykluczenia i spełniania warunków udziału w postępowaniu</w:t>
      </w:r>
      <w:r w:rsidR="004B5800" w:rsidRPr="00AB17C9">
        <w:rPr>
          <w:rFonts w:asciiTheme="minorHAnsi" w:hAnsiTheme="minorHAnsi" w:cstheme="minorHAnsi"/>
          <w:sz w:val="20"/>
          <w:szCs w:val="20"/>
        </w:rPr>
        <w:t>.</w:t>
      </w:r>
      <w:r w:rsidRPr="00AB17C9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7406E96" w14:textId="5F51A30D" w:rsidR="00BD76FC" w:rsidRPr="00AB17C9" w:rsidRDefault="00BD76FC" w:rsidP="00E6402F">
      <w:pPr>
        <w:pStyle w:val="Nagwek3"/>
        <w:numPr>
          <w:ilvl w:val="0"/>
          <w:numId w:val="22"/>
        </w:numPr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W przypadku wspólnego ubiegania się o zamówienie przez Wykonawców, oświadczenie, o którym mowa w </w:t>
      </w:r>
      <w:proofErr w:type="spellStart"/>
      <w:r w:rsidRPr="00AB17C9">
        <w:rPr>
          <w:rFonts w:asciiTheme="minorHAnsi" w:hAnsiTheme="minorHAnsi" w:cstheme="minorHAnsi"/>
          <w:sz w:val="20"/>
          <w:szCs w:val="20"/>
        </w:rPr>
        <w:t>ppkt</w:t>
      </w:r>
      <w:proofErr w:type="spellEnd"/>
      <w:r w:rsidRPr="00AB17C9">
        <w:rPr>
          <w:rFonts w:asciiTheme="minorHAnsi" w:hAnsiTheme="minorHAnsi" w:cstheme="minorHAnsi"/>
          <w:sz w:val="20"/>
          <w:szCs w:val="20"/>
        </w:rPr>
        <w:t xml:space="preserve">. </w:t>
      </w:r>
      <w:r w:rsidR="00015D36" w:rsidRPr="00AB17C9">
        <w:rPr>
          <w:rFonts w:asciiTheme="minorHAnsi" w:hAnsiTheme="minorHAnsi" w:cstheme="minorHAnsi"/>
          <w:sz w:val="20"/>
          <w:szCs w:val="20"/>
        </w:rPr>
        <w:t>7</w:t>
      </w:r>
      <w:r w:rsidRPr="00AB17C9">
        <w:rPr>
          <w:rFonts w:asciiTheme="minorHAnsi" w:hAnsiTheme="minorHAnsi" w:cstheme="minorHAnsi"/>
          <w:sz w:val="20"/>
          <w:szCs w:val="20"/>
        </w:rPr>
        <w:t>.</w:t>
      </w:r>
      <w:r w:rsidR="00097066" w:rsidRPr="00AB17C9">
        <w:rPr>
          <w:rFonts w:asciiTheme="minorHAnsi" w:hAnsiTheme="minorHAnsi" w:cstheme="minorHAnsi"/>
          <w:sz w:val="20"/>
          <w:szCs w:val="20"/>
        </w:rPr>
        <w:t>4</w:t>
      </w:r>
      <w:r w:rsidRPr="00AB17C9">
        <w:rPr>
          <w:rFonts w:asciiTheme="minorHAnsi" w:hAnsiTheme="minorHAnsi" w:cstheme="minorHAnsi"/>
          <w:sz w:val="20"/>
          <w:szCs w:val="20"/>
        </w:rPr>
        <w:t>. składa każdy z Wykonawców. Oświadczenia te potwierdzają brak podstaw wykluczenia oraz spełniania warunków udziału w postępowaniu, w jakim każdy z Wykonawców wykazuje spełnianie warunków udziału w postępowaniu.</w:t>
      </w:r>
    </w:p>
    <w:p w14:paraId="0B16D5A7" w14:textId="60799376" w:rsidR="00A55219" w:rsidRPr="00AB17C9" w:rsidRDefault="00A55219" w:rsidP="00E6402F">
      <w:pPr>
        <w:pStyle w:val="Nagwek3"/>
        <w:numPr>
          <w:ilvl w:val="0"/>
          <w:numId w:val="22"/>
        </w:numPr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 xml:space="preserve">Oferta oraz oświadczenie o niepodleganiu wykluczeniu </w:t>
      </w:r>
      <w:r w:rsidR="00635A20" w:rsidRPr="00AB17C9">
        <w:rPr>
          <w:rFonts w:asciiTheme="minorHAnsi" w:hAnsiTheme="minorHAnsi" w:cstheme="minorHAnsi"/>
          <w:sz w:val="20"/>
          <w:szCs w:val="20"/>
        </w:rPr>
        <w:t xml:space="preserve">i spełnianiu warunków udziału w postępowaniu </w:t>
      </w:r>
      <w:r w:rsidRPr="00AB17C9">
        <w:rPr>
          <w:rFonts w:asciiTheme="minorHAnsi" w:hAnsiTheme="minorHAnsi" w:cstheme="minorHAnsi"/>
          <w:sz w:val="20"/>
          <w:szCs w:val="20"/>
        </w:rPr>
        <w:t>muszą być złożone w oryginale</w:t>
      </w:r>
      <w:r w:rsidR="00635A20" w:rsidRPr="00AB17C9">
        <w:rPr>
          <w:rFonts w:asciiTheme="minorHAnsi" w:hAnsiTheme="minorHAnsi" w:cstheme="minorHAnsi"/>
          <w:sz w:val="20"/>
          <w:szCs w:val="20"/>
        </w:rPr>
        <w:t>.</w:t>
      </w:r>
    </w:p>
    <w:p w14:paraId="060F1B73" w14:textId="2AEA9B14" w:rsidR="00A55219" w:rsidRPr="00AB17C9" w:rsidRDefault="00A55219" w:rsidP="00E6402F">
      <w:pPr>
        <w:pStyle w:val="Nagwek3"/>
        <w:numPr>
          <w:ilvl w:val="0"/>
          <w:numId w:val="22"/>
        </w:numPr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Pełnomocnictwo do złożenia oferty musi być złożone w oryginale w takiej samej formie jak składana oferta (tj. w formie elektronicznej lub postaci elektronicznej opatrzonej podpisem zaufanym lub podpisem osobistym). Dopuszcza się także złożenie elektronicznej kopii (skanu) pełnomocnictwa sporządzonego uprzednio w formie pisemne</w:t>
      </w:r>
      <w:r w:rsidR="00635A20" w:rsidRPr="00AB17C9">
        <w:rPr>
          <w:rFonts w:asciiTheme="minorHAnsi" w:hAnsiTheme="minorHAnsi" w:cstheme="minorHAnsi"/>
          <w:sz w:val="20"/>
          <w:szCs w:val="20"/>
        </w:rPr>
        <w:t>j</w:t>
      </w:r>
      <w:r w:rsidRPr="00AB17C9">
        <w:rPr>
          <w:rFonts w:asciiTheme="minorHAnsi" w:hAnsiTheme="minorHAnsi" w:cstheme="minorHAnsi"/>
          <w:sz w:val="20"/>
          <w:szCs w:val="20"/>
        </w:rPr>
        <w:t xml:space="preserve">, w formie elektronicznego poświadczenia sporządzonego stosownie do art. 97 </w:t>
      </w:r>
      <w:r w:rsidR="007A2500" w:rsidRPr="00AB17C9">
        <w:rPr>
          <w:rFonts w:asciiTheme="minorHAnsi" w:hAnsiTheme="minorHAnsi" w:cstheme="minorHAnsi"/>
          <w:sz w:val="20"/>
          <w:szCs w:val="20"/>
        </w:rPr>
        <w:t xml:space="preserve">§ </w:t>
      </w:r>
      <w:r w:rsidRPr="00AB17C9">
        <w:rPr>
          <w:rFonts w:asciiTheme="minorHAnsi" w:hAnsiTheme="minorHAnsi" w:cstheme="minorHAnsi"/>
          <w:sz w:val="20"/>
          <w:szCs w:val="20"/>
        </w:rPr>
        <w:t xml:space="preserve">2 ustawy z dnia 14 lutego 1991 r. </w:t>
      </w:r>
      <w:r w:rsidR="00097066" w:rsidRPr="00AB17C9">
        <w:rPr>
          <w:rFonts w:asciiTheme="minorHAnsi" w:hAnsiTheme="minorHAnsi" w:cstheme="minorHAnsi"/>
          <w:sz w:val="20"/>
          <w:szCs w:val="20"/>
        </w:rPr>
        <w:t>P</w:t>
      </w:r>
      <w:r w:rsidRPr="00AB17C9">
        <w:rPr>
          <w:rFonts w:asciiTheme="minorHAnsi" w:hAnsiTheme="minorHAnsi" w:cstheme="minorHAnsi"/>
          <w:sz w:val="20"/>
          <w:szCs w:val="20"/>
        </w:rPr>
        <w:t>rawo o notariacie</w:t>
      </w:r>
      <w:r w:rsidR="00097066" w:rsidRPr="00AB17C9">
        <w:rPr>
          <w:rFonts w:asciiTheme="minorHAnsi" w:hAnsiTheme="minorHAnsi" w:cstheme="minorHAnsi"/>
          <w:sz w:val="20"/>
          <w:szCs w:val="20"/>
        </w:rPr>
        <w:t xml:space="preserve"> (tekst jednolity Dz. U. z 202</w:t>
      </w:r>
      <w:r w:rsidR="00BA4D2F">
        <w:rPr>
          <w:rFonts w:asciiTheme="minorHAnsi" w:hAnsiTheme="minorHAnsi" w:cstheme="minorHAnsi"/>
          <w:sz w:val="20"/>
          <w:szCs w:val="20"/>
        </w:rPr>
        <w:t>4</w:t>
      </w:r>
      <w:r w:rsidR="00097066" w:rsidRPr="00AB17C9">
        <w:rPr>
          <w:rFonts w:asciiTheme="minorHAnsi" w:hAnsiTheme="minorHAnsi" w:cstheme="minorHAnsi"/>
          <w:sz w:val="20"/>
          <w:szCs w:val="20"/>
        </w:rPr>
        <w:t xml:space="preserve"> r. poz. 1</w:t>
      </w:r>
      <w:r w:rsidR="00BA4D2F">
        <w:rPr>
          <w:rFonts w:asciiTheme="minorHAnsi" w:hAnsiTheme="minorHAnsi" w:cstheme="minorHAnsi"/>
          <w:sz w:val="20"/>
          <w:szCs w:val="20"/>
        </w:rPr>
        <w:t>001</w:t>
      </w:r>
      <w:r w:rsidR="00097066" w:rsidRPr="00AB17C9">
        <w:rPr>
          <w:rFonts w:asciiTheme="minorHAnsi" w:hAnsiTheme="minorHAnsi" w:cstheme="minorHAnsi"/>
          <w:sz w:val="20"/>
          <w:szCs w:val="20"/>
        </w:rPr>
        <w:t>)</w:t>
      </w:r>
      <w:r w:rsidR="007A2500" w:rsidRPr="00AB17C9">
        <w:rPr>
          <w:rFonts w:asciiTheme="minorHAnsi" w:hAnsiTheme="minorHAnsi" w:cstheme="minorHAnsi"/>
          <w:sz w:val="20"/>
          <w:szCs w:val="20"/>
        </w:rPr>
        <w:t>, które to poświadczenie notariusz opatruje kwalifikowalnym podpisem elektronicznym, bądź też poprzez opatrzenie skanu pełnomocnictwa sporządzonego uprzednio w formie pisemnej kwalifikowalnym podpisem, podpisem zaufanym lub podpisem osobistym mocodawcy. Elektroniczna kopia pełnomocnictwa nie może być uwierzytelniona przez upełnomocnionego.</w:t>
      </w:r>
    </w:p>
    <w:p w14:paraId="0C9CAB99" w14:textId="6D4B4969" w:rsidR="007077F9" w:rsidRPr="00AB17C9" w:rsidRDefault="007077F9" w:rsidP="00E6402F">
      <w:pPr>
        <w:pStyle w:val="Nagwek3"/>
        <w:numPr>
          <w:ilvl w:val="0"/>
          <w:numId w:val="22"/>
        </w:numPr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Oświadczenie o niepodleganiu wykluczeniu i spełnianiu warunków udziału w postępowaniu należy złożyć w</w:t>
      </w:r>
      <w:r w:rsidR="00EE0990" w:rsidRPr="00AB17C9">
        <w:rPr>
          <w:rFonts w:asciiTheme="minorHAnsi" w:hAnsiTheme="minorHAnsi" w:cstheme="minorHAnsi"/>
          <w:sz w:val="20"/>
          <w:szCs w:val="20"/>
        </w:rPr>
        <w:t> </w:t>
      </w:r>
      <w:r w:rsidRPr="00AB17C9">
        <w:rPr>
          <w:rFonts w:asciiTheme="minorHAnsi" w:hAnsiTheme="minorHAnsi" w:cstheme="minorHAnsi"/>
          <w:sz w:val="20"/>
          <w:szCs w:val="20"/>
        </w:rPr>
        <w:t>formie elektronicznej</w:t>
      </w:r>
      <w:r w:rsidR="005F1CE7" w:rsidRPr="00AB17C9">
        <w:rPr>
          <w:rFonts w:asciiTheme="minorHAnsi" w:hAnsiTheme="minorHAnsi" w:cstheme="minorHAnsi"/>
          <w:sz w:val="20"/>
          <w:szCs w:val="20"/>
        </w:rPr>
        <w:t xml:space="preserve"> lub </w:t>
      </w:r>
      <w:r w:rsidRPr="00AB17C9">
        <w:rPr>
          <w:rFonts w:asciiTheme="minorHAnsi" w:hAnsiTheme="minorHAnsi" w:cstheme="minorHAnsi"/>
          <w:sz w:val="20"/>
          <w:szCs w:val="20"/>
        </w:rPr>
        <w:t xml:space="preserve">w postaci elektronicznej opatrzonej podpisem zaufanym lub podpisem osobistym. </w:t>
      </w:r>
    </w:p>
    <w:p w14:paraId="716FD57C" w14:textId="6D02BE20" w:rsidR="007077F9" w:rsidRPr="00AB17C9" w:rsidRDefault="00635A20" w:rsidP="00E6402F">
      <w:pPr>
        <w:pStyle w:val="Nagwek3"/>
        <w:numPr>
          <w:ilvl w:val="0"/>
          <w:numId w:val="22"/>
        </w:numPr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 xml:space="preserve">Pełnomocnictwo, </w:t>
      </w:r>
      <w:r w:rsidR="00097066" w:rsidRPr="00AB17C9">
        <w:rPr>
          <w:rFonts w:asciiTheme="minorHAnsi" w:hAnsiTheme="minorHAnsi" w:cstheme="minorHAnsi"/>
          <w:sz w:val="20"/>
          <w:szCs w:val="20"/>
        </w:rPr>
        <w:t xml:space="preserve">dokumenty potwierdzające umocowanie do reprezentowania Wykonawcy, </w:t>
      </w:r>
      <w:r w:rsidRPr="00AB17C9">
        <w:rPr>
          <w:rFonts w:asciiTheme="minorHAnsi" w:hAnsiTheme="minorHAnsi" w:cstheme="minorHAnsi"/>
          <w:sz w:val="20"/>
          <w:szCs w:val="20"/>
        </w:rPr>
        <w:t xml:space="preserve">oświadczenie </w:t>
      </w:r>
      <w:r w:rsidR="007077F9" w:rsidRPr="00AB17C9">
        <w:rPr>
          <w:rFonts w:asciiTheme="minorHAnsi" w:hAnsiTheme="minorHAnsi" w:cstheme="minorHAnsi"/>
          <w:sz w:val="20"/>
          <w:szCs w:val="20"/>
        </w:rPr>
        <w:t xml:space="preserve">wraz z plikami stanowiącymi ofertę </w:t>
      </w:r>
      <w:r w:rsidRPr="00AB17C9">
        <w:rPr>
          <w:rFonts w:asciiTheme="minorHAnsi" w:hAnsiTheme="minorHAnsi" w:cstheme="minorHAnsi"/>
          <w:sz w:val="20"/>
          <w:szCs w:val="20"/>
        </w:rPr>
        <w:t xml:space="preserve">Wykonawca winien </w:t>
      </w:r>
      <w:r w:rsidR="007077F9" w:rsidRPr="00AB17C9">
        <w:rPr>
          <w:rFonts w:asciiTheme="minorHAnsi" w:hAnsiTheme="minorHAnsi" w:cstheme="minorHAnsi"/>
          <w:sz w:val="20"/>
          <w:szCs w:val="20"/>
        </w:rPr>
        <w:t>skompresować do jednego pliku archiwum (ZIP).</w:t>
      </w:r>
    </w:p>
    <w:p w14:paraId="7191E206" w14:textId="200A5E66" w:rsidR="00097066" w:rsidRPr="00AB17C9" w:rsidRDefault="00097066" w:rsidP="00E6402F">
      <w:pPr>
        <w:pStyle w:val="Nagwek3"/>
        <w:numPr>
          <w:ilvl w:val="0"/>
          <w:numId w:val="22"/>
        </w:numPr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 xml:space="preserve">Wykonawca nie jest </w:t>
      </w:r>
      <w:r w:rsidR="00E500E7" w:rsidRPr="00AB17C9">
        <w:rPr>
          <w:rFonts w:asciiTheme="minorHAnsi" w:hAnsiTheme="minorHAnsi" w:cstheme="minorHAnsi"/>
          <w:sz w:val="20"/>
          <w:szCs w:val="20"/>
        </w:rPr>
        <w:t>zobowiązany</w:t>
      </w:r>
      <w:r w:rsidRPr="00AB17C9">
        <w:rPr>
          <w:rFonts w:asciiTheme="minorHAnsi" w:hAnsiTheme="minorHAnsi" w:cstheme="minorHAnsi"/>
          <w:sz w:val="20"/>
          <w:szCs w:val="20"/>
        </w:rPr>
        <w:t xml:space="preserve"> do złożenia dokumentów</w:t>
      </w:r>
      <w:r w:rsidR="00E500E7" w:rsidRPr="00AB17C9">
        <w:rPr>
          <w:rFonts w:asciiTheme="minorHAnsi" w:hAnsiTheme="minorHAnsi" w:cstheme="minorHAnsi"/>
          <w:sz w:val="20"/>
          <w:szCs w:val="20"/>
        </w:rPr>
        <w:t xml:space="preserve">, o których mowa w pkt. </w:t>
      </w:r>
      <w:r w:rsidR="00C24E13" w:rsidRPr="00AB17C9">
        <w:rPr>
          <w:rFonts w:asciiTheme="minorHAnsi" w:hAnsiTheme="minorHAnsi" w:cstheme="minorHAnsi"/>
          <w:sz w:val="20"/>
          <w:szCs w:val="20"/>
        </w:rPr>
        <w:t>7</w:t>
      </w:r>
      <w:r w:rsidR="00E500E7" w:rsidRPr="00AB17C9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="00E500E7" w:rsidRPr="00AB17C9">
        <w:rPr>
          <w:rFonts w:asciiTheme="minorHAnsi" w:hAnsiTheme="minorHAnsi" w:cstheme="minorHAnsi"/>
          <w:sz w:val="20"/>
          <w:szCs w:val="20"/>
        </w:rPr>
        <w:t>ppkt</w:t>
      </w:r>
      <w:proofErr w:type="spellEnd"/>
      <w:r w:rsidR="00E500E7" w:rsidRPr="00AB17C9">
        <w:rPr>
          <w:rFonts w:asciiTheme="minorHAnsi" w:hAnsiTheme="minorHAnsi" w:cstheme="minorHAnsi"/>
          <w:sz w:val="20"/>
          <w:szCs w:val="20"/>
        </w:rPr>
        <w:t xml:space="preserve">. </w:t>
      </w:r>
      <w:r w:rsidR="00C24E13" w:rsidRPr="00AB17C9">
        <w:rPr>
          <w:rFonts w:asciiTheme="minorHAnsi" w:hAnsiTheme="minorHAnsi" w:cstheme="minorHAnsi"/>
          <w:sz w:val="20"/>
          <w:szCs w:val="20"/>
        </w:rPr>
        <w:t>7</w:t>
      </w:r>
      <w:r w:rsidR="00E500E7" w:rsidRPr="00AB17C9">
        <w:rPr>
          <w:rFonts w:asciiTheme="minorHAnsi" w:hAnsiTheme="minorHAnsi" w:cstheme="minorHAnsi"/>
          <w:sz w:val="20"/>
          <w:szCs w:val="20"/>
        </w:rPr>
        <w:t xml:space="preserve">.1., jeżeli Zamawiający może je uzyskać za pomocą bezpłatnych i ogólnodostępnych baz danych, o ile Wykonawca wskazał dane umożliwiające dostęp do tych </w:t>
      </w:r>
      <w:r w:rsidR="005F1CE7" w:rsidRPr="00AB17C9">
        <w:rPr>
          <w:rFonts w:asciiTheme="minorHAnsi" w:hAnsiTheme="minorHAnsi" w:cstheme="minorHAnsi"/>
          <w:sz w:val="20"/>
          <w:szCs w:val="20"/>
        </w:rPr>
        <w:t xml:space="preserve">środków w składanych </w:t>
      </w:r>
      <w:r w:rsidR="00E500E7" w:rsidRPr="00AB17C9">
        <w:rPr>
          <w:rFonts w:asciiTheme="minorHAnsi" w:hAnsiTheme="minorHAnsi" w:cstheme="minorHAnsi"/>
          <w:sz w:val="20"/>
          <w:szCs w:val="20"/>
        </w:rPr>
        <w:t>dokument</w:t>
      </w:r>
      <w:r w:rsidR="005F1CE7" w:rsidRPr="00AB17C9">
        <w:rPr>
          <w:rFonts w:asciiTheme="minorHAnsi" w:hAnsiTheme="minorHAnsi" w:cstheme="minorHAnsi"/>
          <w:sz w:val="20"/>
          <w:szCs w:val="20"/>
        </w:rPr>
        <w:t>ach</w:t>
      </w:r>
      <w:r w:rsidR="003A706E" w:rsidRPr="00AB17C9">
        <w:rPr>
          <w:rFonts w:asciiTheme="minorHAnsi" w:hAnsiTheme="minorHAnsi" w:cstheme="minorHAnsi"/>
          <w:sz w:val="20"/>
          <w:szCs w:val="20"/>
        </w:rPr>
        <w:t xml:space="preserve"> (np. </w:t>
      </w:r>
      <w:r w:rsidR="00D446B8" w:rsidRPr="00AB17C9">
        <w:rPr>
          <w:rFonts w:asciiTheme="minorHAnsi" w:hAnsiTheme="minorHAnsi" w:cstheme="minorHAnsi"/>
          <w:sz w:val="20"/>
          <w:szCs w:val="20"/>
        </w:rPr>
        <w:t>NIP, REGON</w:t>
      </w:r>
      <w:r w:rsidR="003A706E" w:rsidRPr="00AB17C9">
        <w:rPr>
          <w:rFonts w:asciiTheme="minorHAnsi" w:hAnsiTheme="minorHAnsi" w:cstheme="minorHAnsi"/>
          <w:sz w:val="20"/>
          <w:szCs w:val="20"/>
        </w:rPr>
        <w:t>, KRS, adres strony internetowej, np. KRS, CEIDG)</w:t>
      </w:r>
      <w:r w:rsidR="00E500E7" w:rsidRPr="00AB17C9">
        <w:rPr>
          <w:rFonts w:asciiTheme="minorHAnsi" w:hAnsiTheme="minorHAnsi" w:cstheme="minorHAnsi"/>
          <w:sz w:val="20"/>
          <w:szCs w:val="20"/>
        </w:rPr>
        <w:t>.</w:t>
      </w:r>
    </w:p>
    <w:p w14:paraId="6A5DEC22" w14:textId="0A968DD5" w:rsidR="00635A20" w:rsidRPr="00AB17C9" w:rsidRDefault="00635A20" w:rsidP="00E6402F">
      <w:pPr>
        <w:pStyle w:val="Nagwek3"/>
        <w:numPr>
          <w:ilvl w:val="0"/>
          <w:numId w:val="22"/>
        </w:numPr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Wszelkie informacje stanowiące tajemnicę przedsiębiorstwa w rozumieniu ustawy z dnia 16 kwietnia 1993</w:t>
      </w:r>
      <w:r w:rsidR="003A706E" w:rsidRPr="00AB17C9">
        <w:rPr>
          <w:rFonts w:asciiTheme="minorHAnsi" w:hAnsiTheme="minorHAnsi" w:cstheme="minorHAnsi"/>
          <w:sz w:val="20"/>
          <w:szCs w:val="20"/>
        </w:rPr>
        <w:t> </w:t>
      </w:r>
      <w:r w:rsidRPr="00AB17C9">
        <w:rPr>
          <w:rFonts w:asciiTheme="minorHAnsi" w:hAnsiTheme="minorHAnsi" w:cstheme="minorHAnsi"/>
          <w:sz w:val="20"/>
          <w:szCs w:val="20"/>
        </w:rPr>
        <w:t>roku o zwalczaniu nieuczciwej konkurencji (</w:t>
      </w:r>
      <w:r w:rsidR="00E500E7" w:rsidRPr="00AB17C9">
        <w:rPr>
          <w:rFonts w:asciiTheme="minorHAnsi" w:hAnsiTheme="minorHAnsi" w:cstheme="minorHAnsi"/>
          <w:sz w:val="20"/>
          <w:szCs w:val="20"/>
        </w:rPr>
        <w:t xml:space="preserve">tekst jednolity </w:t>
      </w:r>
      <w:r w:rsidRPr="00AB17C9">
        <w:rPr>
          <w:rFonts w:asciiTheme="minorHAnsi" w:hAnsiTheme="minorHAnsi" w:cstheme="minorHAnsi"/>
          <w:sz w:val="20"/>
          <w:szCs w:val="20"/>
        </w:rPr>
        <w:t>Dz. U. z 20</w:t>
      </w:r>
      <w:r w:rsidR="00E500E7" w:rsidRPr="00AB17C9">
        <w:rPr>
          <w:rFonts w:asciiTheme="minorHAnsi" w:hAnsiTheme="minorHAnsi" w:cstheme="minorHAnsi"/>
          <w:sz w:val="20"/>
          <w:szCs w:val="20"/>
        </w:rPr>
        <w:t>2</w:t>
      </w:r>
      <w:r w:rsidR="003A706E" w:rsidRPr="00AB17C9">
        <w:rPr>
          <w:rFonts w:asciiTheme="minorHAnsi" w:hAnsiTheme="minorHAnsi" w:cstheme="minorHAnsi"/>
          <w:sz w:val="20"/>
          <w:szCs w:val="20"/>
        </w:rPr>
        <w:t>2</w:t>
      </w:r>
      <w:r w:rsidRPr="00AB17C9">
        <w:rPr>
          <w:rFonts w:asciiTheme="minorHAnsi" w:hAnsiTheme="minorHAnsi" w:cstheme="minorHAnsi"/>
          <w:sz w:val="20"/>
          <w:szCs w:val="20"/>
        </w:rPr>
        <w:t xml:space="preserve"> r. poz. 1</w:t>
      </w:r>
      <w:r w:rsidR="003A706E" w:rsidRPr="00AB17C9">
        <w:rPr>
          <w:rFonts w:asciiTheme="minorHAnsi" w:hAnsiTheme="minorHAnsi" w:cstheme="minorHAnsi"/>
          <w:sz w:val="20"/>
          <w:szCs w:val="20"/>
        </w:rPr>
        <w:t>233</w:t>
      </w:r>
      <w:r w:rsidRPr="00AB17C9">
        <w:rPr>
          <w:rFonts w:asciiTheme="minorHAnsi" w:hAnsiTheme="minorHAnsi" w:cstheme="minorHAnsi"/>
          <w:sz w:val="20"/>
          <w:szCs w:val="20"/>
        </w:rPr>
        <w:t>), które Wykonawca zastrzeże jako tajemnic</w:t>
      </w:r>
      <w:r w:rsidR="00E500E7" w:rsidRPr="00AB17C9">
        <w:rPr>
          <w:rFonts w:asciiTheme="minorHAnsi" w:hAnsiTheme="minorHAnsi" w:cstheme="minorHAnsi"/>
          <w:sz w:val="20"/>
          <w:szCs w:val="20"/>
        </w:rPr>
        <w:t>ę</w:t>
      </w:r>
      <w:r w:rsidRPr="00AB17C9">
        <w:rPr>
          <w:rFonts w:asciiTheme="minorHAnsi" w:hAnsiTheme="minorHAnsi" w:cstheme="minorHAnsi"/>
          <w:sz w:val="20"/>
          <w:szCs w:val="20"/>
        </w:rPr>
        <w:t xml:space="preserve"> przedsiębiorstwa, powinny zostać złożone w osobnym pliku. Na </w:t>
      </w:r>
      <w:r w:rsidR="009071C1">
        <w:rPr>
          <w:rFonts w:asciiTheme="minorHAnsi" w:hAnsiTheme="minorHAnsi" w:cstheme="minorHAnsi"/>
          <w:sz w:val="20"/>
          <w:szCs w:val="20"/>
        </w:rPr>
        <w:t xml:space="preserve">                                            </w:t>
      </w:r>
      <w:hyperlink r:id="rId27" w:history="1">
        <w:r w:rsidR="00A300EC" w:rsidRPr="008477D2">
          <w:rPr>
            <w:rStyle w:val="Hipercze"/>
            <w:rFonts w:asciiTheme="minorHAnsi" w:hAnsiTheme="minorHAnsi" w:cstheme="minorHAnsi"/>
            <w:sz w:val="20"/>
            <w:szCs w:val="20"/>
          </w:rPr>
          <w:t>e-zamowienia.gov.pl</w:t>
        </w:r>
      </w:hyperlink>
      <w:r w:rsidR="00A300EC">
        <w:t xml:space="preserve"> </w:t>
      </w:r>
      <w:hyperlink r:id="rId28" w:history="1"/>
      <w:r w:rsidR="00BD6B49" w:rsidRPr="00AB17C9">
        <w:rPr>
          <w:rFonts w:asciiTheme="minorHAnsi" w:hAnsiTheme="minorHAnsi" w:cstheme="minorHAnsi"/>
          <w:sz w:val="20"/>
          <w:szCs w:val="20"/>
        </w:rPr>
        <w:t>w</w:t>
      </w:r>
      <w:r w:rsidR="00E500E7" w:rsidRPr="00AB17C9">
        <w:rPr>
          <w:rFonts w:asciiTheme="minorHAnsi" w:hAnsiTheme="minorHAnsi" w:cstheme="minorHAnsi"/>
          <w:sz w:val="20"/>
          <w:szCs w:val="20"/>
        </w:rPr>
        <w:t xml:space="preserve"> </w:t>
      </w:r>
      <w:r w:rsidRPr="00AB17C9">
        <w:rPr>
          <w:rFonts w:asciiTheme="minorHAnsi" w:hAnsiTheme="minorHAnsi" w:cstheme="minorHAnsi"/>
          <w:sz w:val="20"/>
          <w:szCs w:val="20"/>
        </w:rPr>
        <w:t>formularzu składania oferty znajduje się miejsce wyznaczone do dołączenia części oferty stanowiącej tajemnicę przedsiębiorstwa. Wykonawca zobowiązany jest, wraz z</w:t>
      </w:r>
      <w:r w:rsidR="00E500E7" w:rsidRPr="00AB17C9">
        <w:rPr>
          <w:rFonts w:asciiTheme="minorHAnsi" w:hAnsiTheme="minorHAnsi" w:cstheme="minorHAnsi"/>
          <w:sz w:val="20"/>
          <w:szCs w:val="20"/>
        </w:rPr>
        <w:t xml:space="preserve"> </w:t>
      </w:r>
      <w:r w:rsidRPr="00AB17C9">
        <w:rPr>
          <w:rFonts w:asciiTheme="minorHAnsi" w:hAnsiTheme="minorHAnsi" w:cstheme="minorHAnsi"/>
          <w:sz w:val="20"/>
          <w:szCs w:val="20"/>
        </w:rPr>
        <w:t>przekazaniem tych informacji, wykazać spełnienie przesłanek określonych w art. 11 ust. 2 ustawy z</w:t>
      </w:r>
      <w:r w:rsidR="00E500E7" w:rsidRPr="00AB17C9">
        <w:rPr>
          <w:rFonts w:asciiTheme="minorHAnsi" w:hAnsiTheme="minorHAnsi" w:cstheme="minorHAnsi"/>
          <w:sz w:val="20"/>
          <w:szCs w:val="20"/>
        </w:rPr>
        <w:t xml:space="preserve"> </w:t>
      </w:r>
      <w:r w:rsidRPr="00AB17C9">
        <w:rPr>
          <w:rFonts w:asciiTheme="minorHAnsi" w:hAnsiTheme="minorHAnsi" w:cstheme="minorHAnsi"/>
          <w:sz w:val="20"/>
          <w:szCs w:val="20"/>
        </w:rPr>
        <w:t>dnia 16 kwietnia 1993 roku o zwalczaniu nieuczciwej konkurencji. Zastrzeżenie przez Wykonawcę tajemnicy przedsiębiorstwa bez uzasadnienia, będzie traktowane przez Zamawiającego jako bezskuteczne ze względu na zaniechanie przez Wykonawcę podjęcia niezbędnych działań w celu zachowania poufności objętyc</w:t>
      </w:r>
      <w:r w:rsidR="00BD6B49" w:rsidRPr="00AB17C9">
        <w:rPr>
          <w:rFonts w:asciiTheme="minorHAnsi" w:hAnsiTheme="minorHAnsi" w:cstheme="minorHAnsi"/>
          <w:sz w:val="20"/>
          <w:szCs w:val="20"/>
        </w:rPr>
        <w:t>h klauzulą informacji zgodnie z</w:t>
      </w:r>
      <w:r w:rsidR="00E500E7" w:rsidRPr="00AB17C9">
        <w:rPr>
          <w:rFonts w:asciiTheme="minorHAnsi" w:hAnsiTheme="minorHAnsi" w:cstheme="minorHAnsi"/>
          <w:sz w:val="20"/>
          <w:szCs w:val="20"/>
        </w:rPr>
        <w:t xml:space="preserve"> </w:t>
      </w:r>
      <w:r w:rsidRPr="00AB17C9">
        <w:rPr>
          <w:rFonts w:asciiTheme="minorHAnsi" w:hAnsiTheme="minorHAnsi" w:cstheme="minorHAnsi"/>
          <w:sz w:val="20"/>
          <w:szCs w:val="20"/>
        </w:rPr>
        <w:t>postanowieniami art. 18 ust. 3 Ustawy.</w:t>
      </w:r>
    </w:p>
    <w:p w14:paraId="3038B862" w14:textId="69BD760C" w:rsidR="00415783" w:rsidRPr="00AB17C9" w:rsidRDefault="00415783" w:rsidP="00E6402F">
      <w:pPr>
        <w:pStyle w:val="Nagwek3"/>
        <w:numPr>
          <w:ilvl w:val="0"/>
          <w:numId w:val="22"/>
        </w:numPr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Maksymalny rozmiar jednego pliku przesyłanego za pośrednictwem dedykowanych formularzy do złożenia, zmiany, wycofania oferty wynosi 150 MB</w:t>
      </w:r>
      <w:r w:rsidR="007A2500" w:rsidRPr="00AB17C9">
        <w:rPr>
          <w:rFonts w:asciiTheme="minorHAnsi" w:hAnsiTheme="minorHAnsi" w:cstheme="minorHAnsi"/>
          <w:sz w:val="20"/>
          <w:szCs w:val="20"/>
        </w:rPr>
        <w:t>,</w:t>
      </w:r>
      <w:r w:rsidRPr="00AB17C9">
        <w:rPr>
          <w:rFonts w:asciiTheme="minorHAnsi" w:hAnsiTheme="minorHAnsi" w:cstheme="minorHAnsi"/>
          <w:sz w:val="20"/>
          <w:szCs w:val="20"/>
        </w:rPr>
        <w:t xml:space="preserve"> natomiast przy komunikacji wielkość pliku to maksymalnie 500 MB.</w:t>
      </w:r>
    </w:p>
    <w:p w14:paraId="0B064DE3" w14:textId="230CB1BD" w:rsidR="00520980" w:rsidRPr="00AB17C9" w:rsidRDefault="005D2F9F" w:rsidP="00E6402F">
      <w:pPr>
        <w:pStyle w:val="Styl2"/>
        <w:keepNext/>
        <w:numPr>
          <w:ilvl w:val="0"/>
          <w:numId w:val="31"/>
        </w:numPr>
        <w:ind w:left="567" w:hanging="567"/>
        <w:rPr>
          <w:rFonts w:asciiTheme="minorHAnsi" w:hAnsiTheme="minorHAnsi" w:cstheme="minorHAnsi"/>
        </w:rPr>
      </w:pPr>
      <w:r w:rsidRPr="00AB17C9">
        <w:rPr>
          <w:rFonts w:asciiTheme="minorHAnsi" w:hAnsiTheme="minorHAnsi" w:cstheme="minorHAnsi"/>
        </w:rPr>
        <w:t>SPOSÓB ORAZ TERMIN SKŁADANIA OFERT</w:t>
      </w:r>
    </w:p>
    <w:p w14:paraId="2E4C8623" w14:textId="4850D71C" w:rsidR="007A2500" w:rsidRPr="00AB17C9" w:rsidRDefault="007A2500" w:rsidP="00E6402F">
      <w:pPr>
        <w:pStyle w:val="Nagwek3"/>
        <w:numPr>
          <w:ilvl w:val="0"/>
          <w:numId w:val="23"/>
        </w:numPr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color w:val="000000"/>
          <w:sz w:val="20"/>
          <w:szCs w:val="20"/>
        </w:rPr>
        <w:t xml:space="preserve">Ofertę </w:t>
      </w:r>
      <w:r w:rsidR="005F1CE7" w:rsidRPr="00AB17C9">
        <w:rPr>
          <w:rFonts w:asciiTheme="minorHAnsi" w:hAnsiTheme="minorHAnsi" w:cstheme="minorHAnsi"/>
          <w:color w:val="000000"/>
          <w:sz w:val="20"/>
          <w:szCs w:val="20"/>
        </w:rPr>
        <w:t xml:space="preserve">wraz z wymaganymi dokumentami (załącznikami) </w:t>
      </w:r>
      <w:r w:rsidRPr="00AB17C9">
        <w:rPr>
          <w:rFonts w:asciiTheme="minorHAnsi" w:hAnsiTheme="minorHAnsi" w:cstheme="minorHAnsi"/>
          <w:color w:val="000000"/>
          <w:sz w:val="20"/>
          <w:szCs w:val="20"/>
        </w:rPr>
        <w:t xml:space="preserve">należy </w:t>
      </w:r>
      <w:r w:rsidR="005F1CE7" w:rsidRPr="00AB17C9">
        <w:rPr>
          <w:rFonts w:asciiTheme="minorHAnsi" w:hAnsiTheme="minorHAnsi" w:cstheme="minorHAnsi"/>
          <w:color w:val="000000"/>
          <w:sz w:val="20"/>
          <w:szCs w:val="20"/>
        </w:rPr>
        <w:t>umieścić</w:t>
      </w:r>
      <w:r w:rsidR="00C70C75" w:rsidRPr="00AB17C9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AB17C9">
        <w:rPr>
          <w:rFonts w:asciiTheme="minorHAnsi" w:hAnsiTheme="minorHAnsi" w:cstheme="minorHAnsi"/>
          <w:color w:val="000000"/>
          <w:sz w:val="20"/>
          <w:szCs w:val="20"/>
        </w:rPr>
        <w:t xml:space="preserve">na </w:t>
      </w:r>
      <w:hyperlink r:id="rId29" w:history="1">
        <w:r w:rsidR="009071C1" w:rsidRPr="008477D2">
          <w:rPr>
            <w:rStyle w:val="Hipercze"/>
            <w:rFonts w:asciiTheme="minorHAnsi" w:hAnsiTheme="minorHAnsi" w:cstheme="minorHAnsi"/>
            <w:sz w:val="20"/>
            <w:szCs w:val="20"/>
          </w:rPr>
          <w:t>e-zamowienia.gov.pl</w:t>
        </w:r>
      </w:hyperlink>
      <w:r w:rsidR="009071C1">
        <w:t xml:space="preserve"> </w:t>
      </w:r>
      <w:r w:rsidR="00C70C75" w:rsidRPr="00AB17C9">
        <w:rPr>
          <w:rFonts w:asciiTheme="minorHAnsi" w:hAnsiTheme="minorHAnsi" w:cstheme="minorHAnsi"/>
          <w:color w:val="000000"/>
          <w:sz w:val="20"/>
          <w:szCs w:val="20"/>
        </w:rPr>
        <w:t xml:space="preserve">w zakładce dedykowanej </w:t>
      </w:r>
      <w:r w:rsidRPr="00AB17C9">
        <w:rPr>
          <w:rFonts w:asciiTheme="minorHAnsi" w:hAnsiTheme="minorHAnsi" w:cstheme="minorHAnsi"/>
          <w:color w:val="000000"/>
          <w:sz w:val="20"/>
          <w:szCs w:val="20"/>
        </w:rPr>
        <w:t>postępowani</w:t>
      </w:r>
      <w:r w:rsidR="00C70C75" w:rsidRPr="00AB17C9">
        <w:rPr>
          <w:rFonts w:asciiTheme="minorHAnsi" w:hAnsiTheme="minorHAnsi" w:cstheme="minorHAnsi"/>
          <w:color w:val="000000"/>
          <w:sz w:val="20"/>
          <w:szCs w:val="20"/>
        </w:rPr>
        <w:t>u</w:t>
      </w:r>
      <w:r w:rsidR="005F1CE7" w:rsidRPr="00AB17C9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7E6796" w:rsidRPr="00AB17C9">
        <w:rPr>
          <w:rFonts w:asciiTheme="minorHAnsi" w:hAnsiTheme="minorHAnsi" w:cstheme="minorHAnsi"/>
          <w:sz w:val="20"/>
          <w:szCs w:val="20"/>
        </w:rPr>
        <w:t>w</w:t>
      </w:r>
      <w:r w:rsidR="005F1CE7" w:rsidRPr="00AB17C9">
        <w:rPr>
          <w:rFonts w:asciiTheme="minorHAnsi" w:hAnsiTheme="minorHAnsi" w:cstheme="minorHAnsi"/>
          <w:sz w:val="20"/>
          <w:szCs w:val="20"/>
        </w:rPr>
        <w:t> </w:t>
      </w:r>
      <w:r w:rsidR="007E6796" w:rsidRPr="00AB17C9">
        <w:rPr>
          <w:rFonts w:asciiTheme="minorHAnsi" w:hAnsiTheme="minorHAnsi" w:cstheme="minorHAnsi"/>
          <w:sz w:val="20"/>
          <w:szCs w:val="20"/>
        </w:rPr>
        <w:t xml:space="preserve">terminie do dnia </w:t>
      </w:r>
      <w:r w:rsidR="004905E6" w:rsidRPr="00AB17C9">
        <w:rPr>
          <w:rFonts w:asciiTheme="minorHAnsi" w:hAnsiTheme="minorHAnsi" w:cstheme="minorHAnsi"/>
          <w:b/>
          <w:bCs w:val="0"/>
          <w:sz w:val="20"/>
          <w:szCs w:val="20"/>
        </w:rPr>
        <w:t>1</w:t>
      </w:r>
      <w:r w:rsidR="00794F75">
        <w:rPr>
          <w:rFonts w:asciiTheme="minorHAnsi" w:hAnsiTheme="minorHAnsi" w:cstheme="minorHAnsi"/>
          <w:b/>
          <w:bCs w:val="0"/>
          <w:sz w:val="20"/>
          <w:szCs w:val="20"/>
        </w:rPr>
        <w:t>5</w:t>
      </w:r>
      <w:r w:rsidR="00737268" w:rsidRPr="00AB17C9">
        <w:rPr>
          <w:rFonts w:asciiTheme="minorHAnsi" w:hAnsiTheme="minorHAnsi" w:cstheme="minorHAnsi"/>
          <w:b/>
          <w:bCs w:val="0"/>
          <w:sz w:val="20"/>
          <w:szCs w:val="20"/>
        </w:rPr>
        <w:t xml:space="preserve"> </w:t>
      </w:r>
      <w:r w:rsidR="00BA4D2F">
        <w:rPr>
          <w:rFonts w:asciiTheme="minorHAnsi" w:hAnsiTheme="minorHAnsi" w:cstheme="minorHAnsi"/>
          <w:b/>
          <w:bCs w:val="0"/>
          <w:sz w:val="20"/>
          <w:szCs w:val="20"/>
        </w:rPr>
        <w:t xml:space="preserve">grudnia </w:t>
      </w:r>
      <w:r w:rsidR="00040B90" w:rsidRPr="00AB17C9">
        <w:rPr>
          <w:rFonts w:asciiTheme="minorHAnsi" w:hAnsiTheme="minorHAnsi" w:cstheme="minorHAnsi"/>
          <w:b/>
          <w:bCs w:val="0"/>
          <w:sz w:val="20"/>
          <w:szCs w:val="20"/>
        </w:rPr>
        <w:t>202</w:t>
      </w:r>
      <w:r w:rsidR="00794F75">
        <w:rPr>
          <w:rFonts w:asciiTheme="minorHAnsi" w:hAnsiTheme="minorHAnsi" w:cstheme="minorHAnsi"/>
          <w:b/>
          <w:bCs w:val="0"/>
          <w:sz w:val="20"/>
          <w:szCs w:val="20"/>
        </w:rPr>
        <w:t>5</w:t>
      </w:r>
      <w:r w:rsidR="00040B90" w:rsidRPr="00AB17C9">
        <w:rPr>
          <w:rFonts w:asciiTheme="minorHAnsi" w:hAnsiTheme="minorHAnsi" w:cstheme="minorHAnsi"/>
          <w:b/>
          <w:bCs w:val="0"/>
          <w:sz w:val="20"/>
          <w:szCs w:val="20"/>
        </w:rPr>
        <w:t xml:space="preserve"> roku</w:t>
      </w:r>
      <w:r w:rsidR="007E6796" w:rsidRPr="00AB17C9">
        <w:rPr>
          <w:rFonts w:asciiTheme="minorHAnsi" w:hAnsiTheme="minorHAnsi" w:cstheme="minorHAnsi"/>
          <w:sz w:val="20"/>
          <w:szCs w:val="20"/>
        </w:rPr>
        <w:t xml:space="preserve">, do godz. </w:t>
      </w:r>
      <w:r w:rsidR="00BA4D2F">
        <w:rPr>
          <w:rFonts w:asciiTheme="minorHAnsi" w:hAnsiTheme="minorHAnsi" w:cstheme="minorHAnsi"/>
          <w:b/>
          <w:bCs w:val="0"/>
          <w:sz w:val="20"/>
          <w:szCs w:val="20"/>
        </w:rPr>
        <w:t>1</w:t>
      </w:r>
      <w:r w:rsidR="00794F75">
        <w:rPr>
          <w:rFonts w:asciiTheme="minorHAnsi" w:hAnsiTheme="minorHAnsi" w:cstheme="minorHAnsi"/>
          <w:b/>
          <w:bCs w:val="0"/>
          <w:sz w:val="20"/>
          <w:szCs w:val="20"/>
        </w:rPr>
        <w:t>3</w:t>
      </w:r>
      <w:r w:rsidR="00040B90" w:rsidRPr="00AB17C9">
        <w:rPr>
          <w:rFonts w:asciiTheme="minorHAnsi" w:hAnsiTheme="minorHAnsi" w:cstheme="minorHAnsi"/>
          <w:b/>
          <w:bCs w:val="0"/>
          <w:sz w:val="20"/>
          <w:szCs w:val="20"/>
        </w:rPr>
        <w:t>:00</w:t>
      </w:r>
      <w:r w:rsidRPr="00AB17C9">
        <w:rPr>
          <w:rFonts w:asciiTheme="minorHAnsi" w:hAnsiTheme="minorHAnsi" w:cstheme="minorHAnsi"/>
          <w:sz w:val="20"/>
          <w:szCs w:val="20"/>
        </w:rPr>
        <w:t>.</w:t>
      </w:r>
    </w:p>
    <w:p w14:paraId="48C2A5E3" w14:textId="77777777" w:rsidR="007A2500" w:rsidRPr="00AB17C9" w:rsidRDefault="007A2500" w:rsidP="00E6402F">
      <w:pPr>
        <w:pStyle w:val="Nagwek3"/>
        <w:numPr>
          <w:ilvl w:val="0"/>
          <w:numId w:val="23"/>
        </w:numPr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Po wypełnieniu Formularza składania oferty</w:t>
      </w:r>
      <w:r w:rsidR="00C70C75" w:rsidRPr="00AB17C9">
        <w:rPr>
          <w:rFonts w:asciiTheme="minorHAnsi" w:hAnsiTheme="minorHAnsi" w:cstheme="minorHAnsi"/>
          <w:sz w:val="20"/>
          <w:szCs w:val="20"/>
        </w:rPr>
        <w:t>/</w:t>
      </w:r>
      <w:r w:rsidRPr="00AB17C9">
        <w:rPr>
          <w:rFonts w:asciiTheme="minorHAnsi" w:hAnsiTheme="minorHAnsi" w:cstheme="minorHAnsi"/>
          <w:sz w:val="20"/>
          <w:szCs w:val="20"/>
        </w:rPr>
        <w:t>wniosku i dołączeni</w:t>
      </w:r>
      <w:r w:rsidR="00C70C75" w:rsidRPr="00AB17C9">
        <w:rPr>
          <w:rFonts w:asciiTheme="minorHAnsi" w:hAnsiTheme="minorHAnsi" w:cstheme="minorHAnsi"/>
          <w:sz w:val="20"/>
          <w:szCs w:val="20"/>
        </w:rPr>
        <w:t>u</w:t>
      </w:r>
      <w:r w:rsidRPr="00AB17C9">
        <w:rPr>
          <w:rFonts w:asciiTheme="minorHAnsi" w:hAnsiTheme="minorHAnsi" w:cstheme="minorHAnsi"/>
          <w:sz w:val="20"/>
          <w:szCs w:val="20"/>
        </w:rPr>
        <w:t xml:space="preserve"> wszystkich wymaganych załączników należy kliknąć przycisk „Przejdź do podsumowania”.</w:t>
      </w:r>
    </w:p>
    <w:p w14:paraId="6E62BFA4" w14:textId="2C923016" w:rsidR="00C70C75" w:rsidRPr="00AB17C9" w:rsidRDefault="007A2500" w:rsidP="00E6402F">
      <w:pPr>
        <w:pStyle w:val="Nagwek3"/>
        <w:numPr>
          <w:ilvl w:val="0"/>
          <w:numId w:val="23"/>
        </w:numPr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lastRenderedPageBreak/>
        <w:t xml:space="preserve">Oferta składana elektronicznie musi zostać podpisana elektronicznym podpisem kwalifikowanym, podpisem zaufanym lub podpisem osobistym. W procesie składania oferty za pośrednictwem </w:t>
      </w:r>
      <w:hyperlink r:id="rId30" w:history="1">
        <w:r w:rsidR="009071C1" w:rsidRPr="008477D2">
          <w:rPr>
            <w:rStyle w:val="Hipercze"/>
            <w:rFonts w:asciiTheme="minorHAnsi" w:hAnsiTheme="minorHAnsi" w:cstheme="minorHAnsi"/>
            <w:sz w:val="20"/>
            <w:szCs w:val="20"/>
          </w:rPr>
          <w:t>e-zamowienia.gov.pl</w:t>
        </w:r>
      </w:hyperlink>
      <w:r w:rsidR="00794F75">
        <w:t xml:space="preserve"> </w:t>
      </w:r>
      <w:r w:rsidRPr="00AB17C9">
        <w:rPr>
          <w:rFonts w:asciiTheme="minorHAnsi" w:hAnsiTheme="minorHAnsi" w:cstheme="minorHAnsi"/>
          <w:sz w:val="20"/>
          <w:szCs w:val="20"/>
        </w:rPr>
        <w:t xml:space="preserve">, </w:t>
      </w:r>
      <w:r w:rsidR="00653CFD" w:rsidRPr="00AB17C9">
        <w:rPr>
          <w:rFonts w:asciiTheme="minorHAnsi" w:hAnsiTheme="minorHAnsi" w:cstheme="minorHAnsi"/>
          <w:sz w:val="20"/>
          <w:szCs w:val="20"/>
        </w:rPr>
        <w:t>W</w:t>
      </w:r>
      <w:r w:rsidRPr="00AB17C9">
        <w:rPr>
          <w:rFonts w:asciiTheme="minorHAnsi" w:hAnsiTheme="minorHAnsi" w:cstheme="minorHAnsi"/>
          <w:sz w:val="20"/>
          <w:szCs w:val="20"/>
        </w:rPr>
        <w:t xml:space="preserve">ykonawca powinien złożyć podpis bezpośrednio na dokumentach przesłanych za pośrednictwem </w:t>
      </w:r>
      <w:r w:rsidR="00794F75">
        <w:rPr>
          <w:rFonts w:asciiTheme="minorHAnsi" w:hAnsiTheme="minorHAnsi" w:cstheme="minorHAnsi"/>
          <w:sz w:val="20"/>
          <w:szCs w:val="20"/>
        </w:rPr>
        <w:t xml:space="preserve">                   </w:t>
      </w:r>
      <w:hyperlink r:id="rId31" w:history="1">
        <w:r w:rsidR="009071C1" w:rsidRPr="008477D2">
          <w:rPr>
            <w:rStyle w:val="Hipercze"/>
            <w:rFonts w:asciiTheme="minorHAnsi" w:hAnsiTheme="minorHAnsi" w:cstheme="minorHAnsi"/>
            <w:sz w:val="20"/>
            <w:szCs w:val="20"/>
          </w:rPr>
          <w:t>e-zamowienia.gov.pl</w:t>
        </w:r>
      </w:hyperlink>
      <w:r w:rsidR="00794F75">
        <w:t xml:space="preserve"> </w:t>
      </w:r>
      <w:r w:rsidR="00794F75" w:rsidRPr="00AB17C9">
        <w:rPr>
          <w:rFonts w:asciiTheme="minorHAnsi" w:hAnsiTheme="minorHAnsi" w:cstheme="minorHAnsi"/>
          <w:sz w:val="20"/>
          <w:szCs w:val="20"/>
        </w:rPr>
        <w:t xml:space="preserve"> </w:t>
      </w:r>
      <w:r w:rsidRPr="00AB17C9">
        <w:rPr>
          <w:rFonts w:asciiTheme="minorHAnsi" w:hAnsiTheme="minorHAnsi" w:cstheme="minorHAnsi"/>
          <w:sz w:val="20"/>
          <w:szCs w:val="20"/>
        </w:rPr>
        <w:t>Zalecamy stosowanie podpisu na każdym załączonym pliku osobno</w:t>
      </w:r>
      <w:r w:rsidR="00C70C75" w:rsidRPr="00AB17C9">
        <w:rPr>
          <w:rFonts w:asciiTheme="minorHAnsi" w:hAnsiTheme="minorHAnsi" w:cstheme="minorHAnsi"/>
          <w:sz w:val="20"/>
          <w:szCs w:val="20"/>
        </w:rPr>
        <w:t>.</w:t>
      </w:r>
    </w:p>
    <w:p w14:paraId="5D5EF009" w14:textId="77777777" w:rsidR="007A2500" w:rsidRPr="00AB17C9" w:rsidRDefault="007A2500" w:rsidP="00E6402F">
      <w:pPr>
        <w:pStyle w:val="Nagwek3"/>
        <w:numPr>
          <w:ilvl w:val="0"/>
          <w:numId w:val="23"/>
        </w:numPr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Za datę złożenia oferty przyjmuje się datę jej przekazania w systemie (platformie) w drugim kroku składania oferty poprzez kliknięcie przycisku “Złóż ofertę” i wyświetlenie się komunikatu, że oferta została zaszyfrowana i złożona.</w:t>
      </w:r>
    </w:p>
    <w:p w14:paraId="1E2B740B" w14:textId="49E6098E" w:rsidR="00C70C75" w:rsidRPr="00AB17C9" w:rsidRDefault="00C70C75" w:rsidP="00E6402F">
      <w:pPr>
        <w:pStyle w:val="Nagwek3"/>
        <w:numPr>
          <w:ilvl w:val="0"/>
          <w:numId w:val="23"/>
        </w:numPr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 xml:space="preserve">Wykonawca, za pośrednictwem </w:t>
      </w:r>
      <w:hyperlink r:id="rId32" w:history="1">
        <w:r w:rsidR="009071C1" w:rsidRPr="008477D2">
          <w:rPr>
            <w:rStyle w:val="Hipercze"/>
            <w:rFonts w:asciiTheme="minorHAnsi" w:hAnsiTheme="minorHAnsi" w:cstheme="minorHAnsi"/>
            <w:sz w:val="20"/>
            <w:szCs w:val="20"/>
          </w:rPr>
          <w:t>e-zamowienia.gov.pl</w:t>
        </w:r>
      </w:hyperlink>
      <w:r w:rsidR="00794F75">
        <w:t xml:space="preserve"> </w:t>
      </w:r>
      <w:r w:rsidR="00794F75" w:rsidRPr="00AB17C9">
        <w:rPr>
          <w:rFonts w:asciiTheme="minorHAnsi" w:hAnsiTheme="minorHAnsi" w:cstheme="minorHAnsi"/>
          <w:sz w:val="20"/>
          <w:szCs w:val="20"/>
        </w:rPr>
        <w:t xml:space="preserve"> </w:t>
      </w:r>
      <w:r w:rsidRPr="00AB17C9">
        <w:rPr>
          <w:rFonts w:asciiTheme="minorHAnsi" w:hAnsiTheme="minorHAnsi" w:cstheme="minorHAnsi"/>
          <w:sz w:val="20"/>
          <w:szCs w:val="20"/>
        </w:rPr>
        <w:t xml:space="preserve"> może przed upływem terminu do składania ofert zmienić lub wycofać ofertę.</w:t>
      </w:r>
    </w:p>
    <w:p w14:paraId="040F9D9F" w14:textId="77777777" w:rsidR="00653CFD" w:rsidRPr="00AB17C9" w:rsidRDefault="00653CFD" w:rsidP="00E6402F">
      <w:pPr>
        <w:pStyle w:val="Nagwek3"/>
        <w:numPr>
          <w:ilvl w:val="0"/>
          <w:numId w:val="23"/>
        </w:numPr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Wykonawca po upływie terminu do składania ofert nie może wycofać złożonej oferty.</w:t>
      </w:r>
    </w:p>
    <w:p w14:paraId="661E8525" w14:textId="77777777" w:rsidR="007A2500" w:rsidRPr="00AB17C9" w:rsidRDefault="00653CFD" w:rsidP="00E6402F">
      <w:pPr>
        <w:pStyle w:val="Nagwek3"/>
        <w:numPr>
          <w:ilvl w:val="0"/>
          <w:numId w:val="23"/>
        </w:numPr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Zamawiający odrzuci ofertę złożoną po terminie składania ofert.</w:t>
      </w:r>
    </w:p>
    <w:p w14:paraId="3BE6D8F9" w14:textId="5021673C" w:rsidR="00653CFD" w:rsidRPr="00AB17C9" w:rsidRDefault="005D2F9F" w:rsidP="00E6402F">
      <w:pPr>
        <w:pStyle w:val="Styl2"/>
        <w:numPr>
          <w:ilvl w:val="0"/>
          <w:numId w:val="31"/>
        </w:numPr>
        <w:ind w:left="567" w:hanging="567"/>
        <w:rPr>
          <w:rFonts w:asciiTheme="minorHAnsi" w:hAnsiTheme="minorHAnsi" w:cstheme="minorHAnsi"/>
        </w:rPr>
      </w:pPr>
      <w:r w:rsidRPr="00AB17C9">
        <w:rPr>
          <w:rFonts w:asciiTheme="minorHAnsi" w:hAnsiTheme="minorHAnsi" w:cstheme="minorHAnsi"/>
        </w:rPr>
        <w:t>TERMIN OTWARCIA OFERT</w:t>
      </w:r>
    </w:p>
    <w:p w14:paraId="221E9DF4" w14:textId="08A39EEB" w:rsidR="00653CFD" w:rsidRPr="00AB17C9" w:rsidRDefault="00653CFD" w:rsidP="00E6402F">
      <w:pPr>
        <w:pStyle w:val="Nagwek3"/>
        <w:numPr>
          <w:ilvl w:val="0"/>
          <w:numId w:val="24"/>
        </w:numPr>
        <w:rPr>
          <w:rFonts w:asciiTheme="minorHAnsi" w:hAnsiTheme="minorHAnsi" w:cstheme="minorHAnsi"/>
          <w:color w:val="000000"/>
          <w:sz w:val="20"/>
          <w:szCs w:val="20"/>
        </w:rPr>
      </w:pPr>
      <w:r w:rsidRPr="00AB17C9">
        <w:rPr>
          <w:rFonts w:asciiTheme="minorHAnsi" w:hAnsiTheme="minorHAnsi" w:cstheme="minorHAnsi"/>
          <w:color w:val="000000"/>
          <w:sz w:val="20"/>
          <w:szCs w:val="20"/>
        </w:rPr>
        <w:t>Otwarcie ofert</w:t>
      </w:r>
      <w:r w:rsidRPr="00AB17C9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065D6C" w:rsidRPr="00AB17C9">
        <w:rPr>
          <w:rFonts w:asciiTheme="minorHAnsi" w:hAnsiTheme="minorHAnsi" w:cstheme="minorHAnsi"/>
          <w:color w:val="000000"/>
          <w:sz w:val="20"/>
          <w:szCs w:val="20"/>
        </w:rPr>
        <w:t xml:space="preserve">nastąpi w dniu </w:t>
      </w:r>
      <w:r w:rsidR="004905E6" w:rsidRPr="00AB17C9">
        <w:rPr>
          <w:rFonts w:asciiTheme="minorHAnsi" w:hAnsiTheme="minorHAnsi" w:cstheme="minorHAnsi"/>
          <w:b/>
          <w:bCs w:val="0"/>
          <w:color w:val="000000"/>
          <w:sz w:val="20"/>
          <w:szCs w:val="20"/>
        </w:rPr>
        <w:t>1</w:t>
      </w:r>
      <w:r w:rsidR="00794F75">
        <w:rPr>
          <w:rFonts w:asciiTheme="minorHAnsi" w:hAnsiTheme="minorHAnsi" w:cstheme="minorHAnsi"/>
          <w:b/>
          <w:bCs w:val="0"/>
          <w:color w:val="000000"/>
          <w:sz w:val="20"/>
          <w:szCs w:val="20"/>
        </w:rPr>
        <w:t>5</w:t>
      </w:r>
      <w:r w:rsidR="00737268" w:rsidRPr="00AB17C9">
        <w:rPr>
          <w:rFonts w:asciiTheme="minorHAnsi" w:hAnsiTheme="minorHAnsi" w:cstheme="minorHAnsi"/>
          <w:b/>
          <w:bCs w:val="0"/>
          <w:color w:val="000000"/>
          <w:sz w:val="20"/>
          <w:szCs w:val="20"/>
        </w:rPr>
        <w:t xml:space="preserve"> </w:t>
      </w:r>
      <w:r w:rsidR="00794F75">
        <w:rPr>
          <w:rFonts w:asciiTheme="minorHAnsi" w:hAnsiTheme="minorHAnsi" w:cstheme="minorHAnsi"/>
          <w:b/>
          <w:bCs w:val="0"/>
          <w:color w:val="000000"/>
          <w:sz w:val="20"/>
          <w:szCs w:val="20"/>
        </w:rPr>
        <w:t>grudnia</w:t>
      </w:r>
      <w:r w:rsidR="00040B90" w:rsidRPr="00AB17C9">
        <w:rPr>
          <w:rFonts w:asciiTheme="minorHAnsi" w:hAnsiTheme="minorHAnsi" w:cstheme="minorHAnsi"/>
          <w:b/>
          <w:bCs w:val="0"/>
          <w:color w:val="000000"/>
          <w:sz w:val="20"/>
          <w:szCs w:val="20"/>
        </w:rPr>
        <w:t xml:space="preserve"> 202</w:t>
      </w:r>
      <w:r w:rsidR="00921903">
        <w:rPr>
          <w:rFonts w:asciiTheme="minorHAnsi" w:hAnsiTheme="minorHAnsi" w:cstheme="minorHAnsi"/>
          <w:b/>
          <w:bCs w:val="0"/>
          <w:color w:val="000000"/>
          <w:sz w:val="20"/>
          <w:szCs w:val="20"/>
        </w:rPr>
        <w:t>5</w:t>
      </w:r>
      <w:r w:rsidR="00040B90" w:rsidRPr="00AB17C9">
        <w:rPr>
          <w:rFonts w:asciiTheme="minorHAnsi" w:hAnsiTheme="minorHAnsi" w:cstheme="minorHAnsi"/>
          <w:b/>
          <w:bCs w:val="0"/>
          <w:color w:val="000000"/>
          <w:sz w:val="20"/>
          <w:szCs w:val="20"/>
        </w:rPr>
        <w:t xml:space="preserve"> roku</w:t>
      </w:r>
      <w:r w:rsidR="00065D6C" w:rsidRPr="00AB17C9">
        <w:rPr>
          <w:rFonts w:asciiTheme="minorHAnsi" w:hAnsiTheme="minorHAnsi" w:cstheme="minorHAnsi"/>
          <w:color w:val="000000"/>
          <w:sz w:val="20"/>
          <w:szCs w:val="20"/>
        </w:rPr>
        <w:t xml:space="preserve">, o godz. </w:t>
      </w:r>
      <w:r w:rsidR="00543B97">
        <w:rPr>
          <w:rFonts w:asciiTheme="minorHAnsi" w:hAnsiTheme="minorHAnsi" w:cstheme="minorHAnsi"/>
          <w:b/>
          <w:bCs w:val="0"/>
          <w:color w:val="000000"/>
          <w:sz w:val="20"/>
          <w:szCs w:val="20"/>
        </w:rPr>
        <w:t>1</w:t>
      </w:r>
      <w:r w:rsidR="00794F75">
        <w:rPr>
          <w:rFonts w:asciiTheme="minorHAnsi" w:hAnsiTheme="minorHAnsi" w:cstheme="minorHAnsi"/>
          <w:b/>
          <w:bCs w:val="0"/>
          <w:color w:val="000000"/>
          <w:sz w:val="20"/>
          <w:szCs w:val="20"/>
        </w:rPr>
        <w:t>3</w:t>
      </w:r>
      <w:r w:rsidR="00040B90" w:rsidRPr="00AB17C9">
        <w:rPr>
          <w:rFonts w:asciiTheme="minorHAnsi" w:hAnsiTheme="minorHAnsi" w:cstheme="minorHAnsi"/>
          <w:b/>
          <w:bCs w:val="0"/>
          <w:color w:val="000000"/>
          <w:sz w:val="20"/>
          <w:szCs w:val="20"/>
        </w:rPr>
        <w:t>:</w:t>
      </w:r>
      <w:r w:rsidR="00794F75">
        <w:rPr>
          <w:rFonts w:asciiTheme="minorHAnsi" w:hAnsiTheme="minorHAnsi" w:cstheme="minorHAnsi"/>
          <w:b/>
          <w:bCs w:val="0"/>
          <w:color w:val="000000"/>
          <w:sz w:val="20"/>
          <w:szCs w:val="20"/>
        </w:rPr>
        <w:t>15</w:t>
      </w:r>
      <w:r w:rsidR="00BF07F0" w:rsidRPr="00AB17C9">
        <w:rPr>
          <w:rFonts w:asciiTheme="minorHAnsi" w:hAnsiTheme="minorHAnsi" w:cstheme="minorHAnsi"/>
          <w:color w:val="000000"/>
          <w:sz w:val="20"/>
          <w:szCs w:val="20"/>
        </w:rPr>
        <w:t>.</w:t>
      </w:r>
    </w:p>
    <w:p w14:paraId="0B9E56C9" w14:textId="15B56817" w:rsidR="00BF07F0" w:rsidRPr="00AB17C9" w:rsidRDefault="00BF07F0" w:rsidP="00E6402F">
      <w:pPr>
        <w:pStyle w:val="Nagwek3"/>
        <w:numPr>
          <w:ilvl w:val="0"/>
          <w:numId w:val="24"/>
        </w:numPr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 xml:space="preserve">Otwarcie ofert </w:t>
      </w:r>
      <w:r w:rsidR="005F1CE7" w:rsidRPr="00AB17C9">
        <w:rPr>
          <w:rFonts w:asciiTheme="minorHAnsi" w:hAnsiTheme="minorHAnsi" w:cstheme="minorHAnsi"/>
          <w:sz w:val="20"/>
          <w:szCs w:val="20"/>
        </w:rPr>
        <w:t>odbywa się bez udziału Wykonawców</w:t>
      </w:r>
      <w:r w:rsidRPr="00AB17C9">
        <w:rPr>
          <w:rFonts w:asciiTheme="minorHAnsi" w:hAnsiTheme="minorHAnsi" w:cstheme="minorHAnsi"/>
          <w:sz w:val="20"/>
          <w:szCs w:val="20"/>
        </w:rPr>
        <w:t>.</w:t>
      </w:r>
      <w:r w:rsidR="003A706E" w:rsidRPr="00AB17C9">
        <w:rPr>
          <w:rFonts w:asciiTheme="minorHAnsi" w:hAnsiTheme="minorHAnsi" w:cstheme="minorHAnsi"/>
          <w:sz w:val="20"/>
          <w:szCs w:val="20"/>
        </w:rPr>
        <w:t xml:space="preserve"> Dokonywane jest poprzez odszyfrowanie </w:t>
      </w:r>
      <w:r w:rsidR="00015C42">
        <w:rPr>
          <w:rFonts w:asciiTheme="minorHAnsi" w:hAnsiTheme="minorHAnsi" w:cstheme="minorHAnsi"/>
          <w:sz w:val="20"/>
          <w:szCs w:val="20"/>
        </w:rPr>
        <w:t xml:space="preserve">ofert </w:t>
      </w:r>
      <w:r w:rsidR="003A706E" w:rsidRPr="00AB17C9">
        <w:rPr>
          <w:rFonts w:asciiTheme="minorHAnsi" w:hAnsiTheme="minorHAnsi" w:cstheme="minorHAnsi"/>
          <w:sz w:val="20"/>
          <w:szCs w:val="20"/>
        </w:rPr>
        <w:t>na stronie prowadzonego postepowania, a następnie ich otwarcie.</w:t>
      </w:r>
    </w:p>
    <w:p w14:paraId="547418E3" w14:textId="040406E2" w:rsidR="00653CFD" w:rsidRPr="00AB17C9" w:rsidRDefault="00653CFD" w:rsidP="00E6402F">
      <w:pPr>
        <w:pStyle w:val="Nagwek3"/>
        <w:numPr>
          <w:ilvl w:val="0"/>
          <w:numId w:val="24"/>
        </w:numPr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 xml:space="preserve">Zamawiający, najpóźniej przed otwarciem ofert, udostępnia na stronie internetowej prowadzonego postępowania </w:t>
      </w:r>
      <w:r w:rsidR="00BF07F0" w:rsidRPr="00AB17C9">
        <w:rPr>
          <w:rFonts w:asciiTheme="minorHAnsi" w:hAnsiTheme="minorHAnsi" w:cstheme="minorHAnsi"/>
          <w:color w:val="000000"/>
          <w:sz w:val="20"/>
          <w:szCs w:val="20"/>
        </w:rPr>
        <w:t>na</w:t>
      </w:r>
      <w:r w:rsidR="00F417B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hyperlink r:id="rId33" w:history="1">
        <w:hyperlink r:id="rId34" w:history="1">
          <w:r w:rsidR="00921903" w:rsidRPr="008477D2">
            <w:rPr>
              <w:rStyle w:val="Hipercze"/>
              <w:rFonts w:asciiTheme="minorHAnsi" w:hAnsiTheme="minorHAnsi" w:cstheme="minorHAnsi"/>
              <w:sz w:val="20"/>
              <w:szCs w:val="20"/>
            </w:rPr>
            <w:t>e-zamowienia.gov.pl</w:t>
          </w:r>
        </w:hyperlink>
        <w:r w:rsidR="00794F75">
          <w:t xml:space="preserve"> </w:t>
        </w:r>
        <w:r w:rsidR="00794F75" w:rsidRPr="00AB17C9">
          <w:rPr>
            <w:rFonts w:asciiTheme="minorHAnsi" w:hAnsiTheme="minorHAnsi" w:cstheme="minorHAnsi"/>
            <w:sz w:val="20"/>
            <w:szCs w:val="20"/>
          </w:rPr>
          <w:t xml:space="preserve"> </w:t>
        </w:r>
      </w:hyperlink>
      <w:r w:rsidR="00BF07F0" w:rsidRPr="00AB17C9">
        <w:rPr>
          <w:rFonts w:asciiTheme="minorHAnsi" w:hAnsiTheme="minorHAnsi" w:cstheme="minorHAnsi"/>
          <w:sz w:val="20"/>
          <w:szCs w:val="20"/>
        </w:rPr>
        <w:t xml:space="preserve"> </w:t>
      </w:r>
      <w:r w:rsidRPr="00AB17C9">
        <w:rPr>
          <w:rFonts w:asciiTheme="minorHAnsi" w:hAnsiTheme="minorHAnsi" w:cstheme="minorHAnsi"/>
          <w:sz w:val="20"/>
          <w:szCs w:val="20"/>
        </w:rPr>
        <w:t>informację o kwocie, jaką zamierza przeznaczyć na sfinansowanie zamówienia.</w:t>
      </w:r>
    </w:p>
    <w:p w14:paraId="04EB9B54" w14:textId="77777777" w:rsidR="00653CFD" w:rsidRPr="00AB17C9" w:rsidRDefault="00653CFD" w:rsidP="00E6402F">
      <w:pPr>
        <w:pStyle w:val="Nagwek3"/>
        <w:numPr>
          <w:ilvl w:val="0"/>
          <w:numId w:val="24"/>
        </w:numPr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Zamawiający, niezwłocznie po otwarciu ofert, udostępnia na stronie internetowej prowadzonego postępowania informacje o:</w:t>
      </w:r>
    </w:p>
    <w:p w14:paraId="5DB29757" w14:textId="77777777" w:rsidR="00653CFD" w:rsidRPr="00AB17C9" w:rsidRDefault="00653CFD" w:rsidP="00E6402F">
      <w:pPr>
        <w:pStyle w:val="Nagwek4"/>
        <w:keepNext w:val="0"/>
        <w:numPr>
          <w:ilvl w:val="1"/>
          <w:numId w:val="24"/>
        </w:numPr>
        <w:ind w:left="794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nazwach albo imionach i nazwiskach oraz siedzibach lub miejscach prowadzonej działalności gospodarczej albo miejscach zamieszkania wykonawców, których oferty zostały otwarte;</w:t>
      </w:r>
    </w:p>
    <w:p w14:paraId="2764DCCB" w14:textId="77777777" w:rsidR="00653CFD" w:rsidRPr="00AB17C9" w:rsidRDefault="00653CFD" w:rsidP="00E6402F">
      <w:pPr>
        <w:pStyle w:val="Nagwek4"/>
        <w:keepNext w:val="0"/>
        <w:numPr>
          <w:ilvl w:val="1"/>
          <w:numId w:val="24"/>
        </w:numPr>
        <w:spacing w:after="0" w:afterAutospacing="0"/>
        <w:ind w:left="794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cenach lub kosztach zawartych w ofertach.</w:t>
      </w:r>
    </w:p>
    <w:p w14:paraId="637718B5" w14:textId="77777777" w:rsidR="00653CFD" w:rsidRPr="00AB17C9" w:rsidRDefault="00653CFD" w:rsidP="006F15F2">
      <w:pPr>
        <w:pStyle w:val="Nagwek4"/>
        <w:keepNext w:val="0"/>
        <w:numPr>
          <w:ilvl w:val="0"/>
          <w:numId w:val="0"/>
        </w:numPr>
        <w:spacing w:after="0" w:afterAutospacing="0"/>
        <w:ind w:left="794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Informacja zostanie opublikowana w sekcji ,,Komunikaty”.</w:t>
      </w:r>
    </w:p>
    <w:p w14:paraId="6AFBC419" w14:textId="77777777" w:rsidR="00BF07F0" w:rsidRPr="00AB17C9" w:rsidRDefault="00BF07F0" w:rsidP="00E6402F">
      <w:pPr>
        <w:pStyle w:val="Nagwek3"/>
        <w:numPr>
          <w:ilvl w:val="0"/>
          <w:numId w:val="24"/>
        </w:numPr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W przypadku awarii systemu teleinformatycznego, która powoduje brak możliwości otwarcia ofert w terminie określonym przez Zamawiającego, otwarcie ofert nastąpi niezwłocznie po usunięciu awarii.</w:t>
      </w:r>
    </w:p>
    <w:p w14:paraId="579EE5F2" w14:textId="77777777" w:rsidR="00BF07F0" w:rsidRPr="00AB17C9" w:rsidRDefault="00BF07F0" w:rsidP="00E6402F">
      <w:pPr>
        <w:pStyle w:val="Nagwek3"/>
        <w:numPr>
          <w:ilvl w:val="0"/>
          <w:numId w:val="24"/>
        </w:numPr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Zamawiający poinformuje o zmianie terminu otwarcia ofert na stronie internetowej prowadzonego postępowania.</w:t>
      </w:r>
    </w:p>
    <w:p w14:paraId="05E8604A" w14:textId="4E935157" w:rsidR="00C8446A" w:rsidRPr="00AB17C9" w:rsidRDefault="005D2F9F" w:rsidP="00E6402F">
      <w:pPr>
        <w:pStyle w:val="Styl2"/>
        <w:keepNext/>
        <w:numPr>
          <w:ilvl w:val="0"/>
          <w:numId w:val="31"/>
        </w:numPr>
        <w:ind w:left="567" w:hanging="567"/>
        <w:rPr>
          <w:rFonts w:asciiTheme="minorHAnsi" w:hAnsiTheme="minorHAnsi" w:cstheme="minorHAnsi"/>
        </w:rPr>
      </w:pPr>
      <w:r w:rsidRPr="00AB17C9">
        <w:rPr>
          <w:rFonts w:asciiTheme="minorHAnsi" w:hAnsiTheme="minorHAnsi" w:cstheme="minorHAnsi"/>
        </w:rPr>
        <w:t>TERMIN ZWIĄZANIA OFERTĄ</w:t>
      </w:r>
    </w:p>
    <w:p w14:paraId="3EC2B586" w14:textId="447D8DD3" w:rsidR="00C8446A" w:rsidRPr="00AB17C9" w:rsidRDefault="00C8446A" w:rsidP="00E6402F">
      <w:pPr>
        <w:pStyle w:val="Nagwek3"/>
        <w:numPr>
          <w:ilvl w:val="0"/>
          <w:numId w:val="25"/>
        </w:numPr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 xml:space="preserve">Wykonawca jest związany ofertą od dnia upływu terminu składania ofert do dnia </w:t>
      </w:r>
      <w:r w:rsidR="00794F75">
        <w:rPr>
          <w:rFonts w:asciiTheme="minorHAnsi" w:hAnsiTheme="minorHAnsi" w:cstheme="minorHAnsi"/>
          <w:b/>
          <w:bCs w:val="0"/>
          <w:sz w:val="20"/>
          <w:szCs w:val="20"/>
        </w:rPr>
        <w:t>10</w:t>
      </w:r>
      <w:r w:rsidR="00AE656F" w:rsidRPr="00AB17C9">
        <w:rPr>
          <w:rFonts w:asciiTheme="minorHAnsi" w:hAnsiTheme="minorHAnsi" w:cstheme="minorHAnsi"/>
          <w:b/>
          <w:bCs w:val="0"/>
          <w:sz w:val="20"/>
          <w:szCs w:val="20"/>
        </w:rPr>
        <w:t xml:space="preserve"> </w:t>
      </w:r>
      <w:r w:rsidR="00015C42">
        <w:rPr>
          <w:rFonts w:asciiTheme="minorHAnsi" w:hAnsiTheme="minorHAnsi" w:cstheme="minorHAnsi"/>
          <w:b/>
          <w:bCs w:val="0"/>
          <w:sz w:val="20"/>
          <w:szCs w:val="20"/>
        </w:rPr>
        <w:t>stycznia</w:t>
      </w:r>
      <w:r w:rsidR="00E93CBE" w:rsidRPr="00AB17C9">
        <w:rPr>
          <w:rFonts w:asciiTheme="minorHAnsi" w:hAnsiTheme="minorHAnsi" w:cstheme="minorHAnsi"/>
          <w:b/>
          <w:bCs w:val="0"/>
          <w:sz w:val="20"/>
          <w:szCs w:val="20"/>
        </w:rPr>
        <w:t xml:space="preserve"> 202</w:t>
      </w:r>
      <w:r w:rsidR="00794F75">
        <w:rPr>
          <w:rFonts w:asciiTheme="minorHAnsi" w:hAnsiTheme="minorHAnsi" w:cstheme="minorHAnsi"/>
          <w:b/>
          <w:bCs w:val="0"/>
          <w:sz w:val="20"/>
          <w:szCs w:val="20"/>
        </w:rPr>
        <w:t>6</w:t>
      </w:r>
      <w:r w:rsidR="00E93CBE" w:rsidRPr="00AB17C9">
        <w:rPr>
          <w:rFonts w:asciiTheme="minorHAnsi" w:hAnsiTheme="minorHAnsi" w:cstheme="minorHAnsi"/>
          <w:b/>
          <w:bCs w:val="0"/>
          <w:sz w:val="20"/>
          <w:szCs w:val="20"/>
        </w:rPr>
        <w:t xml:space="preserve"> roku</w:t>
      </w:r>
      <w:r w:rsidRPr="00AB17C9">
        <w:rPr>
          <w:rFonts w:asciiTheme="minorHAnsi" w:hAnsiTheme="minorHAnsi" w:cstheme="minorHAnsi"/>
          <w:sz w:val="20"/>
          <w:szCs w:val="20"/>
        </w:rPr>
        <w:t>.</w:t>
      </w:r>
    </w:p>
    <w:p w14:paraId="4EBAA9D3" w14:textId="78C718B0" w:rsidR="00C8446A" w:rsidRPr="00AB17C9" w:rsidRDefault="00C8446A" w:rsidP="00E6402F">
      <w:pPr>
        <w:pStyle w:val="Nagwek3"/>
        <w:numPr>
          <w:ilvl w:val="0"/>
          <w:numId w:val="25"/>
        </w:numPr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W przypadku, gdy wybór oferty najkorzystniejszej nie nastąpi przed upływem terminu związania ofertą określonego w SWZ, Zamawiający przez upływem terminu związania ofertą zwróci się jednokrotnie do Wykonawców o wyrażenie zgody na przedłużenie tego terminu o wskazany przez niego okres, nie dłuższy niż 30 dni.</w:t>
      </w:r>
    </w:p>
    <w:p w14:paraId="6A11DCD1" w14:textId="04F9C82F" w:rsidR="00C8446A" w:rsidRPr="00AB17C9" w:rsidRDefault="00C8446A" w:rsidP="00E6402F">
      <w:pPr>
        <w:pStyle w:val="Nagwek3"/>
        <w:numPr>
          <w:ilvl w:val="0"/>
          <w:numId w:val="25"/>
        </w:numPr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Przedłużenie terminu związania ofertą, o którym mowa w pkt. 2, wymaga złożenia przez Wykonawcę pisemnego, tj. wyrażonego przy użyciu wyrazów, cyfr lub innych znaków pisarskich, które można odczytać i</w:t>
      </w:r>
      <w:r w:rsidR="00235077" w:rsidRPr="00AB17C9">
        <w:rPr>
          <w:rFonts w:asciiTheme="minorHAnsi" w:hAnsiTheme="minorHAnsi" w:cstheme="minorHAnsi"/>
          <w:sz w:val="20"/>
          <w:szCs w:val="20"/>
        </w:rPr>
        <w:t> </w:t>
      </w:r>
      <w:r w:rsidRPr="00AB17C9">
        <w:rPr>
          <w:rFonts w:asciiTheme="minorHAnsi" w:hAnsiTheme="minorHAnsi" w:cstheme="minorHAnsi"/>
          <w:sz w:val="20"/>
          <w:szCs w:val="20"/>
        </w:rPr>
        <w:t>powielić, oświadczenia o wyrażeniu zgody na przedłużenie terminu związania ofertą.</w:t>
      </w:r>
    </w:p>
    <w:p w14:paraId="4A511D9C" w14:textId="15DAE888" w:rsidR="003649E3" w:rsidRPr="00AB17C9" w:rsidRDefault="005D2F9F" w:rsidP="00E6402F">
      <w:pPr>
        <w:pStyle w:val="Styl2"/>
        <w:numPr>
          <w:ilvl w:val="0"/>
          <w:numId w:val="31"/>
        </w:numPr>
        <w:ind w:left="567" w:hanging="567"/>
        <w:rPr>
          <w:rFonts w:asciiTheme="minorHAnsi" w:hAnsiTheme="minorHAnsi" w:cstheme="minorHAnsi"/>
        </w:rPr>
      </w:pPr>
      <w:r w:rsidRPr="00AB17C9">
        <w:rPr>
          <w:rFonts w:asciiTheme="minorHAnsi" w:hAnsiTheme="minorHAnsi" w:cstheme="minorHAnsi"/>
        </w:rPr>
        <w:t>WYMAGANIA DOTYCZĄCE WADIUM</w:t>
      </w:r>
    </w:p>
    <w:p w14:paraId="13DD3AAD" w14:textId="2F213F8B" w:rsidR="00A6203E" w:rsidRPr="00AB17C9" w:rsidRDefault="00A076C1" w:rsidP="008E1EE5">
      <w:pPr>
        <w:pStyle w:val="Nagwek3"/>
        <w:numPr>
          <w:ilvl w:val="0"/>
          <w:numId w:val="0"/>
        </w:numPr>
        <w:ind w:left="567" w:hanging="198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Zamawiający</w:t>
      </w:r>
      <w:r w:rsidR="008E1EE5" w:rsidRPr="00AB17C9">
        <w:rPr>
          <w:rFonts w:asciiTheme="minorHAnsi" w:hAnsiTheme="minorHAnsi" w:cstheme="minorHAnsi"/>
          <w:sz w:val="20"/>
          <w:szCs w:val="20"/>
        </w:rPr>
        <w:t xml:space="preserve"> nie wymaga od Wykonawców ubiegających się o udzielenia zamówienia wniesienia wadium. </w:t>
      </w:r>
    </w:p>
    <w:p w14:paraId="2AFA020A" w14:textId="2F995BA4" w:rsidR="0083707F" w:rsidRPr="00AB17C9" w:rsidRDefault="005D2F9F" w:rsidP="00E6402F">
      <w:pPr>
        <w:pStyle w:val="Styl2"/>
        <w:numPr>
          <w:ilvl w:val="0"/>
          <w:numId w:val="31"/>
        </w:numPr>
        <w:ind w:left="567" w:hanging="567"/>
        <w:rPr>
          <w:rFonts w:asciiTheme="minorHAnsi" w:hAnsiTheme="minorHAnsi" w:cstheme="minorHAnsi"/>
        </w:rPr>
      </w:pPr>
      <w:r w:rsidRPr="00AB17C9">
        <w:rPr>
          <w:rFonts w:asciiTheme="minorHAnsi" w:hAnsiTheme="minorHAnsi" w:cstheme="minorHAnsi"/>
        </w:rPr>
        <w:t>SPOSÓB OBLICZENIA CENY</w:t>
      </w:r>
    </w:p>
    <w:p w14:paraId="542CF32D" w14:textId="6DB5EDBF" w:rsidR="0093595E" w:rsidRPr="00AB17C9" w:rsidRDefault="00507195" w:rsidP="00E6402F">
      <w:pPr>
        <w:pStyle w:val="Nagwek3"/>
        <w:numPr>
          <w:ilvl w:val="0"/>
          <w:numId w:val="26"/>
        </w:numPr>
        <w:tabs>
          <w:tab w:val="left" w:pos="567"/>
        </w:tabs>
        <w:spacing w:after="0" w:afterAutospacing="0"/>
        <w:rPr>
          <w:rFonts w:asciiTheme="minorHAnsi" w:hAnsiTheme="minorHAnsi" w:cstheme="minorHAnsi"/>
          <w:noProof/>
          <w:sz w:val="20"/>
          <w:szCs w:val="20"/>
        </w:rPr>
      </w:pPr>
      <w:r w:rsidRPr="00AB17C9">
        <w:rPr>
          <w:rFonts w:asciiTheme="minorHAnsi" w:hAnsiTheme="minorHAnsi" w:cstheme="minorHAnsi"/>
          <w:noProof/>
          <w:sz w:val="20"/>
          <w:szCs w:val="20"/>
        </w:rPr>
        <w:t>Podana w ofercie cena jest ceną niezb</w:t>
      </w:r>
      <w:r w:rsidR="00CF0F23" w:rsidRPr="00AB17C9">
        <w:rPr>
          <w:rFonts w:asciiTheme="minorHAnsi" w:hAnsiTheme="minorHAnsi" w:cstheme="minorHAnsi"/>
          <w:noProof/>
          <w:sz w:val="20"/>
          <w:szCs w:val="20"/>
        </w:rPr>
        <w:t>ę</w:t>
      </w:r>
      <w:r w:rsidRPr="00AB17C9">
        <w:rPr>
          <w:rFonts w:asciiTheme="minorHAnsi" w:hAnsiTheme="minorHAnsi" w:cstheme="minorHAnsi"/>
          <w:noProof/>
          <w:sz w:val="20"/>
          <w:szCs w:val="20"/>
        </w:rPr>
        <w:t>dną dla potrzeb oceny ofert, wyboru oferty najkorzystniejszej i</w:t>
      </w:r>
      <w:r w:rsidR="00E2680C" w:rsidRPr="00AB17C9">
        <w:rPr>
          <w:rFonts w:asciiTheme="minorHAnsi" w:hAnsiTheme="minorHAnsi" w:cstheme="minorHAnsi"/>
          <w:noProof/>
          <w:sz w:val="20"/>
          <w:szCs w:val="20"/>
        </w:rPr>
        <w:t> </w:t>
      </w:r>
      <w:r w:rsidRPr="00AB17C9">
        <w:rPr>
          <w:rFonts w:asciiTheme="minorHAnsi" w:hAnsiTheme="minorHAnsi" w:cstheme="minorHAnsi"/>
          <w:noProof/>
          <w:sz w:val="20"/>
          <w:szCs w:val="20"/>
        </w:rPr>
        <w:t>przyjęcia wstepnej, szacunkowej wartości umowy. Cen</w:t>
      </w:r>
      <w:r w:rsidR="00E2680C" w:rsidRPr="00AB17C9">
        <w:rPr>
          <w:rFonts w:asciiTheme="minorHAnsi" w:hAnsiTheme="minorHAnsi" w:cstheme="minorHAnsi"/>
          <w:noProof/>
          <w:sz w:val="20"/>
          <w:szCs w:val="20"/>
        </w:rPr>
        <w:t>a</w:t>
      </w:r>
      <w:r w:rsidRPr="00AB17C9">
        <w:rPr>
          <w:rFonts w:asciiTheme="minorHAnsi" w:hAnsiTheme="minorHAnsi" w:cstheme="minorHAnsi"/>
          <w:noProof/>
          <w:sz w:val="20"/>
          <w:szCs w:val="20"/>
        </w:rPr>
        <w:t xml:space="preserve"> jednostkow</w:t>
      </w:r>
      <w:r w:rsidR="00E2680C" w:rsidRPr="00AB17C9">
        <w:rPr>
          <w:rFonts w:asciiTheme="minorHAnsi" w:hAnsiTheme="minorHAnsi" w:cstheme="minorHAnsi"/>
          <w:noProof/>
          <w:sz w:val="20"/>
          <w:szCs w:val="20"/>
        </w:rPr>
        <w:t>a</w:t>
      </w:r>
      <w:r w:rsidRPr="00AB17C9">
        <w:rPr>
          <w:rFonts w:asciiTheme="minorHAnsi" w:hAnsiTheme="minorHAnsi" w:cstheme="minorHAnsi"/>
          <w:noProof/>
          <w:sz w:val="20"/>
          <w:szCs w:val="20"/>
        </w:rPr>
        <w:t xml:space="preserve"> netto stanowić będ</w:t>
      </w:r>
      <w:r w:rsidR="00E2680C" w:rsidRPr="00AB17C9">
        <w:rPr>
          <w:rFonts w:asciiTheme="minorHAnsi" w:hAnsiTheme="minorHAnsi" w:cstheme="minorHAnsi"/>
          <w:noProof/>
          <w:sz w:val="20"/>
          <w:szCs w:val="20"/>
        </w:rPr>
        <w:t>zie</w:t>
      </w:r>
      <w:r w:rsidRPr="00AB17C9">
        <w:rPr>
          <w:rFonts w:asciiTheme="minorHAnsi" w:hAnsiTheme="minorHAnsi" w:cstheme="minorHAnsi"/>
          <w:noProof/>
          <w:sz w:val="20"/>
          <w:szCs w:val="20"/>
        </w:rPr>
        <w:t xml:space="preserve"> podstawę rozliczeń umownych z Wykonawcą.</w:t>
      </w:r>
    </w:p>
    <w:p w14:paraId="049E57BE" w14:textId="157A52E5" w:rsidR="00A5291D" w:rsidRPr="00AB17C9" w:rsidRDefault="00A5291D" w:rsidP="00E6402F">
      <w:pPr>
        <w:pStyle w:val="Nagwek3"/>
        <w:numPr>
          <w:ilvl w:val="0"/>
          <w:numId w:val="26"/>
        </w:numPr>
        <w:spacing w:after="0" w:afterAutospacing="0"/>
        <w:rPr>
          <w:rFonts w:asciiTheme="minorHAnsi" w:hAnsiTheme="minorHAnsi" w:cstheme="minorHAnsi"/>
          <w:noProof/>
          <w:sz w:val="20"/>
          <w:szCs w:val="20"/>
        </w:rPr>
      </w:pPr>
      <w:r w:rsidRPr="00AB17C9">
        <w:rPr>
          <w:rFonts w:asciiTheme="minorHAnsi" w:hAnsiTheme="minorHAnsi" w:cstheme="minorHAnsi"/>
          <w:noProof/>
          <w:sz w:val="20"/>
          <w:szCs w:val="20"/>
        </w:rPr>
        <w:t xml:space="preserve">Cenę oferty brutto należy wyliczyć </w:t>
      </w:r>
      <w:r w:rsidR="00255F11" w:rsidRPr="00AB17C9">
        <w:rPr>
          <w:rFonts w:asciiTheme="minorHAnsi" w:hAnsiTheme="minorHAnsi" w:cstheme="minorHAnsi"/>
          <w:noProof/>
          <w:sz w:val="20"/>
          <w:szCs w:val="20"/>
        </w:rPr>
        <w:t>poprzez przemnożenie ceny jednostkowej brutto oraz ilo</w:t>
      </w:r>
      <w:r w:rsidR="0073487F" w:rsidRPr="00AB17C9">
        <w:rPr>
          <w:rFonts w:asciiTheme="minorHAnsi" w:hAnsiTheme="minorHAnsi" w:cstheme="minorHAnsi"/>
          <w:noProof/>
          <w:sz w:val="20"/>
          <w:szCs w:val="20"/>
        </w:rPr>
        <w:t>ść asortymentu.</w:t>
      </w:r>
    </w:p>
    <w:p w14:paraId="2B377180" w14:textId="02EF656C" w:rsidR="00D7700E" w:rsidRPr="00AB17C9" w:rsidRDefault="00D7700E" w:rsidP="00E6402F">
      <w:pPr>
        <w:pStyle w:val="Nagwek3"/>
        <w:numPr>
          <w:ilvl w:val="0"/>
          <w:numId w:val="26"/>
        </w:numPr>
        <w:spacing w:after="0" w:afterAutospacing="0"/>
        <w:rPr>
          <w:rFonts w:asciiTheme="minorHAnsi" w:hAnsiTheme="minorHAnsi" w:cstheme="minorHAnsi"/>
          <w:noProof/>
          <w:sz w:val="20"/>
          <w:szCs w:val="20"/>
        </w:rPr>
      </w:pPr>
      <w:r w:rsidRPr="00AB17C9">
        <w:rPr>
          <w:rFonts w:asciiTheme="minorHAnsi" w:hAnsiTheme="minorHAnsi" w:cstheme="minorHAnsi"/>
          <w:noProof/>
          <w:sz w:val="20"/>
          <w:szCs w:val="20"/>
        </w:rPr>
        <w:t xml:space="preserve">Podane w formularzu </w:t>
      </w:r>
      <w:r w:rsidR="003F35CC" w:rsidRPr="00AB17C9">
        <w:rPr>
          <w:rFonts w:asciiTheme="minorHAnsi" w:hAnsiTheme="minorHAnsi" w:cstheme="minorHAnsi"/>
          <w:noProof/>
          <w:sz w:val="20"/>
          <w:szCs w:val="20"/>
        </w:rPr>
        <w:t>oferty</w:t>
      </w:r>
      <w:r w:rsidRPr="00AB17C9">
        <w:rPr>
          <w:rFonts w:asciiTheme="minorHAnsi" w:hAnsiTheme="minorHAnsi" w:cstheme="minorHAnsi"/>
          <w:noProof/>
          <w:sz w:val="20"/>
          <w:szCs w:val="20"/>
        </w:rPr>
        <w:t xml:space="preserve"> ceny jednostkowe oraz ł</w:t>
      </w:r>
      <w:r w:rsidR="00703C0D" w:rsidRPr="00AB17C9">
        <w:rPr>
          <w:rFonts w:asciiTheme="minorHAnsi" w:hAnsiTheme="minorHAnsi" w:cstheme="minorHAnsi"/>
          <w:noProof/>
          <w:sz w:val="20"/>
          <w:szCs w:val="20"/>
        </w:rPr>
        <w:t>ą</w:t>
      </w:r>
      <w:r w:rsidRPr="00AB17C9">
        <w:rPr>
          <w:rFonts w:asciiTheme="minorHAnsi" w:hAnsiTheme="minorHAnsi" w:cstheme="minorHAnsi"/>
          <w:noProof/>
          <w:sz w:val="20"/>
          <w:szCs w:val="20"/>
        </w:rPr>
        <w:t>czne (brutto, netto) muszą być wyrażone w</w:t>
      </w:r>
      <w:r w:rsidR="00703C0D" w:rsidRPr="00AB17C9">
        <w:rPr>
          <w:rFonts w:asciiTheme="minorHAnsi" w:hAnsiTheme="minorHAnsi" w:cstheme="minorHAnsi"/>
          <w:noProof/>
          <w:sz w:val="20"/>
          <w:szCs w:val="20"/>
        </w:rPr>
        <w:t> </w:t>
      </w:r>
      <w:r w:rsidRPr="00AB17C9">
        <w:rPr>
          <w:rFonts w:asciiTheme="minorHAnsi" w:hAnsiTheme="minorHAnsi" w:cstheme="minorHAnsi"/>
          <w:noProof/>
          <w:sz w:val="20"/>
          <w:szCs w:val="20"/>
        </w:rPr>
        <w:t>polskich złotych, z dokładnością do dwóch miejsc po przecinku.</w:t>
      </w:r>
    </w:p>
    <w:p w14:paraId="5435B9BE" w14:textId="7D4CEFAB" w:rsidR="00D7700E" w:rsidRPr="00AB17C9" w:rsidRDefault="00D7700E" w:rsidP="00E6402F">
      <w:pPr>
        <w:pStyle w:val="Nagwek3"/>
        <w:numPr>
          <w:ilvl w:val="0"/>
          <w:numId w:val="26"/>
        </w:numPr>
        <w:spacing w:after="0" w:afterAutospacing="0"/>
        <w:rPr>
          <w:rFonts w:asciiTheme="minorHAnsi" w:hAnsiTheme="minorHAnsi" w:cstheme="minorHAnsi"/>
          <w:noProof/>
          <w:sz w:val="20"/>
          <w:szCs w:val="20"/>
        </w:rPr>
      </w:pPr>
      <w:r w:rsidRPr="00AB17C9">
        <w:rPr>
          <w:rFonts w:asciiTheme="minorHAnsi" w:hAnsiTheme="minorHAnsi" w:cstheme="minorHAnsi"/>
          <w:noProof/>
          <w:sz w:val="20"/>
          <w:szCs w:val="20"/>
        </w:rPr>
        <w:lastRenderedPageBreak/>
        <w:t xml:space="preserve">W przypadku, gdy w formularzu </w:t>
      </w:r>
      <w:r w:rsidR="000E0654" w:rsidRPr="00AB17C9">
        <w:rPr>
          <w:rFonts w:asciiTheme="minorHAnsi" w:hAnsiTheme="minorHAnsi" w:cstheme="minorHAnsi"/>
          <w:noProof/>
          <w:sz w:val="20"/>
          <w:szCs w:val="20"/>
        </w:rPr>
        <w:t>ofertowym</w:t>
      </w:r>
      <w:r w:rsidRPr="00AB17C9">
        <w:rPr>
          <w:rFonts w:asciiTheme="minorHAnsi" w:hAnsiTheme="minorHAnsi" w:cstheme="minorHAnsi"/>
          <w:noProof/>
          <w:sz w:val="20"/>
          <w:szCs w:val="20"/>
        </w:rPr>
        <w:t xml:space="preserve"> Wykonawca zaproponuje cen</w:t>
      </w:r>
      <w:r w:rsidR="00703C0D" w:rsidRPr="00AB17C9">
        <w:rPr>
          <w:rFonts w:asciiTheme="minorHAnsi" w:hAnsiTheme="minorHAnsi" w:cstheme="minorHAnsi"/>
          <w:noProof/>
          <w:sz w:val="20"/>
          <w:szCs w:val="20"/>
        </w:rPr>
        <w:t>ę</w:t>
      </w:r>
      <w:r w:rsidRPr="00AB17C9">
        <w:rPr>
          <w:rFonts w:asciiTheme="minorHAnsi" w:hAnsiTheme="minorHAnsi" w:cstheme="minorHAnsi"/>
          <w:noProof/>
          <w:sz w:val="20"/>
          <w:szCs w:val="20"/>
        </w:rPr>
        <w:t xml:space="preserve"> jednostkową z dokładnością większą niż dwa miejsca po przecinku, oferta taka zostanie odrzucona na po</w:t>
      </w:r>
      <w:r w:rsidR="00703C0D" w:rsidRPr="00AB17C9">
        <w:rPr>
          <w:rFonts w:asciiTheme="minorHAnsi" w:hAnsiTheme="minorHAnsi" w:cstheme="minorHAnsi"/>
          <w:noProof/>
          <w:sz w:val="20"/>
          <w:szCs w:val="20"/>
        </w:rPr>
        <w:t>d</w:t>
      </w:r>
      <w:r w:rsidRPr="00AB17C9">
        <w:rPr>
          <w:rFonts w:asciiTheme="minorHAnsi" w:hAnsiTheme="minorHAnsi" w:cstheme="minorHAnsi"/>
          <w:noProof/>
          <w:sz w:val="20"/>
          <w:szCs w:val="20"/>
        </w:rPr>
        <w:t xml:space="preserve">stawie art. 226 ust. 1 pkt. 10) </w:t>
      </w:r>
      <w:r w:rsidR="00703C0D" w:rsidRPr="00AB17C9">
        <w:rPr>
          <w:rFonts w:asciiTheme="minorHAnsi" w:hAnsiTheme="minorHAnsi" w:cstheme="minorHAnsi"/>
          <w:noProof/>
          <w:sz w:val="20"/>
          <w:szCs w:val="20"/>
        </w:rPr>
        <w:t xml:space="preserve">Ustawy </w:t>
      </w:r>
      <w:r w:rsidRPr="00AB17C9">
        <w:rPr>
          <w:rFonts w:asciiTheme="minorHAnsi" w:hAnsiTheme="minorHAnsi" w:cstheme="minorHAnsi"/>
          <w:noProof/>
          <w:sz w:val="20"/>
          <w:szCs w:val="20"/>
        </w:rPr>
        <w:t>jako zawierająca b</w:t>
      </w:r>
      <w:r w:rsidR="00703C0D" w:rsidRPr="00AB17C9">
        <w:rPr>
          <w:rFonts w:asciiTheme="minorHAnsi" w:hAnsiTheme="minorHAnsi" w:cstheme="minorHAnsi"/>
          <w:noProof/>
          <w:sz w:val="20"/>
          <w:szCs w:val="20"/>
        </w:rPr>
        <w:t>ł</w:t>
      </w:r>
      <w:r w:rsidRPr="00AB17C9">
        <w:rPr>
          <w:rFonts w:asciiTheme="minorHAnsi" w:hAnsiTheme="minorHAnsi" w:cstheme="minorHAnsi"/>
          <w:noProof/>
          <w:sz w:val="20"/>
          <w:szCs w:val="20"/>
        </w:rPr>
        <w:t>ędy w obliczeniu ceny.</w:t>
      </w:r>
    </w:p>
    <w:p w14:paraId="5B79F25E" w14:textId="01C9610A" w:rsidR="0093595E" w:rsidRPr="00AB17C9" w:rsidRDefault="00D7700E" w:rsidP="00E6402F">
      <w:pPr>
        <w:pStyle w:val="Nagwek3"/>
        <w:numPr>
          <w:ilvl w:val="0"/>
          <w:numId w:val="26"/>
        </w:numPr>
        <w:spacing w:after="0" w:afterAutospacing="0"/>
        <w:rPr>
          <w:rFonts w:asciiTheme="minorHAnsi" w:hAnsiTheme="minorHAnsi" w:cstheme="minorHAnsi"/>
          <w:noProof/>
          <w:sz w:val="20"/>
          <w:szCs w:val="20"/>
        </w:rPr>
      </w:pPr>
      <w:r w:rsidRPr="00AB17C9">
        <w:rPr>
          <w:rFonts w:asciiTheme="minorHAnsi" w:hAnsiTheme="minorHAnsi" w:cstheme="minorHAnsi"/>
          <w:noProof/>
          <w:sz w:val="20"/>
          <w:szCs w:val="20"/>
        </w:rPr>
        <w:t>Ceną oferty jest cena brutto wymieniona w Formularzu ofe</w:t>
      </w:r>
      <w:r w:rsidR="00703C0D" w:rsidRPr="00AB17C9">
        <w:rPr>
          <w:rFonts w:asciiTheme="minorHAnsi" w:hAnsiTheme="minorHAnsi" w:cstheme="minorHAnsi"/>
          <w:noProof/>
          <w:sz w:val="20"/>
          <w:szCs w:val="20"/>
        </w:rPr>
        <w:t>r</w:t>
      </w:r>
      <w:r w:rsidRPr="00AB17C9">
        <w:rPr>
          <w:rFonts w:asciiTheme="minorHAnsi" w:hAnsiTheme="minorHAnsi" w:cstheme="minorHAnsi"/>
          <w:noProof/>
          <w:sz w:val="20"/>
          <w:szCs w:val="20"/>
        </w:rPr>
        <w:t>ty, pkt. 4</w:t>
      </w:r>
      <w:r w:rsidR="00703C0D" w:rsidRPr="00AB17C9">
        <w:rPr>
          <w:rFonts w:asciiTheme="minorHAnsi" w:hAnsiTheme="minorHAnsi" w:cstheme="minorHAnsi"/>
          <w:noProof/>
          <w:sz w:val="20"/>
          <w:szCs w:val="20"/>
        </w:rPr>
        <w:t>.</w:t>
      </w:r>
    </w:p>
    <w:p w14:paraId="7E5403D4" w14:textId="62E246B0" w:rsidR="0019794A" w:rsidRPr="00AB17C9" w:rsidRDefault="00C46EE5" w:rsidP="00E6402F">
      <w:pPr>
        <w:pStyle w:val="Akapitzlist"/>
        <w:numPr>
          <w:ilvl w:val="0"/>
          <w:numId w:val="26"/>
        </w:numPr>
        <w:spacing w:before="60" w:after="0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AB17C9">
        <w:rPr>
          <w:rFonts w:asciiTheme="minorHAnsi" w:hAnsiTheme="minorHAnsi" w:cstheme="minorHAnsi"/>
          <w:sz w:val="20"/>
          <w:szCs w:val="20"/>
        </w:rPr>
        <w:t xml:space="preserve">Cenę oferty brutto należy ustalić z uwzględnieniem </w:t>
      </w:r>
      <w:r w:rsidR="00B71964" w:rsidRPr="00AB17C9">
        <w:rPr>
          <w:rFonts w:asciiTheme="minorHAnsi" w:hAnsiTheme="minorHAnsi" w:cstheme="minorHAnsi"/>
          <w:sz w:val="20"/>
          <w:szCs w:val="20"/>
        </w:rPr>
        <w:t>stawki podatku VAT. Za właściwe ustalenie stawki podatku VAT odpowiada Wykonawca.</w:t>
      </w:r>
    </w:p>
    <w:p w14:paraId="767A1337" w14:textId="029CC103" w:rsidR="0093595E" w:rsidRPr="00AB17C9" w:rsidRDefault="005D2F9F" w:rsidP="00E6402F">
      <w:pPr>
        <w:pStyle w:val="Styl2"/>
        <w:numPr>
          <w:ilvl w:val="0"/>
          <w:numId w:val="31"/>
        </w:numPr>
        <w:ind w:left="567" w:hanging="567"/>
        <w:rPr>
          <w:rFonts w:asciiTheme="minorHAnsi" w:hAnsiTheme="minorHAnsi" w:cstheme="minorHAnsi"/>
        </w:rPr>
      </w:pPr>
      <w:r w:rsidRPr="00AB17C9">
        <w:rPr>
          <w:rFonts w:asciiTheme="minorHAnsi" w:hAnsiTheme="minorHAnsi" w:cstheme="minorHAnsi"/>
        </w:rPr>
        <w:t>OPIS KRYTERIÓW OCENY OFERT, WRAZ Z PODANIEM WAG TYCH KRYTERIÓW I SPOSOBU OCENY OFERT</w:t>
      </w:r>
    </w:p>
    <w:p w14:paraId="44402662" w14:textId="79819883" w:rsidR="0093595E" w:rsidRPr="00AB17C9" w:rsidRDefault="0093595E" w:rsidP="00E6402F">
      <w:pPr>
        <w:pStyle w:val="Nagwek3"/>
        <w:numPr>
          <w:ilvl w:val="0"/>
          <w:numId w:val="27"/>
        </w:numPr>
        <w:spacing w:after="60" w:afterAutospacing="0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Przy wyborze oferty Zamawiający będzie się kierował następującymi kryteriami:</w:t>
      </w:r>
    </w:p>
    <w:p w14:paraId="6C0D4BC0" w14:textId="62773B5E" w:rsidR="0093595E" w:rsidRPr="00AB17C9" w:rsidRDefault="0093595E" w:rsidP="00646624">
      <w:pPr>
        <w:spacing w:after="120"/>
        <w:ind w:left="360"/>
        <w:rPr>
          <w:rFonts w:asciiTheme="minorHAnsi" w:hAnsiTheme="minorHAnsi" w:cstheme="minorHAnsi"/>
          <w:b/>
          <w:sz w:val="20"/>
          <w:szCs w:val="20"/>
        </w:rPr>
      </w:pPr>
      <w:r w:rsidRPr="00AB17C9">
        <w:rPr>
          <w:rFonts w:asciiTheme="minorHAnsi" w:hAnsiTheme="minorHAnsi" w:cstheme="minorHAnsi"/>
          <w:b/>
          <w:sz w:val="20"/>
          <w:szCs w:val="20"/>
        </w:rPr>
        <w:t>cena oferty (brutto)</w:t>
      </w:r>
      <w:r w:rsidRPr="00AB17C9">
        <w:rPr>
          <w:rFonts w:asciiTheme="minorHAnsi" w:hAnsiTheme="minorHAnsi" w:cstheme="minorHAnsi"/>
          <w:b/>
          <w:sz w:val="20"/>
          <w:szCs w:val="20"/>
        </w:rPr>
        <w:tab/>
      </w:r>
      <w:r w:rsidRPr="00AB17C9">
        <w:rPr>
          <w:rFonts w:asciiTheme="minorHAnsi" w:hAnsiTheme="minorHAnsi" w:cstheme="minorHAnsi"/>
          <w:b/>
          <w:sz w:val="20"/>
          <w:szCs w:val="20"/>
        </w:rPr>
        <w:tab/>
      </w:r>
      <w:r w:rsidRPr="00AB17C9">
        <w:rPr>
          <w:rFonts w:asciiTheme="minorHAnsi" w:hAnsiTheme="minorHAnsi" w:cstheme="minorHAnsi"/>
          <w:b/>
          <w:sz w:val="20"/>
          <w:szCs w:val="20"/>
        </w:rPr>
        <w:tab/>
      </w:r>
      <w:r w:rsidRPr="00AB17C9">
        <w:rPr>
          <w:rFonts w:asciiTheme="minorHAnsi" w:hAnsiTheme="minorHAnsi" w:cstheme="minorHAnsi"/>
          <w:b/>
          <w:sz w:val="20"/>
          <w:szCs w:val="20"/>
        </w:rPr>
        <w:tab/>
      </w:r>
      <w:r w:rsidRPr="00AB17C9">
        <w:rPr>
          <w:rFonts w:asciiTheme="minorHAnsi" w:hAnsiTheme="minorHAnsi" w:cstheme="minorHAnsi"/>
          <w:b/>
          <w:sz w:val="20"/>
          <w:szCs w:val="20"/>
        </w:rPr>
        <w:tab/>
      </w:r>
      <w:r w:rsidRPr="00AB17C9">
        <w:rPr>
          <w:rFonts w:asciiTheme="minorHAnsi" w:hAnsiTheme="minorHAnsi" w:cstheme="minorHAnsi"/>
          <w:b/>
          <w:sz w:val="20"/>
          <w:szCs w:val="20"/>
        </w:rPr>
        <w:tab/>
        <w:t xml:space="preserve">- znaczenie </w:t>
      </w:r>
      <w:r w:rsidR="00703C0D" w:rsidRPr="00AB17C9">
        <w:rPr>
          <w:rFonts w:asciiTheme="minorHAnsi" w:hAnsiTheme="minorHAnsi" w:cstheme="minorHAnsi"/>
          <w:b/>
          <w:sz w:val="20"/>
          <w:szCs w:val="20"/>
        </w:rPr>
        <w:t>10</w:t>
      </w:r>
      <w:r w:rsidRPr="00AB17C9">
        <w:rPr>
          <w:rFonts w:asciiTheme="minorHAnsi" w:hAnsiTheme="minorHAnsi" w:cstheme="minorHAnsi"/>
          <w:b/>
          <w:sz w:val="20"/>
          <w:szCs w:val="20"/>
        </w:rPr>
        <w:t>0%</w:t>
      </w:r>
    </w:p>
    <w:p w14:paraId="3D619CBD" w14:textId="6662C407" w:rsidR="003F5113" w:rsidRPr="00AB17C9" w:rsidRDefault="003F5113" w:rsidP="00E6402F">
      <w:pPr>
        <w:pStyle w:val="Nagwek3"/>
        <w:numPr>
          <w:ilvl w:val="0"/>
          <w:numId w:val="27"/>
        </w:numPr>
        <w:spacing w:after="60" w:afterAutospacing="0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Oceny będą oceniane w odniesieniu do najtańszej spośród nich. Oferta najtańsza otrzyma maksymalną liczbę punktów, a pozostałym zostanie przypisana odpowiednio mniejsza liczba punktów.</w:t>
      </w:r>
    </w:p>
    <w:p w14:paraId="45431ACE" w14:textId="7C1E9C5D" w:rsidR="0093595E" w:rsidRPr="00AB17C9" w:rsidRDefault="0093595E" w:rsidP="00E6402F">
      <w:pPr>
        <w:pStyle w:val="Nagwek3"/>
        <w:numPr>
          <w:ilvl w:val="0"/>
          <w:numId w:val="27"/>
        </w:numPr>
        <w:spacing w:after="60" w:afterAutospacing="0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Ocena ofert będzie się odbywała wg następujących zasad:</w:t>
      </w:r>
    </w:p>
    <w:p w14:paraId="3A6818EB" w14:textId="77777777" w:rsidR="0093595E" w:rsidRPr="00AB17C9" w:rsidRDefault="0093595E" w:rsidP="00646624">
      <w:pPr>
        <w:pStyle w:val="Tekstpodstawowy3"/>
        <w:spacing w:after="240"/>
        <w:ind w:left="36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B17C9">
        <w:rPr>
          <w:rFonts w:asciiTheme="minorHAnsi" w:hAnsiTheme="minorHAnsi" w:cstheme="minorHAnsi"/>
          <w:b/>
          <w:bCs/>
          <w:sz w:val="20"/>
          <w:szCs w:val="20"/>
        </w:rPr>
        <w:t>W kryterium „cena” (</w:t>
      </w:r>
      <w:proofErr w:type="spellStart"/>
      <w:r w:rsidRPr="00AB17C9">
        <w:rPr>
          <w:rFonts w:asciiTheme="minorHAnsi" w:hAnsiTheme="minorHAnsi" w:cstheme="minorHAnsi"/>
          <w:b/>
          <w:bCs/>
          <w:sz w:val="20"/>
          <w:szCs w:val="20"/>
        </w:rPr>
        <w:t>Kc</w:t>
      </w:r>
      <w:proofErr w:type="spellEnd"/>
      <w:r w:rsidRPr="00AB17C9">
        <w:rPr>
          <w:rFonts w:asciiTheme="minorHAnsi" w:hAnsiTheme="minorHAnsi" w:cstheme="minorHAnsi"/>
          <w:b/>
          <w:bCs/>
          <w:sz w:val="20"/>
          <w:szCs w:val="20"/>
        </w:rPr>
        <w:t>)</w:t>
      </w:r>
      <w:r w:rsidRPr="00AB17C9">
        <w:rPr>
          <w:rFonts w:asciiTheme="minorHAnsi" w:hAnsiTheme="minorHAnsi" w:cstheme="minorHAnsi"/>
          <w:bCs/>
          <w:sz w:val="20"/>
          <w:szCs w:val="20"/>
        </w:rPr>
        <w:t xml:space="preserve"> Komisja Przetargowa dokona oceny punktowej każdej z ofert zgodnie z formułą:</w:t>
      </w:r>
    </w:p>
    <w:p w14:paraId="4690BF2B" w14:textId="5E4789E2" w:rsidR="0093595E" w:rsidRPr="00AB17C9" w:rsidRDefault="0093595E" w:rsidP="00646624">
      <w:pPr>
        <w:pStyle w:val="Tekstpodstawowy3"/>
        <w:ind w:left="360"/>
        <w:jc w:val="both"/>
        <w:rPr>
          <w:rFonts w:asciiTheme="minorHAnsi" w:hAnsiTheme="minorHAnsi" w:cstheme="minorHAnsi"/>
          <w:bCs/>
          <w:sz w:val="20"/>
          <w:szCs w:val="20"/>
        </w:rPr>
      </w:pPr>
      <m:oMathPara>
        <m:oMath>
          <m:r>
            <w:rPr>
              <w:rFonts w:ascii="Cambria Math" w:hAnsi="Cambria Math" w:cstheme="minorHAnsi"/>
              <w:sz w:val="20"/>
              <w:szCs w:val="20"/>
            </w:rPr>
            <m:t xml:space="preserve">Kc= </m:t>
          </m:r>
          <m:f>
            <m:fPr>
              <m:ctrlPr>
                <w:rPr>
                  <w:rFonts w:ascii="Cambria Math" w:hAnsi="Cambria Math" w:cstheme="minorHAnsi"/>
                  <w:bCs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 w:cstheme="minorHAnsi"/>
                  <w:sz w:val="20"/>
                  <w:szCs w:val="20"/>
                </w:rPr>
                <m:t>cena najniższa</m:t>
              </m:r>
            </m:num>
            <m:den>
              <m:r>
                <w:rPr>
                  <w:rFonts w:ascii="Cambria Math" w:hAnsi="Cambria Math" w:cstheme="minorHAnsi"/>
                  <w:sz w:val="20"/>
                  <w:szCs w:val="20"/>
                </w:rPr>
                <m:t>cena oferty badanej</m:t>
              </m:r>
            </m:den>
          </m:f>
          <m:r>
            <w:rPr>
              <w:rFonts w:ascii="Cambria Math" w:hAnsi="Cambria Math" w:cstheme="minorHAnsi"/>
              <w:sz w:val="20"/>
              <w:szCs w:val="20"/>
            </w:rPr>
            <m:t xml:space="preserve"> ×100 pkt ×100%</m:t>
          </m:r>
        </m:oMath>
      </m:oMathPara>
    </w:p>
    <w:p w14:paraId="3950E6AE" w14:textId="77777777" w:rsidR="0093595E" w:rsidRPr="00AB17C9" w:rsidRDefault="0093595E" w:rsidP="00646624">
      <w:pPr>
        <w:pStyle w:val="Tekstpodstawowy3"/>
        <w:spacing w:after="60"/>
        <w:ind w:left="360"/>
        <w:jc w:val="both"/>
        <w:rPr>
          <w:rFonts w:asciiTheme="minorHAnsi" w:hAnsiTheme="minorHAnsi" w:cstheme="minorHAnsi"/>
          <w:noProof/>
          <w:sz w:val="20"/>
          <w:szCs w:val="20"/>
        </w:rPr>
      </w:pPr>
      <w:r w:rsidRPr="00AB17C9">
        <w:rPr>
          <w:rFonts w:asciiTheme="minorHAnsi" w:hAnsiTheme="minorHAnsi" w:cstheme="minorHAnsi"/>
          <w:noProof/>
          <w:sz w:val="20"/>
          <w:szCs w:val="20"/>
        </w:rPr>
        <w:t>Ocena punktowa będzie wyrażona liczbą zaokrągloną do dwóch miejsc po przecinku.</w:t>
      </w:r>
    </w:p>
    <w:p w14:paraId="1299C012" w14:textId="0F5170CE" w:rsidR="0093595E" w:rsidRPr="00AB17C9" w:rsidRDefault="0093595E" w:rsidP="003F5113">
      <w:pPr>
        <w:pStyle w:val="Tekstpodstawowy3"/>
        <w:spacing w:before="60" w:after="60"/>
        <w:ind w:left="36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B17C9">
        <w:rPr>
          <w:rFonts w:asciiTheme="minorHAnsi" w:hAnsiTheme="minorHAnsi" w:cstheme="minorHAnsi"/>
          <w:bCs/>
          <w:sz w:val="20"/>
          <w:szCs w:val="20"/>
        </w:rPr>
        <w:t>Za ofertę najkorzystniejszą uznana zostanie oferta, która uzyska największą ilość punktów</w:t>
      </w:r>
      <w:r w:rsidR="003F5113" w:rsidRPr="00AB17C9">
        <w:rPr>
          <w:rFonts w:asciiTheme="minorHAnsi" w:hAnsiTheme="minorHAnsi" w:cstheme="minorHAnsi"/>
          <w:bCs/>
          <w:sz w:val="20"/>
          <w:szCs w:val="20"/>
        </w:rPr>
        <w:t>.</w:t>
      </w:r>
    </w:p>
    <w:p w14:paraId="2F6A39CC" w14:textId="77777777" w:rsidR="0093595E" w:rsidRPr="00AB17C9" w:rsidRDefault="0093595E" w:rsidP="003F5113">
      <w:pPr>
        <w:pStyle w:val="Akapitzlist"/>
        <w:spacing w:after="0"/>
        <w:ind w:left="357" w:firstLine="0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B17C9">
        <w:rPr>
          <w:rFonts w:asciiTheme="minorHAnsi" w:hAnsiTheme="minorHAnsi" w:cstheme="minorHAnsi"/>
          <w:bCs/>
          <w:sz w:val="20"/>
          <w:szCs w:val="20"/>
        </w:rPr>
        <w:t>Zamawiający udzieli zamówienia Wykonawcy, którego oferta odpowiadać będzie wszystkim wymaganiom przedstawionym w Ustawie oraz w SWZ i zostanie oceniona jako najkorzystniejsza w oparciu o podane kryteria wyboru.</w:t>
      </w:r>
    </w:p>
    <w:p w14:paraId="193816FC" w14:textId="364FE0B3" w:rsidR="0093595E" w:rsidRPr="00AB17C9" w:rsidRDefault="0093595E" w:rsidP="00E6402F">
      <w:pPr>
        <w:pStyle w:val="Nagwek3"/>
        <w:numPr>
          <w:ilvl w:val="0"/>
          <w:numId w:val="27"/>
        </w:numPr>
        <w:spacing w:after="0" w:afterAutospacing="0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 xml:space="preserve">Jeżeli nie można będzie dokonać wyboru oferty najkorzystniejszej ze względu na to, że </w:t>
      </w:r>
      <w:r w:rsidR="00F14D20" w:rsidRPr="00AB17C9">
        <w:rPr>
          <w:rFonts w:asciiTheme="minorHAnsi" w:hAnsiTheme="minorHAnsi" w:cstheme="minorHAnsi"/>
          <w:sz w:val="20"/>
          <w:szCs w:val="20"/>
        </w:rPr>
        <w:t>zostały złożone oferty o takiej samej cenie, Zamawiający wezwie Wykonawców, którzy złożyli te oferty, do złożenia w</w:t>
      </w:r>
      <w:r w:rsidR="00804D85" w:rsidRPr="00AB17C9">
        <w:rPr>
          <w:rFonts w:asciiTheme="minorHAnsi" w:hAnsiTheme="minorHAnsi" w:cstheme="minorHAnsi"/>
          <w:sz w:val="20"/>
          <w:szCs w:val="20"/>
        </w:rPr>
        <w:t> </w:t>
      </w:r>
      <w:r w:rsidR="00F14D20" w:rsidRPr="00AB17C9">
        <w:rPr>
          <w:rFonts w:asciiTheme="minorHAnsi" w:hAnsiTheme="minorHAnsi" w:cstheme="minorHAnsi"/>
          <w:sz w:val="20"/>
          <w:szCs w:val="20"/>
        </w:rPr>
        <w:t>terminie określonym przez Zamawiającego ofert dodatkowych z</w:t>
      </w:r>
      <w:r w:rsidR="00804D85" w:rsidRPr="00AB17C9">
        <w:rPr>
          <w:rFonts w:asciiTheme="minorHAnsi" w:hAnsiTheme="minorHAnsi" w:cstheme="minorHAnsi"/>
          <w:sz w:val="20"/>
          <w:szCs w:val="20"/>
        </w:rPr>
        <w:t>a</w:t>
      </w:r>
      <w:r w:rsidR="00F14D20" w:rsidRPr="00AB17C9">
        <w:rPr>
          <w:rFonts w:asciiTheme="minorHAnsi" w:hAnsiTheme="minorHAnsi" w:cstheme="minorHAnsi"/>
          <w:sz w:val="20"/>
          <w:szCs w:val="20"/>
        </w:rPr>
        <w:t>wierających nową cenę. Wykonawcy, składając oferty dodatkowe, nie mogą zaoferować cen wyższych niż zaoferowane w uprzednio złożonych przez nich ofertach</w:t>
      </w:r>
      <w:r w:rsidRPr="00AB17C9">
        <w:rPr>
          <w:rFonts w:asciiTheme="minorHAnsi" w:hAnsiTheme="minorHAnsi" w:cstheme="minorHAnsi"/>
          <w:sz w:val="20"/>
          <w:szCs w:val="20"/>
        </w:rPr>
        <w:t>.</w:t>
      </w:r>
    </w:p>
    <w:p w14:paraId="17D68D27" w14:textId="77777777" w:rsidR="0093595E" w:rsidRPr="00AB17C9" w:rsidRDefault="0093595E" w:rsidP="00E6402F">
      <w:pPr>
        <w:pStyle w:val="Nagwek3"/>
        <w:numPr>
          <w:ilvl w:val="0"/>
          <w:numId w:val="27"/>
        </w:numPr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Zamawiający wybiera ofertę najkorzystniejszą w terminie związania ofertą określonym w SWZ.</w:t>
      </w:r>
    </w:p>
    <w:p w14:paraId="1CF1CF36" w14:textId="77777777" w:rsidR="0093595E" w:rsidRPr="00AB17C9" w:rsidRDefault="0093595E" w:rsidP="00E6402F">
      <w:pPr>
        <w:pStyle w:val="Nagwek3"/>
        <w:numPr>
          <w:ilvl w:val="0"/>
          <w:numId w:val="27"/>
        </w:numPr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Jeżeli termin związania ofertą upłynie przed wyborem oferty najkorzystniejszej, Zamawiający wezwie Wykonawcę, którego oferta otrzymała najwyższą ocenę, do wyrażenia, w wyznaczonym przez Zamawiającego terminie, pisemnej zgody na wybór jego oferty.</w:t>
      </w:r>
    </w:p>
    <w:p w14:paraId="03A70D62" w14:textId="41A320A5" w:rsidR="0093595E" w:rsidRPr="00AB17C9" w:rsidRDefault="0093595E" w:rsidP="00E6402F">
      <w:pPr>
        <w:pStyle w:val="Nagwek3"/>
        <w:numPr>
          <w:ilvl w:val="0"/>
          <w:numId w:val="27"/>
        </w:numPr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 xml:space="preserve">W przypadku </w:t>
      </w:r>
      <w:r w:rsidR="006A0D6F" w:rsidRPr="00AB17C9">
        <w:rPr>
          <w:rFonts w:asciiTheme="minorHAnsi" w:hAnsiTheme="minorHAnsi" w:cstheme="minorHAnsi"/>
          <w:sz w:val="20"/>
          <w:szCs w:val="20"/>
        </w:rPr>
        <w:t xml:space="preserve">niewyrażenia </w:t>
      </w:r>
      <w:r w:rsidRPr="00AB17C9">
        <w:rPr>
          <w:rFonts w:asciiTheme="minorHAnsi" w:hAnsiTheme="minorHAnsi" w:cstheme="minorHAnsi"/>
          <w:sz w:val="20"/>
          <w:szCs w:val="20"/>
        </w:rPr>
        <w:t xml:space="preserve">zgody, o której mowa w pkt. </w:t>
      </w:r>
      <w:r w:rsidR="004109DF" w:rsidRPr="00AB17C9">
        <w:rPr>
          <w:rFonts w:asciiTheme="minorHAnsi" w:hAnsiTheme="minorHAnsi" w:cstheme="minorHAnsi"/>
          <w:sz w:val="20"/>
          <w:szCs w:val="20"/>
        </w:rPr>
        <w:t>6</w:t>
      </w:r>
      <w:r w:rsidRPr="00AB17C9">
        <w:rPr>
          <w:rFonts w:asciiTheme="minorHAnsi" w:hAnsiTheme="minorHAnsi" w:cstheme="minorHAnsi"/>
          <w:sz w:val="20"/>
          <w:szCs w:val="20"/>
        </w:rPr>
        <w:t>, oferta podlega odrzuceniu, a Zamawiający zwraca się o wyrażenie takiej zgody do kolejnego Wykonawcy, którego oferta została najwyżej oceniona, chyba że zachodzą przesłanki do unieważnienia postępowania.</w:t>
      </w:r>
    </w:p>
    <w:p w14:paraId="37DF144D" w14:textId="511BAFF5" w:rsidR="00F6439D" w:rsidRPr="00AB17C9" w:rsidRDefault="00FB0338" w:rsidP="00E6402F">
      <w:pPr>
        <w:pStyle w:val="Akapitzlist"/>
        <w:numPr>
          <w:ilvl w:val="0"/>
          <w:numId w:val="27"/>
        </w:numPr>
        <w:spacing w:line="240" w:lineRule="auto"/>
        <w:jc w:val="both"/>
        <w:rPr>
          <w:rFonts w:asciiTheme="minorHAnsi" w:hAnsiTheme="minorHAnsi" w:cstheme="minorHAnsi"/>
        </w:rPr>
      </w:pPr>
      <w:r w:rsidRPr="00AB17C9">
        <w:rPr>
          <w:rFonts w:asciiTheme="minorHAnsi" w:hAnsiTheme="minorHAnsi" w:cstheme="minorHAnsi"/>
          <w:sz w:val="20"/>
          <w:szCs w:val="20"/>
        </w:rPr>
        <w:t>Wymagania jakościowe odnoszące się do co najmniej głównych elementów składających się na przedmiot zamówienia, o których mowa w art. 246 ust. 2 Ustawy</w:t>
      </w:r>
      <w:r w:rsidR="00D11A5C" w:rsidRPr="00AB17C9">
        <w:rPr>
          <w:rFonts w:asciiTheme="minorHAnsi" w:hAnsiTheme="minorHAnsi" w:cstheme="minorHAnsi"/>
          <w:sz w:val="20"/>
          <w:szCs w:val="20"/>
        </w:rPr>
        <w:t xml:space="preserve"> zostały określone w opisie </w:t>
      </w:r>
      <w:r w:rsidR="004E7E0D" w:rsidRPr="00AB17C9">
        <w:rPr>
          <w:rFonts w:asciiTheme="minorHAnsi" w:hAnsiTheme="minorHAnsi" w:cstheme="minorHAnsi"/>
          <w:sz w:val="20"/>
          <w:szCs w:val="20"/>
        </w:rPr>
        <w:t>przedmiotu</w:t>
      </w:r>
      <w:r w:rsidR="00D11A5C" w:rsidRPr="00AB17C9">
        <w:rPr>
          <w:rFonts w:asciiTheme="minorHAnsi" w:hAnsiTheme="minorHAnsi" w:cstheme="minorHAnsi"/>
          <w:sz w:val="20"/>
          <w:szCs w:val="20"/>
        </w:rPr>
        <w:t xml:space="preserve"> zamówienia, zawartym w SWZ</w:t>
      </w:r>
      <w:r w:rsidR="004E7E0D" w:rsidRPr="00AB17C9">
        <w:rPr>
          <w:rFonts w:asciiTheme="minorHAnsi" w:hAnsiTheme="minorHAnsi" w:cstheme="minorHAnsi"/>
          <w:sz w:val="20"/>
          <w:szCs w:val="20"/>
        </w:rPr>
        <w:t xml:space="preserve"> oraz z projektowanych postanowieniach umowy</w:t>
      </w:r>
      <w:r w:rsidR="003C6C19" w:rsidRPr="00AB17C9">
        <w:rPr>
          <w:rFonts w:asciiTheme="minorHAnsi" w:hAnsiTheme="minorHAnsi" w:cstheme="minorHAnsi"/>
          <w:sz w:val="20"/>
          <w:szCs w:val="20"/>
        </w:rPr>
        <w:t xml:space="preserve">. Opis przedmiotu zamówienia jest na tyle szczegółowy, że bez względu na fakt, kto będzie wykonawcą </w:t>
      </w:r>
      <w:r w:rsidR="005D0899" w:rsidRPr="00AB17C9">
        <w:rPr>
          <w:rFonts w:asciiTheme="minorHAnsi" w:hAnsiTheme="minorHAnsi" w:cstheme="minorHAnsi"/>
          <w:sz w:val="20"/>
          <w:szCs w:val="20"/>
        </w:rPr>
        <w:t>przedmiotu zamówienia, jedyną różnicą będą zaoferowane ceny</w:t>
      </w:r>
      <w:r w:rsidR="00DC0CCB" w:rsidRPr="00AB17C9">
        <w:rPr>
          <w:rFonts w:asciiTheme="minorHAnsi" w:hAnsiTheme="minorHAnsi" w:cstheme="minorHAnsi"/>
          <w:sz w:val="20"/>
          <w:szCs w:val="20"/>
        </w:rPr>
        <w:t>, tzn. przedmiot zamówienia jest zestandaryzowany</w:t>
      </w:r>
      <w:r w:rsidR="00CC7CCB" w:rsidRPr="00AB17C9">
        <w:rPr>
          <w:rFonts w:asciiTheme="minorHAnsi" w:hAnsiTheme="minorHAnsi" w:cstheme="minorHAnsi"/>
          <w:sz w:val="20"/>
          <w:szCs w:val="20"/>
        </w:rPr>
        <w:t xml:space="preserve">. W związku z powyższym </w:t>
      </w:r>
      <w:r w:rsidR="00252B9B" w:rsidRPr="00AB17C9">
        <w:rPr>
          <w:rFonts w:asciiTheme="minorHAnsi" w:hAnsiTheme="minorHAnsi" w:cstheme="minorHAnsi"/>
          <w:sz w:val="20"/>
          <w:szCs w:val="20"/>
        </w:rPr>
        <w:t>zastosowano cenę jako jedyne kryterium oceny o</w:t>
      </w:r>
      <w:r w:rsidR="007445DB" w:rsidRPr="00AB17C9">
        <w:rPr>
          <w:rFonts w:asciiTheme="minorHAnsi" w:hAnsiTheme="minorHAnsi" w:cstheme="minorHAnsi"/>
          <w:sz w:val="20"/>
          <w:szCs w:val="20"/>
        </w:rPr>
        <w:t>fert</w:t>
      </w:r>
      <w:r w:rsidR="00252B9B" w:rsidRPr="00AB17C9">
        <w:rPr>
          <w:rFonts w:asciiTheme="minorHAnsi" w:hAnsiTheme="minorHAnsi" w:cstheme="minorHAnsi"/>
          <w:sz w:val="20"/>
          <w:szCs w:val="20"/>
        </w:rPr>
        <w:t>.</w:t>
      </w:r>
    </w:p>
    <w:p w14:paraId="3AB91602" w14:textId="232FF656" w:rsidR="00C22910" w:rsidRPr="00AB17C9" w:rsidRDefault="005D2F9F" w:rsidP="00E6402F">
      <w:pPr>
        <w:pStyle w:val="Styl2"/>
        <w:numPr>
          <w:ilvl w:val="0"/>
          <w:numId w:val="31"/>
        </w:numPr>
        <w:ind w:left="567" w:hanging="567"/>
        <w:rPr>
          <w:rFonts w:asciiTheme="minorHAnsi" w:hAnsiTheme="minorHAnsi" w:cstheme="minorHAnsi"/>
        </w:rPr>
      </w:pPr>
      <w:r w:rsidRPr="00AB17C9">
        <w:rPr>
          <w:rFonts w:asciiTheme="minorHAnsi" w:hAnsiTheme="minorHAnsi" w:cstheme="minorHAnsi"/>
        </w:rPr>
        <w:t>PROJEKTOWANE POSTANOWIENIA UMOWY W SPRAWIE ZAMÓWIENIA PUBLICZNEGO, KTÓRE ZOSTANĄ WPROWADZONE DO TREŚCI TEJ UMOWY.</w:t>
      </w:r>
    </w:p>
    <w:p w14:paraId="698E2769" w14:textId="43973D8E" w:rsidR="00C22910" w:rsidRPr="00AB17C9" w:rsidRDefault="00C22910" w:rsidP="00EE0990">
      <w:pPr>
        <w:pStyle w:val="Nagwek3"/>
        <w:numPr>
          <w:ilvl w:val="0"/>
          <w:numId w:val="0"/>
        </w:numPr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 xml:space="preserve">Projektowane postanowienia umowy w sprawie zamówienia publicznego, określone zostały w </w:t>
      </w:r>
      <w:r w:rsidR="00EE0990" w:rsidRPr="00AB17C9">
        <w:rPr>
          <w:rFonts w:asciiTheme="minorHAnsi" w:hAnsiTheme="minorHAnsi" w:cstheme="minorHAnsi"/>
          <w:b/>
          <w:bCs w:val="0"/>
          <w:sz w:val="20"/>
          <w:szCs w:val="20"/>
        </w:rPr>
        <w:t xml:space="preserve">Załączniku nr </w:t>
      </w:r>
      <w:r w:rsidR="009872F5" w:rsidRPr="00AB17C9">
        <w:rPr>
          <w:rFonts w:asciiTheme="minorHAnsi" w:hAnsiTheme="minorHAnsi" w:cstheme="minorHAnsi"/>
          <w:b/>
          <w:bCs w:val="0"/>
          <w:sz w:val="20"/>
          <w:szCs w:val="20"/>
        </w:rPr>
        <w:t>5</w:t>
      </w:r>
      <w:r w:rsidR="00EE0990" w:rsidRPr="00AB17C9">
        <w:rPr>
          <w:rFonts w:asciiTheme="minorHAnsi" w:hAnsiTheme="minorHAnsi" w:cstheme="minorHAnsi"/>
          <w:b/>
          <w:bCs w:val="0"/>
          <w:sz w:val="20"/>
          <w:szCs w:val="20"/>
        </w:rPr>
        <w:t xml:space="preserve"> </w:t>
      </w:r>
      <w:r w:rsidR="00EE0990" w:rsidRPr="00AB17C9">
        <w:rPr>
          <w:rFonts w:asciiTheme="minorHAnsi" w:hAnsiTheme="minorHAnsi" w:cstheme="minorHAnsi"/>
          <w:sz w:val="20"/>
          <w:szCs w:val="20"/>
        </w:rPr>
        <w:t xml:space="preserve">do </w:t>
      </w:r>
      <w:r w:rsidRPr="00AB17C9">
        <w:rPr>
          <w:rFonts w:asciiTheme="minorHAnsi" w:hAnsiTheme="minorHAnsi" w:cstheme="minorHAnsi"/>
          <w:sz w:val="20"/>
          <w:szCs w:val="20"/>
        </w:rPr>
        <w:t>SWZ.</w:t>
      </w:r>
    </w:p>
    <w:p w14:paraId="0D8ADB70" w14:textId="207D1527" w:rsidR="00C8446A" w:rsidRPr="00AB17C9" w:rsidRDefault="005D2F9F" w:rsidP="00E6402F">
      <w:pPr>
        <w:pStyle w:val="Styl2"/>
        <w:numPr>
          <w:ilvl w:val="0"/>
          <w:numId w:val="31"/>
        </w:numPr>
        <w:ind w:left="567" w:hanging="567"/>
        <w:rPr>
          <w:rFonts w:asciiTheme="minorHAnsi" w:hAnsiTheme="minorHAnsi" w:cstheme="minorHAnsi"/>
        </w:rPr>
      </w:pPr>
      <w:r w:rsidRPr="00AB17C9">
        <w:rPr>
          <w:rFonts w:asciiTheme="minorHAnsi" w:hAnsiTheme="minorHAnsi" w:cstheme="minorHAnsi"/>
        </w:rPr>
        <w:t>WYMAGANIA DOTYCZĄCE ZABEZPIECZENIA NALEŻYTEGO WYKONANIA UMOWY</w:t>
      </w:r>
    </w:p>
    <w:p w14:paraId="23110792" w14:textId="6D8E1609" w:rsidR="00C8446A" w:rsidRPr="00AB17C9" w:rsidRDefault="00C8446A" w:rsidP="00235077">
      <w:pPr>
        <w:pStyle w:val="Nagwek3"/>
        <w:numPr>
          <w:ilvl w:val="0"/>
          <w:numId w:val="0"/>
        </w:numPr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 xml:space="preserve">Wykonawca, którego oferta zostanie wybrana, </w:t>
      </w:r>
      <w:r w:rsidR="00235077" w:rsidRPr="00AB17C9">
        <w:rPr>
          <w:rFonts w:asciiTheme="minorHAnsi" w:hAnsiTheme="minorHAnsi" w:cstheme="minorHAnsi"/>
          <w:sz w:val="20"/>
          <w:szCs w:val="20"/>
        </w:rPr>
        <w:t xml:space="preserve">nie będzie </w:t>
      </w:r>
      <w:r w:rsidRPr="00AB17C9">
        <w:rPr>
          <w:rFonts w:asciiTheme="minorHAnsi" w:hAnsiTheme="minorHAnsi" w:cstheme="minorHAnsi"/>
          <w:sz w:val="20"/>
          <w:szCs w:val="20"/>
        </w:rPr>
        <w:t xml:space="preserve">zobowiązany do wniesienia zabezpieczenia należytego wykonania umowy. </w:t>
      </w:r>
    </w:p>
    <w:p w14:paraId="103CCB89" w14:textId="1A25B9F7" w:rsidR="00FA1279" w:rsidRPr="00AB17C9" w:rsidRDefault="00381B5F" w:rsidP="00E6402F">
      <w:pPr>
        <w:pStyle w:val="Styl2"/>
        <w:numPr>
          <w:ilvl w:val="0"/>
          <w:numId w:val="31"/>
        </w:numPr>
        <w:ind w:left="567" w:hanging="567"/>
        <w:rPr>
          <w:rFonts w:asciiTheme="minorHAnsi" w:hAnsiTheme="minorHAnsi" w:cstheme="minorHAnsi"/>
        </w:rPr>
      </w:pPr>
      <w:r w:rsidRPr="00AB17C9">
        <w:rPr>
          <w:rFonts w:asciiTheme="minorHAnsi" w:hAnsiTheme="minorHAnsi" w:cstheme="minorHAnsi"/>
        </w:rPr>
        <w:lastRenderedPageBreak/>
        <w:t>I</w:t>
      </w:r>
      <w:r w:rsidR="005D2F9F" w:rsidRPr="00AB17C9">
        <w:rPr>
          <w:rFonts w:asciiTheme="minorHAnsi" w:hAnsiTheme="minorHAnsi" w:cstheme="minorHAnsi"/>
        </w:rPr>
        <w:t>NFORMACJE O FORMALNOŚCIACH, JAKIE MUSZĄ ZOSTAĆ DOPEŁNIONE PO WYBORZE OFERTY W CELU ZAWARCIA UMOWY W SPRAWIE ZAMÓWIENIA PUBLICZNEGO</w:t>
      </w:r>
    </w:p>
    <w:p w14:paraId="07590D5B" w14:textId="03DBC1B0" w:rsidR="00AF5550" w:rsidRPr="00AB17C9" w:rsidRDefault="00AF5550" w:rsidP="00E6402F">
      <w:pPr>
        <w:pStyle w:val="Nagwek3"/>
        <w:numPr>
          <w:ilvl w:val="0"/>
          <w:numId w:val="28"/>
        </w:numPr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 xml:space="preserve">Wykonawca ma obowiązek zawrzeć umowę w sprawie zamówienia na warunkach określonych w projektowanych postanowieniach umowy, które stanowią </w:t>
      </w:r>
      <w:r w:rsidR="00EE0990" w:rsidRPr="00AB17C9">
        <w:rPr>
          <w:rFonts w:asciiTheme="minorHAnsi" w:hAnsiTheme="minorHAnsi" w:cstheme="minorHAnsi"/>
          <w:b/>
          <w:bCs w:val="0"/>
          <w:sz w:val="20"/>
          <w:szCs w:val="20"/>
        </w:rPr>
        <w:t xml:space="preserve">Załącznik nr </w:t>
      </w:r>
      <w:r w:rsidR="00DA63F0" w:rsidRPr="00AB17C9">
        <w:rPr>
          <w:rFonts w:asciiTheme="minorHAnsi" w:hAnsiTheme="minorHAnsi" w:cstheme="minorHAnsi"/>
          <w:b/>
          <w:bCs w:val="0"/>
          <w:sz w:val="20"/>
          <w:szCs w:val="20"/>
        </w:rPr>
        <w:t>5</w:t>
      </w:r>
      <w:r w:rsidR="00EE0990" w:rsidRPr="00AB17C9">
        <w:rPr>
          <w:rFonts w:asciiTheme="minorHAnsi" w:hAnsiTheme="minorHAnsi" w:cstheme="minorHAnsi"/>
          <w:sz w:val="20"/>
          <w:szCs w:val="20"/>
        </w:rPr>
        <w:t xml:space="preserve"> do SWZ</w:t>
      </w:r>
      <w:r w:rsidRPr="00AB17C9">
        <w:rPr>
          <w:rFonts w:asciiTheme="minorHAnsi" w:hAnsiTheme="minorHAnsi" w:cstheme="minorHAnsi"/>
          <w:sz w:val="20"/>
          <w:szCs w:val="20"/>
        </w:rPr>
        <w:t>. Umowa zostanie uzupełniona o zapisy wynikające ze złożonej oferty.</w:t>
      </w:r>
    </w:p>
    <w:p w14:paraId="7E621394" w14:textId="77777777" w:rsidR="00AF5550" w:rsidRPr="00AB17C9" w:rsidRDefault="00AF5550" w:rsidP="00E6402F">
      <w:pPr>
        <w:pStyle w:val="Nagwek3"/>
        <w:numPr>
          <w:ilvl w:val="0"/>
          <w:numId w:val="28"/>
        </w:numPr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Wykonawcy wspólnie ubiegający się o udzielenie niniejszego zamówienia, których oferta zostanie uznana za najkorzystniejszą, przed podpisaniem umowy o realizację zamówienia, są zobowiązani przedstawić Zamawiającemu stosowną umowę regulującą współpracę tych podmiotów.</w:t>
      </w:r>
    </w:p>
    <w:p w14:paraId="36308A9F" w14:textId="24BD9C14" w:rsidR="00AF5550" w:rsidRPr="00AB17C9" w:rsidRDefault="00B52040" w:rsidP="00E6402F">
      <w:pPr>
        <w:pStyle w:val="Nagwek3"/>
        <w:numPr>
          <w:ilvl w:val="0"/>
          <w:numId w:val="28"/>
        </w:numPr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P</w:t>
      </w:r>
      <w:r w:rsidR="00AF5550" w:rsidRPr="00AB17C9">
        <w:rPr>
          <w:rFonts w:asciiTheme="minorHAnsi" w:hAnsiTheme="minorHAnsi" w:cstheme="minorHAnsi"/>
          <w:sz w:val="20"/>
          <w:szCs w:val="20"/>
        </w:rPr>
        <w:t xml:space="preserve">odpisanie umowy nastąpi w siedzibie </w:t>
      </w:r>
      <w:r w:rsidR="00EB607D" w:rsidRPr="00AB17C9">
        <w:rPr>
          <w:rFonts w:asciiTheme="minorHAnsi" w:hAnsiTheme="minorHAnsi" w:cstheme="minorHAnsi"/>
          <w:sz w:val="20"/>
          <w:szCs w:val="20"/>
        </w:rPr>
        <w:t>Domu Pomocy Społecznej w Szarocinie</w:t>
      </w:r>
      <w:r w:rsidR="00AF5550" w:rsidRPr="00AB17C9">
        <w:rPr>
          <w:rFonts w:asciiTheme="minorHAnsi" w:hAnsiTheme="minorHAnsi" w:cstheme="minorHAnsi"/>
          <w:sz w:val="20"/>
          <w:szCs w:val="20"/>
        </w:rPr>
        <w:t xml:space="preserve">: 58-400 Kamienna Góra, </w:t>
      </w:r>
      <w:r w:rsidR="00EB607D" w:rsidRPr="00AB17C9">
        <w:rPr>
          <w:rFonts w:asciiTheme="minorHAnsi" w:hAnsiTheme="minorHAnsi" w:cstheme="minorHAnsi"/>
          <w:sz w:val="20"/>
          <w:szCs w:val="20"/>
        </w:rPr>
        <w:t>Szarocin</w:t>
      </w:r>
      <w:r w:rsidR="00AF5550" w:rsidRPr="00AB17C9">
        <w:rPr>
          <w:rFonts w:asciiTheme="minorHAnsi" w:hAnsiTheme="minorHAnsi" w:cstheme="minorHAnsi"/>
          <w:sz w:val="20"/>
          <w:szCs w:val="20"/>
        </w:rPr>
        <w:t xml:space="preserve"> 1, w</w:t>
      </w:r>
      <w:r w:rsidR="00EB607D" w:rsidRPr="00AB17C9">
        <w:rPr>
          <w:rFonts w:asciiTheme="minorHAnsi" w:hAnsiTheme="minorHAnsi" w:cstheme="minorHAnsi"/>
          <w:sz w:val="20"/>
          <w:szCs w:val="20"/>
        </w:rPr>
        <w:t xml:space="preserve"> </w:t>
      </w:r>
      <w:r w:rsidR="00AF5550" w:rsidRPr="00AB17C9">
        <w:rPr>
          <w:rFonts w:asciiTheme="minorHAnsi" w:hAnsiTheme="minorHAnsi" w:cstheme="minorHAnsi"/>
          <w:sz w:val="20"/>
          <w:szCs w:val="20"/>
        </w:rPr>
        <w:t>terminie wyznaczonym przez Zamawiającego.</w:t>
      </w:r>
      <w:r w:rsidR="00C23DE8" w:rsidRPr="00AB17C9">
        <w:rPr>
          <w:rFonts w:asciiTheme="minorHAnsi" w:hAnsiTheme="minorHAnsi" w:cstheme="minorHAnsi"/>
          <w:sz w:val="20"/>
          <w:szCs w:val="20"/>
        </w:rPr>
        <w:t xml:space="preserve"> Dopuszcza się inny sposób zawarcia umowy uzgodniony pomiędzy Zamawiającym i wybranym Wykonawcą.</w:t>
      </w:r>
    </w:p>
    <w:p w14:paraId="7F42CF86" w14:textId="249B6A44" w:rsidR="00AF5550" w:rsidRPr="00AB17C9" w:rsidRDefault="005D2F9F" w:rsidP="00E6402F">
      <w:pPr>
        <w:pStyle w:val="Styl2"/>
        <w:numPr>
          <w:ilvl w:val="0"/>
          <w:numId w:val="31"/>
        </w:numPr>
        <w:ind w:left="567" w:hanging="567"/>
        <w:rPr>
          <w:rFonts w:asciiTheme="minorHAnsi" w:hAnsiTheme="minorHAnsi" w:cstheme="minorHAnsi"/>
        </w:rPr>
      </w:pPr>
      <w:r w:rsidRPr="00AB17C9">
        <w:rPr>
          <w:rFonts w:asciiTheme="minorHAnsi" w:hAnsiTheme="minorHAnsi" w:cstheme="minorHAnsi"/>
        </w:rPr>
        <w:t>POUCZENIE O ŚRODKACH OCHRONY PRAWNEJ PRZYSŁUGUJĄCYCH WYKONAWCY</w:t>
      </w:r>
    </w:p>
    <w:p w14:paraId="412038BF" w14:textId="712B1006" w:rsidR="00AF5550" w:rsidRPr="00AB17C9" w:rsidRDefault="00AF5550" w:rsidP="00E6402F">
      <w:pPr>
        <w:pStyle w:val="Nagwek3"/>
        <w:numPr>
          <w:ilvl w:val="0"/>
          <w:numId w:val="29"/>
        </w:numPr>
        <w:spacing w:after="0" w:afterAutospacing="0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 xml:space="preserve">Środki ochrony prawnej przysługują Wykonawcy, jeżeli ma lub miał interes w uzyskaniu zamówienia oraz poniósł lub może ponieść szkodę w wyniku naruszenia przez Zamawiającego </w:t>
      </w:r>
      <w:r w:rsidR="0013047C" w:rsidRPr="00AB17C9">
        <w:rPr>
          <w:rFonts w:asciiTheme="minorHAnsi" w:hAnsiTheme="minorHAnsi" w:cstheme="minorHAnsi"/>
          <w:sz w:val="20"/>
          <w:szCs w:val="20"/>
        </w:rPr>
        <w:t>p</w:t>
      </w:r>
      <w:r w:rsidRPr="00AB17C9">
        <w:rPr>
          <w:rFonts w:asciiTheme="minorHAnsi" w:hAnsiTheme="minorHAnsi" w:cstheme="minorHAnsi"/>
          <w:sz w:val="20"/>
          <w:szCs w:val="20"/>
        </w:rPr>
        <w:t>rzepisów Ustawy.</w:t>
      </w:r>
    </w:p>
    <w:p w14:paraId="0C2DD4FA" w14:textId="77777777" w:rsidR="00AF5550" w:rsidRPr="00AB17C9" w:rsidRDefault="00AF5550" w:rsidP="00E6402F">
      <w:pPr>
        <w:pStyle w:val="Nagwek3"/>
        <w:numPr>
          <w:ilvl w:val="0"/>
          <w:numId w:val="29"/>
        </w:numPr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Odwołanie przysługuje na:</w:t>
      </w:r>
    </w:p>
    <w:p w14:paraId="55502946" w14:textId="136790BC" w:rsidR="00FC588E" w:rsidRPr="00AB17C9" w:rsidRDefault="00FC588E" w:rsidP="00E6402F">
      <w:pPr>
        <w:pStyle w:val="Nagwek4"/>
        <w:numPr>
          <w:ilvl w:val="1"/>
          <w:numId w:val="29"/>
        </w:numPr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n</w:t>
      </w:r>
      <w:r w:rsidR="00AF5550" w:rsidRPr="00AB17C9">
        <w:rPr>
          <w:rFonts w:asciiTheme="minorHAnsi" w:hAnsiTheme="minorHAnsi" w:cstheme="minorHAnsi"/>
          <w:sz w:val="20"/>
          <w:szCs w:val="20"/>
        </w:rPr>
        <w:t xml:space="preserve">iezgodną z przepisami </w:t>
      </w:r>
      <w:r w:rsidRPr="00AB17C9">
        <w:rPr>
          <w:rFonts w:asciiTheme="minorHAnsi" w:hAnsiTheme="minorHAnsi" w:cstheme="minorHAnsi"/>
          <w:sz w:val="20"/>
          <w:szCs w:val="20"/>
        </w:rPr>
        <w:t>ustawy czynność Zamawiającego, podjętą w post</w:t>
      </w:r>
      <w:r w:rsidR="0013047C" w:rsidRPr="00AB17C9">
        <w:rPr>
          <w:rFonts w:asciiTheme="minorHAnsi" w:hAnsiTheme="minorHAnsi" w:cstheme="minorHAnsi"/>
          <w:sz w:val="20"/>
          <w:szCs w:val="20"/>
        </w:rPr>
        <w:t>ę</w:t>
      </w:r>
      <w:r w:rsidRPr="00AB17C9">
        <w:rPr>
          <w:rFonts w:asciiTheme="minorHAnsi" w:hAnsiTheme="minorHAnsi" w:cstheme="minorHAnsi"/>
          <w:sz w:val="20"/>
          <w:szCs w:val="20"/>
        </w:rPr>
        <w:t>powaniu o udzielenie zamówienia, w tym na projektowane postanowienia umowy,</w:t>
      </w:r>
    </w:p>
    <w:p w14:paraId="7F4C53F1" w14:textId="77777777" w:rsidR="00FC588E" w:rsidRPr="00AB17C9" w:rsidRDefault="00FC588E" w:rsidP="00E6402F">
      <w:pPr>
        <w:pStyle w:val="Nagwek4"/>
        <w:numPr>
          <w:ilvl w:val="1"/>
          <w:numId w:val="29"/>
        </w:numPr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zaniechanie czynności w postępowaniu o udzielenie zamówienia, do której Zamawiający był obowiązany na podstawie Ustawy.</w:t>
      </w:r>
    </w:p>
    <w:p w14:paraId="2E3D4BDF" w14:textId="77777777" w:rsidR="00FC588E" w:rsidRPr="00AB17C9" w:rsidRDefault="00FC588E" w:rsidP="00E6402F">
      <w:pPr>
        <w:pStyle w:val="Nagwek3"/>
        <w:numPr>
          <w:ilvl w:val="0"/>
          <w:numId w:val="29"/>
        </w:numPr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Odwołanie wnosi się do Prezesa Krajowej Izby Odwoławczej w formie pisemnej albo w formie elektronicznej albo postaci elektronicznej opatrzonej podpisem zaufanym.</w:t>
      </w:r>
    </w:p>
    <w:p w14:paraId="009485A7" w14:textId="6B174DD8" w:rsidR="00FC588E" w:rsidRPr="00AB17C9" w:rsidRDefault="00FC588E" w:rsidP="00E6402F">
      <w:pPr>
        <w:pStyle w:val="Nagwek3"/>
        <w:numPr>
          <w:ilvl w:val="0"/>
          <w:numId w:val="29"/>
        </w:numPr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Na orzeczenie Krajowej Izby Odwoławczej oraz postanowienie Prezesa Krajowej Izby Odwoławczej, o</w:t>
      </w:r>
      <w:r w:rsidR="00235077" w:rsidRPr="00AB17C9">
        <w:rPr>
          <w:rFonts w:asciiTheme="minorHAnsi" w:hAnsiTheme="minorHAnsi" w:cstheme="minorHAnsi"/>
          <w:sz w:val="20"/>
          <w:szCs w:val="20"/>
        </w:rPr>
        <w:t> </w:t>
      </w:r>
      <w:r w:rsidRPr="00AB17C9">
        <w:rPr>
          <w:rFonts w:asciiTheme="minorHAnsi" w:hAnsiTheme="minorHAnsi" w:cstheme="minorHAnsi"/>
          <w:sz w:val="20"/>
          <w:szCs w:val="20"/>
        </w:rPr>
        <w:t>którym mowa w art. 519 ust. 1 Ustawy, stronom oraz uczestnikom post</w:t>
      </w:r>
      <w:r w:rsidR="0013047C" w:rsidRPr="00AB17C9">
        <w:rPr>
          <w:rFonts w:asciiTheme="minorHAnsi" w:hAnsiTheme="minorHAnsi" w:cstheme="minorHAnsi"/>
          <w:sz w:val="20"/>
          <w:szCs w:val="20"/>
        </w:rPr>
        <w:t>ę</w:t>
      </w:r>
      <w:r w:rsidRPr="00AB17C9">
        <w:rPr>
          <w:rFonts w:asciiTheme="minorHAnsi" w:hAnsiTheme="minorHAnsi" w:cstheme="minorHAnsi"/>
          <w:sz w:val="20"/>
          <w:szCs w:val="20"/>
        </w:rPr>
        <w:t xml:space="preserve">powania odwoławczego przysługuje skarga do sądu. Skargę wnosi się do Sądu Okręgowego w Warszawie za pośrednictwem Prezesa </w:t>
      </w:r>
      <w:r w:rsidR="0013047C" w:rsidRPr="00AB17C9">
        <w:rPr>
          <w:rFonts w:asciiTheme="minorHAnsi" w:hAnsiTheme="minorHAnsi" w:cstheme="minorHAnsi"/>
          <w:sz w:val="20"/>
          <w:szCs w:val="20"/>
        </w:rPr>
        <w:t>K</w:t>
      </w:r>
      <w:r w:rsidRPr="00AB17C9">
        <w:rPr>
          <w:rFonts w:asciiTheme="minorHAnsi" w:hAnsiTheme="minorHAnsi" w:cstheme="minorHAnsi"/>
          <w:sz w:val="20"/>
          <w:szCs w:val="20"/>
        </w:rPr>
        <w:t>rajowej Izby Odwoławczej.</w:t>
      </w:r>
    </w:p>
    <w:p w14:paraId="5CD810C3" w14:textId="77777777" w:rsidR="00AF5550" w:rsidRPr="00AB17C9" w:rsidRDefault="00FC588E" w:rsidP="00E6402F">
      <w:pPr>
        <w:pStyle w:val="Nagwek3"/>
        <w:numPr>
          <w:ilvl w:val="0"/>
          <w:numId w:val="29"/>
        </w:numPr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Szczegółowe informacje dotyczące środków ochrony prawnej określone są w Dziale IX „Środki ochrony prawnej” Ustawy.</w:t>
      </w:r>
    </w:p>
    <w:p w14:paraId="6807F26A" w14:textId="5F2A5EA2" w:rsidR="00C8446A" w:rsidRPr="00AB17C9" w:rsidRDefault="005D2F9F" w:rsidP="00E6402F">
      <w:pPr>
        <w:pStyle w:val="Styl2"/>
        <w:keepNext/>
        <w:numPr>
          <w:ilvl w:val="0"/>
          <w:numId w:val="31"/>
        </w:numPr>
        <w:ind w:left="567" w:hanging="567"/>
        <w:rPr>
          <w:rFonts w:asciiTheme="minorHAnsi" w:hAnsiTheme="minorHAnsi" w:cstheme="minorHAnsi"/>
        </w:rPr>
      </w:pPr>
      <w:r w:rsidRPr="00AB17C9">
        <w:rPr>
          <w:rFonts w:asciiTheme="minorHAnsi" w:hAnsiTheme="minorHAnsi" w:cstheme="minorHAnsi"/>
        </w:rPr>
        <w:t>POZOSTAŁE INFORMACJE</w:t>
      </w:r>
    </w:p>
    <w:p w14:paraId="13EBAF31" w14:textId="77777777" w:rsidR="00C8446A" w:rsidRPr="00AB17C9" w:rsidRDefault="00C8446A" w:rsidP="00E6402F">
      <w:pPr>
        <w:pStyle w:val="Nagwek3"/>
        <w:numPr>
          <w:ilvl w:val="0"/>
          <w:numId w:val="30"/>
        </w:numPr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Rozliczenia między Zamawiającym a Wykonawcą wyłonionym do wykonania zamówienia prowadzone będą wyłącznie w polskich złotych (PLN).</w:t>
      </w:r>
    </w:p>
    <w:p w14:paraId="53ACA6BE" w14:textId="77777777" w:rsidR="00C8446A" w:rsidRPr="00AB17C9" w:rsidRDefault="002F1F08" w:rsidP="00E6402F">
      <w:pPr>
        <w:pStyle w:val="Nagwek3"/>
        <w:numPr>
          <w:ilvl w:val="0"/>
          <w:numId w:val="30"/>
        </w:numPr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Zamawiający nie przewiduje przeprowadzenia przez Wykonawcę wizji lokalnej lub sprawdzenia przez niego dokumentów niezbędnych do realizacji zamówienia.</w:t>
      </w:r>
    </w:p>
    <w:p w14:paraId="2185ACDA" w14:textId="77777777" w:rsidR="002F1F08" w:rsidRPr="00AB17C9" w:rsidRDefault="002F1F08" w:rsidP="00E6402F">
      <w:pPr>
        <w:pStyle w:val="Nagwek3"/>
        <w:numPr>
          <w:ilvl w:val="0"/>
          <w:numId w:val="30"/>
        </w:numPr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Zamawiający nie przewiduje zwrotu kosztów udziału w niniejszym postępowaniu, z zastrzeżeniem przypadków, gdy przepisy Ustawy stanowią inaczej.</w:t>
      </w:r>
    </w:p>
    <w:p w14:paraId="2044FB44" w14:textId="77777777" w:rsidR="002F1F08" w:rsidRPr="00AB17C9" w:rsidRDefault="002F1F08" w:rsidP="00E6402F">
      <w:pPr>
        <w:pStyle w:val="Nagwek3"/>
        <w:numPr>
          <w:ilvl w:val="0"/>
          <w:numId w:val="30"/>
        </w:numPr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Zamawiający nie zastrzega obowiązku osobistego wykonania przez Wykonawcę kluczowych zadań.</w:t>
      </w:r>
    </w:p>
    <w:p w14:paraId="75BA9F8A" w14:textId="6CEE0193" w:rsidR="00E15443" w:rsidRPr="00AB17C9" w:rsidRDefault="00E15443" w:rsidP="00E6402F">
      <w:pPr>
        <w:pStyle w:val="Nagwek3"/>
        <w:numPr>
          <w:ilvl w:val="0"/>
          <w:numId w:val="30"/>
        </w:numPr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Zamawiający informuje, że na podstawie przepisu art. 7 ust. 1 ustawy z dnia 13 kwietnia 2022 roku o szczególnych rozwiązaniach w zakresie przeciwdziałania wspieraniu agresji na Ukrainę oraz służących ochronie bezpieczeństwa narodowego (</w:t>
      </w:r>
      <w:r w:rsidR="00C23DE8" w:rsidRPr="00AB17C9">
        <w:rPr>
          <w:rFonts w:asciiTheme="minorHAnsi" w:hAnsiTheme="minorHAnsi" w:cstheme="minorHAnsi"/>
          <w:sz w:val="20"/>
          <w:szCs w:val="20"/>
        </w:rPr>
        <w:t xml:space="preserve">tekst jednolity </w:t>
      </w:r>
      <w:r w:rsidRPr="00AB17C9">
        <w:rPr>
          <w:rFonts w:asciiTheme="minorHAnsi" w:hAnsiTheme="minorHAnsi" w:cstheme="minorHAnsi"/>
          <w:sz w:val="20"/>
          <w:szCs w:val="20"/>
        </w:rPr>
        <w:t>Dz. U. z 202</w:t>
      </w:r>
      <w:r w:rsidR="00C23DE8" w:rsidRPr="00AB17C9">
        <w:rPr>
          <w:rFonts w:asciiTheme="minorHAnsi" w:hAnsiTheme="minorHAnsi" w:cstheme="minorHAnsi"/>
          <w:sz w:val="20"/>
          <w:szCs w:val="20"/>
        </w:rPr>
        <w:t>3</w:t>
      </w:r>
      <w:r w:rsidRPr="00AB17C9">
        <w:rPr>
          <w:rFonts w:asciiTheme="minorHAnsi" w:hAnsiTheme="minorHAnsi" w:cstheme="minorHAnsi"/>
          <w:sz w:val="20"/>
          <w:szCs w:val="20"/>
        </w:rPr>
        <w:t xml:space="preserve"> r. poz. </w:t>
      </w:r>
      <w:r w:rsidR="00C23DE8" w:rsidRPr="00AB17C9">
        <w:rPr>
          <w:rFonts w:asciiTheme="minorHAnsi" w:hAnsiTheme="minorHAnsi" w:cstheme="minorHAnsi"/>
          <w:sz w:val="20"/>
          <w:szCs w:val="20"/>
        </w:rPr>
        <w:t>1497</w:t>
      </w:r>
      <w:r w:rsidRPr="00AB17C9">
        <w:rPr>
          <w:rFonts w:asciiTheme="minorHAnsi" w:hAnsiTheme="minorHAnsi" w:cstheme="minorHAnsi"/>
          <w:sz w:val="20"/>
          <w:szCs w:val="20"/>
        </w:rPr>
        <w:t xml:space="preserve"> ze zmianami), wykluczy z</w:t>
      </w:r>
      <w:r w:rsidR="00C23DE8" w:rsidRPr="00AB17C9">
        <w:rPr>
          <w:rFonts w:asciiTheme="minorHAnsi" w:hAnsiTheme="minorHAnsi" w:cstheme="minorHAnsi"/>
          <w:sz w:val="20"/>
          <w:szCs w:val="20"/>
        </w:rPr>
        <w:t> </w:t>
      </w:r>
      <w:r w:rsidRPr="00AB17C9">
        <w:rPr>
          <w:rFonts w:asciiTheme="minorHAnsi" w:hAnsiTheme="minorHAnsi" w:cstheme="minorHAnsi"/>
          <w:sz w:val="20"/>
          <w:szCs w:val="20"/>
        </w:rPr>
        <w:t xml:space="preserve">postępowania Wykonawcę ubiegającego się o udzielenie </w:t>
      </w:r>
      <w:r w:rsidR="00D446B8" w:rsidRPr="00AB17C9">
        <w:rPr>
          <w:rFonts w:asciiTheme="minorHAnsi" w:hAnsiTheme="minorHAnsi" w:cstheme="minorHAnsi"/>
          <w:sz w:val="20"/>
          <w:szCs w:val="20"/>
        </w:rPr>
        <w:t>zamówienia,</w:t>
      </w:r>
      <w:r w:rsidRPr="00AB17C9">
        <w:rPr>
          <w:rFonts w:asciiTheme="minorHAnsi" w:hAnsiTheme="minorHAnsi" w:cstheme="minorHAnsi"/>
          <w:sz w:val="20"/>
          <w:szCs w:val="20"/>
        </w:rPr>
        <w:t xml:space="preserve"> wobec którego zachodzą podstawy wykluczenia.</w:t>
      </w:r>
    </w:p>
    <w:p w14:paraId="7D1138D9" w14:textId="53CA0B7A" w:rsidR="00B71B8D" w:rsidRPr="00AB17C9" w:rsidRDefault="00B71B8D" w:rsidP="00E6402F">
      <w:pPr>
        <w:pStyle w:val="Nagwek3"/>
        <w:numPr>
          <w:ilvl w:val="0"/>
          <w:numId w:val="30"/>
        </w:numPr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W zakresie nieuregulowanym Ustawą lub niniejszą SWZ w odniesieniu do oświadczeń i dokumentów składanych przez Wykonawcę w postępowaniu zastosowanie mają przepisy Rozporządzenia Ministra Rozwoju, Pracy i Technologii z dnia 23 grudnia 2020 roku w sprawie podmiotowych środków dowodowych oraz innych dokumentów lub oświadczeń, jakich może żądać zmawiający od wykonawcy (Dz. U. z 2020 r. poz. 2415 ze zmianami) oraz przepisy Rozporządzenia Prezesa Rady Ministrów z dnia 30 grudnia 2020 roku w sprawie sposobu sporządzania i przekazywania informacji oraz wymagań technicznych dla dokumentów elektronicznych oraz środków komunikacji elektronicznej w postępowaniu o udzielenie zamówienia publicznego lub konkursie (Dz. U. z 2020 r. poz. 2452).</w:t>
      </w:r>
    </w:p>
    <w:p w14:paraId="45E40B5B" w14:textId="11575DA2" w:rsidR="00C23DE8" w:rsidRPr="00AB17C9" w:rsidRDefault="00B71B8D" w:rsidP="00E6402F">
      <w:pPr>
        <w:pStyle w:val="Nagwek3"/>
        <w:numPr>
          <w:ilvl w:val="0"/>
          <w:numId w:val="40"/>
        </w:numPr>
        <w:ind w:left="284" w:hanging="284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W sprawach nieuregulowanych stosuje się zapisy Ustawy.</w:t>
      </w:r>
    </w:p>
    <w:p w14:paraId="37BD825C" w14:textId="757E21D3" w:rsidR="007645C3" w:rsidRPr="00AB17C9" w:rsidRDefault="007645C3" w:rsidP="00E6402F">
      <w:pPr>
        <w:pStyle w:val="Styl2"/>
        <w:numPr>
          <w:ilvl w:val="0"/>
          <w:numId w:val="31"/>
        </w:numPr>
        <w:ind w:left="567" w:hanging="567"/>
        <w:rPr>
          <w:rFonts w:asciiTheme="minorHAnsi" w:hAnsiTheme="minorHAnsi" w:cstheme="minorHAnsi"/>
        </w:rPr>
      </w:pPr>
      <w:r w:rsidRPr="00AB17C9">
        <w:rPr>
          <w:rFonts w:asciiTheme="minorHAnsi" w:hAnsiTheme="minorHAnsi" w:cstheme="minorHAnsi"/>
        </w:rPr>
        <w:lastRenderedPageBreak/>
        <w:t>ZAŁĄCZNIKI DO SWZ</w:t>
      </w:r>
    </w:p>
    <w:p w14:paraId="77C9330D" w14:textId="57CDE32A" w:rsidR="007645C3" w:rsidRPr="00AB17C9" w:rsidRDefault="007645C3" w:rsidP="00E6402F">
      <w:pPr>
        <w:pStyle w:val="Styl2"/>
        <w:numPr>
          <w:ilvl w:val="0"/>
          <w:numId w:val="12"/>
        </w:numPr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AB17C9">
        <w:rPr>
          <w:rFonts w:asciiTheme="minorHAnsi" w:hAnsiTheme="minorHAnsi" w:cstheme="minorHAnsi"/>
          <w:b w:val="0"/>
          <w:bCs w:val="0"/>
          <w:sz w:val="20"/>
          <w:szCs w:val="20"/>
        </w:rPr>
        <w:t>Załącznik nr 1 – Formularz oferty</w:t>
      </w:r>
    </w:p>
    <w:p w14:paraId="23AFC5BD" w14:textId="1F086B2B" w:rsidR="007645C3" w:rsidRPr="00AB17C9" w:rsidRDefault="007645C3" w:rsidP="00E6402F">
      <w:pPr>
        <w:pStyle w:val="Styl2"/>
        <w:numPr>
          <w:ilvl w:val="0"/>
          <w:numId w:val="12"/>
        </w:numPr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AB17C9">
        <w:rPr>
          <w:rFonts w:asciiTheme="minorHAnsi" w:hAnsiTheme="minorHAnsi" w:cstheme="minorHAnsi"/>
          <w:b w:val="0"/>
          <w:bCs w:val="0"/>
          <w:sz w:val="20"/>
          <w:szCs w:val="20"/>
        </w:rPr>
        <w:t xml:space="preserve">Załącznik nr 2 – </w:t>
      </w:r>
      <w:r w:rsidR="00EE0990" w:rsidRPr="00AB17C9">
        <w:rPr>
          <w:rFonts w:asciiTheme="minorHAnsi" w:hAnsiTheme="minorHAnsi" w:cstheme="minorHAnsi"/>
          <w:b w:val="0"/>
          <w:bCs w:val="0"/>
          <w:sz w:val="20"/>
          <w:szCs w:val="20"/>
        </w:rPr>
        <w:t>Oświadczenie o braku podstaw wykluczenia i spełnianiu warunków udziału w postępowaniu</w:t>
      </w:r>
    </w:p>
    <w:p w14:paraId="19DA1A90" w14:textId="3BD9754F" w:rsidR="0031527A" w:rsidRPr="00AB17C9" w:rsidRDefault="007645C3" w:rsidP="00E6402F">
      <w:pPr>
        <w:pStyle w:val="Styl2"/>
        <w:numPr>
          <w:ilvl w:val="0"/>
          <w:numId w:val="12"/>
        </w:numPr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AB17C9">
        <w:rPr>
          <w:rFonts w:asciiTheme="minorHAnsi" w:hAnsiTheme="minorHAnsi" w:cstheme="minorHAnsi"/>
          <w:b w:val="0"/>
          <w:bCs w:val="0"/>
          <w:sz w:val="20"/>
          <w:szCs w:val="20"/>
        </w:rPr>
        <w:t>Załączniki nr 3</w:t>
      </w:r>
      <w:r w:rsidR="00EE0990" w:rsidRPr="00AB17C9">
        <w:rPr>
          <w:rFonts w:asciiTheme="minorHAnsi" w:hAnsiTheme="minorHAnsi" w:cstheme="minorHAnsi"/>
          <w:b w:val="0"/>
          <w:bCs w:val="0"/>
          <w:sz w:val="20"/>
          <w:szCs w:val="20"/>
        </w:rPr>
        <w:t xml:space="preserve"> </w:t>
      </w:r>
      <w:r w:rsidR="0031527A" w:rsidRPr="00AB17C9">
        <w:rPr>
          <w:rFonts w:asciiTheme="minorHAnsi" w:hAnsiTheme="minorHAnsi" w:cstheme="minorHAnsi"/>
          <w:b w:val="0"/>
          <w:bCs w:val="0"/>
          <w:sz w:val="20"/>
          <w:szCs w:val="20"/>
        </w:rPr>
        <w:t>– Oświadczenie wykonawców wspólnie ubiegających się o udzielenie zamówienia</w:t>
      </w:r>
    </w:p>
    <w:p w14:paraId="368E2778" w14:textId="6B01A45A" w:rsidR="00EE0990" w:rsidRPr="00AB17C9" w:rsidRDefault="00EE0990" w:rsidP="00E6402F">
      <w:pPr>
        <w:pStyle w:val="Styl2"/>
        <w:numPr>
          <w:ilvl w:val="0"/>
          <w:numId w:val="12"/>
        </w:numPr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AB17C9">
        <w:rPr>
          <w:rFonts w:asciiTheme="minorHAnsi" w:hAnsiTheme="minorHAnsi" w:cstheme="minorHAnsi"/>
          <w:b w:val="0"/>
          <w:bCs w:val="0"/>
          <w:sz w:val="20"/>
          <w:szCs w:val="20"/>
        </w:rPr>
        <w:t xml:space="preserve">Załącznik nr </w:t>
      </w:r>
      <w:r w:rsidR="00BD163A" w:rsidRPr="00AB17C9">
        <w:rPr>
          <w:rFonts w:asciiTheme="minorHAnsi" w:hAnsiTheme="minorHAnsi" w:cstheme="minorHAnsi"/>
          <w:b w:val="0"/>
          <w:bCs w:val="0"/>
          <w:sz w:val="20"/>
          <w:szCs w:val="20"/>
        </w:rPr>
        <w:t>4</w:t>
      </w:r>
      <w:r w:rsidRPr="00AB17C9">
        <w:rPr>
          <w:rFonts w:asciiTheme="minorHAnsi" w:hAnsiTheme="minorHAnsi" w:cstheme="minorHAnsi"/>
          <w:b w:val="0"/>
          <w:bCs w:val="0"/>
          <w:sz w:val="20"/>
          <w:szCs w:val="20"/>
        </w:rPr>
        <w:t xml:space="preserve"> – Opis przedmiotu zamówienia</w:t>
      </w:r>
    </w:p>
    <w:p w14:paraId="0A045E8D" w14:textId="78C7D6F8" w:rsidR="00EE0990" w:rsidRPr="00AB17C9" w:rsidRDefault="00EE0990" w:rsidP="00E6402F">
      <w:pPr>
        <w:pStyle w:val="Styl2"/>
        <w:numPr>
          <w:ilvl w:val="0"/>
          <w:numId w:val="12"/>
        </w:numPr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AB17C9">
        <w:rPr>
          <w:rFonts w:asciiTheme="minorHAnsi" w:hAnsiTheme="minorHAnsi" w:cstheme="minorHAnsi"/>
          <w:b w:val="0"/>
          <w:bCs w:val="0"/>
          <w:sz w:val="20"/>
          <w:szCs w:val="20"/>
        </w:rPr>
        <w:t xml:space="preserve">Załącznik nr </w:t>
      </w:r>
      <w:r w:rsidR="00BD163A" w:rsidRPr="00AB17C9">
        <w:rPr>
          <w:rFonts w:asciiTheme="minorHAnsi" w:hAnsiTheme="minorHAnsi" w:cstheme="minorHAnsi"/>
          <w:b w:val="0"/>
          <w:bCs w:val="0"/>
          <w:sz w:val="20"/>
          <w:szCs w:val="20"/>
        </w:rPr>
        <w:t>5</w:t>
      </w:r>
      <w:r w:rsidRPr="00AB17C9">
        <w:rPr>
          <w:rFonts w:asciiTheme="minorHAnsi" w:hAnsiTheme="minorHAnsi" w:cstheme="minorHAnsi"/>
          <w:b w:val="0"/>
          <w:bCs w:val="0"/>
          <w:sz w:val="20"/>
          <w:szCs w:val="20"/>
        </w:rPr>
        <w:t xml:space="preserve"> – Projektowane postanowienia umowy</w:t>
      </w:r>
    </w:p>
    <w:p w14:paraId="034AFA5B" w14:textId="77777777" w:rsidR="007645C3" w:rsidRPr="00AB17C9" w:rsidRDefault="00EE4FEA" w:rsidP="00883B7C">
      <w:pPr>
        <w:pStyle w:val="Tekstpodstawowy2"/>
        <w:spacing w:after="0" w:line="240" w:lineRule="auto"/>
        <w:jc w:val="right"/>
        <w:rPr>
          <w:rFonts w:asciiTheme="minorHAnsi" w:hAnsiTheme="minorHAnsi" w:cstheme="minorHAnsi"/>
        </w:rPr>
      </w:pPr>
      <w:r w:rsidRPr="00AB17C9">
        <w:rPr>
          <w:rFonts w:asciiTheme="minorHAnsi" w:hAnsiTheme="minorHAnsi" w:cstheme="minorHAnsi"/>
        </w:rPr>
        <w:br w:type="page"/>
      </w:r>
    </w:p>
    <w:p w14:paraId="4950B89E" w14:textId="77777777" w:rsidR="007645C3" w:rsidRPr="00AB17C9" w:rsidRDefault="007645C3" w:rsidP="007645C3">
      <w:pPr>
        <w:pStyle w:val="Tekstpodstawowy2"/>
        <w:spacing w:after="0" w:line="240" w:lineRule="auto"/>
        <w:jc w:val="right"/>
        <w:rPr>
          <w:rFonts w:asciiTheme="minorHAnsi" w:hAnsiTheme="minorHAnsi" w:cstheme="minorHAnsi"/>
          <w:b/>
          <w:i/>
          <w:sz w:val="20"/>
          <w:szCs w:val="20"/>
        </w:rPr>
      </w:pPr>
      <w:bookmarkStart w:id="0" w:name="_Toc62125162"/>
      <w:r w:rsidRPr="00AB17C9">
        <w:rPr>
          <w:rFonts w:asciiTheme="minorHAnsi" w:hAnsiTheme="minorHAnsi" w:cstheme="minorHAnsi"/>
          <w:b/>
          <w:i/>
          <w:sz w:val="20"/>
          <w:szCs w:val="20"/>
        </w:rPr>
        <w:lastRenderedPageBreak/>
        <w:t>Załącznik nr 1 do SWZ</w:t>
      </w:r>
    </w:p>
    <w:p w14:paraId="18886159" w14:textId="1DEA872E" w:rsidR="007645C3" w:rsidRPr="00AB17C9" w:rsidRDefault="007645C3" w:rsidP="007645C3">
      <w:pPr>
        <w:pStyle w:val="Nagwek1"/>
        <w:numPr>
          <w:ilvl w:val="0"/>
          <w:numId w:val="0"/>
        </w:numPr>
        <w:spacing w:before="0"/>
        <w:jc w:val="center"/>
        <w:rPr>
          <w:rFonts w:asciiTheme="minorHAnsi" w:hAnsiTheme="minorHAnsi" w:cstheme="minorHAnsi"/>
          <w:sz w:val="28"/>
          <w:szCs w:val="28"/>
        </w:rPr>
      </w:pPr>
      <w:r w:rsidRPr="00AB17C9">
        <w:rPr>
          <w:rFonts w:asciiTheme="minorHAnsi" w:hAnsiTheme="minorHAnsi" w:cstheme="minorHAnsi"/>
          <w:sz w:val="28"/>
          <w:szCs w:val="28"/>
        </w:rPr>
        <w:t>Formularz oferty</w:t>
      </w:r>
      <w:bookmarkEnd w:id="0"/>
    </w:p>
    <w:p w14:paraId="430B5605" w14:textId="7FB71096" w:rsidR="007645C3" w:rsidRPr="00AB17C9" w:rsidRDefault="007645C3" w:rsidP="007645C3">
      <w:pPr>
        <w:pStyle w:val="Nagwek2"/>
        <w:keepNext w:val="0"/>
        <w:numPr>
          <w:ilvl w:val="0"/>
          <w:numId w:val="1"/>
        </w:numPr>
        <w:tabs>
          <w:tab w:val="clear" w:pos="1154"/>
        </w:tabs>
        <w:ind w:left="284" w:hanging="284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b w:val="0"/>
          <w:sz w:val="20"/>
          <w:szCs w:val="20"/>
        </w:rPr>
        <w:t xml:space="preserve">Postępowanie o udzielenie zamówienia publicznego pn.: </w:t>
      </w:r>
      <w:r w:rsidR="00B74912" w:rsidRPr="00AB17C9">
        <w:rPr>
          <w:rFonts w:asciiTheme="minorHAnsi" w:hAnsiTheme="minorHAnsi" w:cstheme="minorHAnsi"/>
          <w:sz w:val="20"/>
          <w:szCs w:val="20"/>
        </w:rPr>
        <w:t xml:space="preserve">Świadczenie usług pralniczych </w:t>
      </w:r>
      <w:r w:rsidR="00020348" w:rsidRPr="00AB17C9">
        <w:rPr>
          <w:rFonts w:asciiTheme="minorHAnsi" w:hAnsiTheme="minorHAnsi" w:cstheme="minorHAnsi"/>
          <w:sz w:val="20"/>
          <w:szCs w:val="20"/>
        </w:rPr>
        <w:t>na potrzeby Domu Pomocy Społecznej w Szarocinie</w:t>
      </w:r>
      <w:r w:rsidR="00B71B8D" w:rsidRPr="00AB17C9">
        <w:rPr>
          <w:rFonts w:asciiTheme="minorHAnsi" w:hAnsiTheme="minorHAnsi" w:cstheme="minorHAnsi"/>
          <w:sz w:val="20"/>
          <w:szCs w:val="20"/>
        </w:rPr>
        <w:t xml:space="preserve"> </w:t>
      </w:r>
      <w:r w:rsidR="00B71B8D" w:rsidRPr="00F417B1">
        <w:rPr>
          <w:rFonts w:asciiTheme="minorHAnsi" w:hAnsiTheme="minorHAnsi" w:cstheme="minorHAnsi"/>
          <w:sz w:val="20"/>
          <w:szCs w:val="20"/>
        </w:rPr>
        <w:t xml:space="preserve">– </w:t>
      </w:r>
      <w:r w:rsidR="00F417B1" w:rsidRPr="00F417B1">
        <w:rPr>
          <w:rFonts w:asciiTheme="minorHAnsi" w:hAnsiTheme="minorHAnsi" w:cstheme="minorHAnsi"/>
          <w:sz w:val="20"/>
          <w:szCs w:val="20"/>
        </w:rPr>
        <w:t>1</w:t>
      </w:r>
      <w:r w:rsidR="00B71B8D" w:rsidRPr="00F417B1">
        <w:rPr>
          <w:rFonts w:asciiTheme="minorHAnsi" w:hAnsiTheme="minorHAnsi" w:cstheme="minorHAnsi"/>
          <w:sz w:val="20"/>
          <w:szCs w:val="20"/>
        </w:rPr>
        <w:t>/</w:t>
      </w:r>
      <w:r w:rsidR="00B74912" w:rsidRPr="00F417B1">
        <w:rPr>
          <w:rFonts w:asciiTheme="minorHAnsi" w:hAnsiTheme="minorHAnsi" w:cstheme="minorHAnsi"/>
          <w:sz w:val="20"/>
          <w:szCs w:val="20"/>
        </w:rPr>
        <w:t>U</w:t>
      </w:r>
      <w:r w:rsidR="00B71B8D" w:rsidRPr="00F417B1">
        <w:rPr>
          <w:rFonts w:asciiTheme="minorHAnsi" w:hAnsiTheme="minorHAnsi" w:cstheme="minorHAnsi"/>
          <w:sz w:val="20"/>
          <w:szCs w:val="20"/>
        </w:rPr>
        <w:t>/202</w:t>
      </w:r>
      <w:r w:rsidR="007728A4" w:rsidRPr="00F417B1">
        <w:rPr>
          <w:rFonts w:asciiTheme="minorHAnsi" w:hAnsiTheme="minorHAnsi" w:cstheme="minorHAnsi"/>
          <w:sz w:val="20"/>
          <w:szCs w:val="20"/>
        </w:rPr>
        <w:t>5</w:t>
      </w:r>
    </w:p>
    <w:p w14:paraId="24EFE19F" w14:textId="77777777" w:rsidR="007645C3" w:rsidRPr="00AB17C9" w:rsidRDefault="007645C3" w:rsidP="007645C3">
      <w:pPr>
        <w:pStyle w:val="Nagwek2"/>
        <w:keepNext w:val="0"/>
        <w:numPr>
          <w:ilvl w:val="0"/>
          <w:numId w:val="1"/>
        </w:numPr>
        <w:tabs>
          <w:tab w:val="clear" w:pos="1154"/>
        </w:tabs>
        <w:ind w:left="284" w:hanging="284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Zamawiający:</w:t>
      </w:r>
    </w:p>
    <w:p w14:paraId="21AF6881" w14:textId="05E53EC4" w:rsidR="007645C3" w:rsidRPr="00AB17C9" w:rsidRDefault="00EB607D" w:rsidP="007645C3">
      <w:pPr>
        <w:spacing w:after="60"/>
        <w:ind w:left="397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Dom Pomocy Społecznej w Szarocinie</w:t>
      </w:r>
    </w:p>
    <w:p w14:paraId="6148EB3D" w14:textId="5C4EE0D1" w:rsidR="007645C3" w:rsidRPr="00AB17C9" w:rsidRDefault="00EB607D" w:rsidP="007645C3">
      <w:pPr>
        <w:spacing w:after="60"/>
        <w:ind w:left="397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 xml:space="preserve">Szarocin </w:t>
      </w:r>
      <w:r w:rsidR="007645C3" w:rsidRPr="00AB17C9">
        <w:rPr>
          <w:rFonts w:asciiTheme="minorHAnsi" w:hAnsiTheme="minorHAnsi" w:cstheme="minorHAnsi"/>
          <w:sz w:val="20"/>
          <w:szCs w:val="20"/>
        </w:rPr>
        <w:t>1</w:t>
      </w:r>
    </w:p>
    <w:p w14:paraId="45755CD9" w14:textId="77777777" w:rsidR="007645C3" w:rsidRPr="00AB17C9" w:rsidRDefault="007645C3" w:rsidP="007645C3">
      <w:pPr>
        <w:spacing w:after="60"/>
        <w:ind w:left="397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58-400 Kamienna Góra</w:t>
      </w:r>
    </w:p>
    <w:p w14:paraId="4277DAEE" w14:textId="77777777" w:rsidR="007645C3" w:rsidRPr="00AB17C9" w:rsidRDefault="007645C3" w:rsidP="00525E6C">
      <w:pPr>
        <w:pStyle w:val="Nagwek2"/>
        <w:keepNext w:val="0"/>
        <w:numPr>
          <w:ilvl w:val="0"/>
          <w:numId w:val="2"/>
        </w:numPr>
        <w:tabs>
          <w:tab w:val="clear" w:pos="360"/>
        </w:tabs>
        <w:ind w:left="284" w:hanging="284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Oferta złożona przez:</w:t>
      </w:r>
    </w:p>
    <w:p w14:paraId="0B16BE19" w14:textId="77777777" w:rsidR="007645C3" w:rsidRPr="00AB17C9" w:rsidRDefault="007645C3" w:rsidP="007645C3">
      <w:pPr>
        <w:pStyle w:val="Nagwek3"/>
        <w:numPr>
          <w:ilvl w:val="0"/>
          <w:numId w:val="0"/>
        </w:numPr>
        <w:spacing w:before="120" w:after="0" w:afterAutospacing="0"/>
        <w:ind w:left="624" w:hanging="624"/>
        <w:rPr>
          <w:rFonts w:asciiTheme="minorHAnsi" w:hAnsiTheme="minorHAnsi" w:cstheme="minorHAnsi"/>
          <w:sz w:val="20"/>
          <w:szCs w:val="20"/>
        </w:rPr>
      </w:pPr>
      <w:bookmarkStart w:id="1" w:name="_Ref128374914"/>
      <w:r w:rsidRPr="00AB17C9">
        <w:rPr>
          <w:rFonts w:asciiTheme="minorHAnsi" w:hAnsiTheme="minorHAnsi" w:cstheme="minorHAnsi"/>
          <w:b/>
          <w:sz w:val="20"/>
          <w:szCs w:val="20"/>
        </w:rPr>
        <w:t>Zarejestrowana nazwa Wykonawcy</w:t>
      </w:r>
      <w:r w:rsidRPr="00AB17C9">
        <w:rPr>
          <w:rFonts w:asciiTheme="minorHAnsi" w:hAnsiTheme="minorHAnsi" w:cstheme="minorHAnsi"/>
          <w:sz w:val="20"/>
          <w:szCs w:val="20"/>
          <w:vertAlign w:val="superscript"/>
        </w:rPr>
        <w:t>1</w:t>
      </w:r>
      <w:r w:rsidRPr="00AB17C9">
        <w:rPr>
          <w:rFonts w:asciiTheme="minorHAnsi" w:hAnsiTheme="minorHAnsi" w:cstheme="minorHAnsi"/>
          <w:sz w:val="20"/>
          <w:szCs w:val="20"/>
        </w:rPr>
        <w:t xml:space="preserve"> /</w:t>
      </w:r>
      <w:r w:rsidRPr="00AB17C9">
        <w:rPr>
          <w:rFonts w:asciiTheme="minorHAnsi" w:hAnsiTheme="minorHAnsi" w:cstheme="minorHAnsi"/>
          <w:b/>
          <w:sz w:val="20"/>
          <w:szCs w:val="20"/>
        </w:rPr>
        <w:t>Pełnomocnika podmiotów występujących wspólnie</w:t>
      </w:r>
      <w:r w:rsidRPr="00AB17C9">
        <w:rPr>
          <w:rFonts w:asciiTheme="minorHAnsi" w:hAnsiTheme="minorHAnsi" w:cstheme="minorHAnsi"/>
          <w:sz w:val="20"/>
          <w:szCs w:val="20"/>
          <w:vertAlign w:val="superscript"/>
        </w:rPr>
        <w:t>1</w:t>
      </w:r>
      <w:r w:rsidRPr="00AB17C9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02876C33" w14:textId="4FA3D491" w:rsidR="007645C3" w:rsidRPr="00AB17C9" w:rsidRDefault="00B71B8D" w:rsidP="00B71B8D">
      <w:pPr>
        <w:pStyle w:val="Nagwek3"/>
        <w:numPr>
          <w:ilvl w:val="0"/>
          <w:numId w:val="0"/>
        </w:numPr>
        <w:spacing w:before="240" w:after="0" w:afterAutospacing="0"/>
        <w:jc w:val="center"/>
        <w:rPr>
          <w:rFonts w:asciiTheme="minorHAnsi" w:hAnsiTheme="minorHAnsi" w:cstheme="minorHAnsi"/>
          <w:b/>
          <w:bCs w:val="0"/>
          <w:sz w:val="20"/>
          <w:szCs w:val="20"/>
        </w:rPr>
      </w:pPr>
      <w:r w:rsidRPr="00AB17C9">
        <w:rPr>
          <w:rFonts w:asciiTheme="minorHAnsi" w:hAnsiTheme="minorHAnsi" w:cstheme="minorHAnsi"/>
          <w:b/>
          <w:bCs w:val="0"/>
          <w:sz w:val="20"/>
          <w:szCs w:val="20"/>
        </w:rPr>
        <w:t>___________________________________</w:t>
      </w:r>
    </w:p>
    <w:p w14:paraId="00828833" w14:textId="77777777" w:rsidR="007645C3" w:rsidRPr="00AB17C9" w:rsidRDefault="007645C3" w:rsidP="007645C3">
      <w:pPr>
        <w:spacing w:before="120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b/>
          <w:sz w:val="20"/>
          <w:szCs w:val="20"/>
        </w:rPr>
        <w:t>Zarejestrowany adres Wykonawcy</w:t>
      </w:r>
      <w:r w:rsidRPr="00AB17C9">
        <w:rPr>
          <w:rFonts w:asciiTheme="minorHAnsi" w:hAnsiTheme="minorHAnsi" w:cstheme="minorHAnsi"/>
          <w:sz w:val="20"/>
          <w:szCs w:val="20"/>
          <w:vertAlign w:val="superscript"/>
        </w:rPr>
        <w:t>1</w:t>
      </w:r>
      <w:r w:rsidRPr="00AB17C9">
        <w:rPr>
          <w:rFonts w:asciiTheme="minorHAnsi" w:hAnsiTheme="minorHAnsi" w:cstheme="minorHAnsi"/>
          <w:sz w:val="20"/>
          <w:szCs w:val="20"/>
        </w:rPr>
        <w:t xml:space="preserve"> /</w:t>
      </w:r>
      <w:r w:rsidRPr="00AB17C9">
        <w:rPr>
          <w:rFonts w:asciiTheme="minorHAnsi" w:hAnsiTheme="minorHAnsi" w:cstheme="minorHAnsi"/>
          <w:b/>
          <w:sz w:val="20"/>
          <w:szCs w:val="20"/>
        </w:rPr>
        <w:t>Pełnomocnika podmiotów występujących wspólnie</w:t>
      </w:r>
      <w:r w:rsidRPr="00AB17C9">
        <w:rPr>
          <w:rFonts w:asciiTheme="minorHAnsi" w:hAnsiTheme="minorHAnsi" w:cstheme="minorHAnsi"/>
          <w:sz w:val="20"/>
          <w:szCs w:val="20"/>
          <w:vertAlign w:val="superscript"/>
        </w:rPr>
        <w:t>1</w:t>
      </w:r>
      <w:r w:rsidRPr="00AB17C9">
        <w:rPr>
          <w:rFonts w:asciiTheme="minorHAnsi" w:hAnsiTheme="minorHAnsi" w:cstheme="minorHAnsi"/>
          <w:sz w:val="20"/>
          <w:szCs w:val="20"/>
        </w:rPr>
        <w:t>:</w:t>
      </w:r>
    </w:p>
    <w:p w14:paraId="2AAFB3F1" w14:textId="3C8F3935" w:rsidR="007645C3" w:rsidRPr="00AB17C9" w:rsidRDefault="007645C3" w:rsidP="007645C3">
      <w:pPr>
        <w:pStyle w:val="Nagwek3"/>
        <w:numPr>
          <w:ilvl w:val="0"/>
          <w:numId w:val="0"/>
        </w:numPr>
        <w:spacing w:before="240" w:after="0" w:afterAutospacing="0"/>
        <w:ind w:left="624" w:hanging="624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 xml:space="preserve">ulica: </w:t>
      </w:r>
      <w:r w:rsidR="00E523AE" w:rsidRPr="00AB17C9">
        <w:rPr>
          <w:rFonts w:asciiTheme="minorHAnsi" w:hAnsiTheme="minorHAnsi" w:cstheme="minorHAnsi"/>
          <w:b/>
          <w:bCs w:val="0"/>
          <w:sz w:val="20"/>
          <w:szCs w:val="20"/>
        </w:rPr>
        <w:t>_____</w:t>
      </w:r>
      <w:r w:rsidRPr="00AB17C9">
        <w:rPr>
          <w:rFonts w:asciiTheme="minorHAnsi" w:hAnsiTheme="minorHAnsi" w:cstheme="minorHAnsi"/>
          <w:sz w:val="20"/>
          <w:szCs w:val="20"/>
        </w:rPr>
        <w:t xml:space="preserve"> nr: </w:t>
      </w:r>
      <w:r w:rsidR="00B71B8D" w:rsidRPr="00AB17C9">
        <w:rPr>
          <w:rFonts w:asciiTheme="minorHAnsi" w:hAnsiTheme="minorHAnsi" w:cstheme="minorHAnsi"/>
          <w:b/>
          <w:bCs w:val="0"/>
          <w:sz w:val="20"/>
          <w:szCs w:val="20"/>
        </w:rPr>
        <w:t>_____</w:t>
      </w:r>
    </w:p>
    <w:p w14:paraId="3196ECDC" w14:textId="7B64FA31" w:rsidR="007645C3" w:rsidRPr="00AB17C9" w:rsidRDefault="007645C3" w:rsidP="007645C3">
      <w:pPr>
        <w:spacing w:before="240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 xml:space="preserve">kod: </w:t>
      </w:r>
      <w:r w:rsidR="00B71B8D" w:rsidRPr="00AB17C9">
        <w:rPr>
          <w:rFonts w:asciiTheme="minorHAnsi" w:hAnsiTheme="minorHAnsi" w:cstheme="minorHAnsi"/>
          <w:b/>
          <w:bCs/>
          <w:sz w:val="20"/>
          <w:szCs w:val="20"/>
        </w:rPr>
        <w:t>_____</w:t>
      </w:r>
      <w:r w:rsidRPr="00AB17C9">
        <w:rPr>
          <w:rFonts w:asciiTheme="minorHAnsi" w:hAnsiTheme="minorHAnsi" w:cstheme="minorHAnsi"/>
          <w:sz w:val="20"/>
          <w:szCs w:val="20"/>
        </w:rPr>
        <w:t xml:space="preserve"> miejscowość: </w:t>
      </w:r>
      <w:r w:rsidR="00B71B8D" w:rsidRPr="00AB17C9">
        <w:rPr>
          <w:rFonts w:asciiTheme="minorHAnsi" w:hAnsiTheme="minorHAnsi" w:cstheme="minorHAnsi"/>
          <w:b/>
          <w:bCs/>
          <w:sz w:val="20"/>
          <w:szCs w:val="20"/>
        </w:rPr>
        <w:t>_____</w:t>
      </w:r>
    </w:p>
    <w:p w14:paraId="06097DC4" w14:textId="67D0FC97" w:rsidR="007645C3" w:rsidRPr="00AB17C9" w:rsidRDefault="00D446B8" w:rsidP="007645C3">
      <w:pPr>
        <w:spacing w:before="240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 xml:space="preserve">województwo: </w:t>
      </w:r>
      <w:r w:rsidRPr="00AB17C9">
        <w:rPr>
          <w:rFonts w:asciiTheme="minorHAnsi" w:hAnsiTheme="minorHAnsi" w:cstheme="minorHAnsi"/>
          <w:b/>
          <w:bCs/>
          <w:sz w:val="20"/>
          <w:szCs w:val="20"/>
        </w:rPr>
        <w:t>_____</w:t>
      </w:r>
      <w:r w:rsidRPr="00AB17C9">
        <w:rPr>
          <w:rFonts w:asciiTheme="minorHAnsi" w:hAnsiTheme="minorHAnsi" w:cstheme="minorHAnsi"/>
          <w:sz w:val="20"/>
          <w:szCs w:val="20"/>
        </w:rPr>
        <w:t xml:space="preserve"> tel.</w:t>
      </w:r>
      <w:r w:rsidR="007645C3" w:rsidRPr="00AB17C9">
        <w:rPr>
          <w:rFonts w:asciiTheme="minorHAnsi" w:hAnsiTheme="minorHAnsi" w:cstheme="minorHAnsi"/>
          <w:sz w:val="20"/>
          <w:szCs w:val="20"/>
        </w:rPr>
        <w:t xml:space="preserve">: </w:t>
      </w:r>
      <w:r w:rsidR="00B71B8D" w:rsidRPr="00AB17C9">
        <w:rPr>
          <w:rFonts w:asciiTheme="minorHAnsi" w:hAnsiTheme="minorHAnsi" w:cstheme="minorHAnsi"/>
          <w:b/>
          <w:bCs/>
          <w:sz w:val="20"/>
          <w:szCs w:val="20"/>
        </w:rPr>
        <w:t>_____</w:t>
      </w:r>
    </w:p>
    <w:p w14:paraId="352A8F20" w14:textId="55D58974" w:rsidR="007645C3" w:rsidRPr="00AB17C9" w:rsidRDefault="007645C3" w:rsidP="007645C3">
      <w:pPr>
        <w:spacing w:before="240"/>
        <w:rPr>
          <w:rFonts w:asciiTheme="minorHAnsi" w:hAnsiTheme="minorHAnsi" w:cstheme="minorHAnsi"/>
          <w:sz w:val="20"/>
          <w:szCs w:val="20"/>
          <w:lang w:val="en-US"/>
        </w:rPr>
      </w:pPr>
      <w:r w:rsidRPr="00AB17C9">
        <w:rPr>
          <w:rFonts w:asciiTheme="minorHAnsi" w:hAnsiTheme="minorHAnsi" w:cstheme="minorHAnsi"/>
          <w:sz w:val="20"/>
          <w:szCs w:val="20"/>
          <w:lang w:val="en-US"/>
        </w:rPr>
        <w:t xml:space="preserve">e-mail.: </w:t>
      </w:r>
      <w:r w:rsidR="00B71B8D" w:rsidRPr="00AB17C9">
        <w:rPr>
          <w:rFonts w:asciiTheme="minorHAnsi" w:hAnsiTheme="minorHAnsi" w:cstheme="minorHAnsi"/>
          <w:b/>
          <w:bCs/>
          <w:sz w:val="20"/>
          <w:szCs w:val="20"/>
          <w:lang w:val="en-US"/>
        </w:rPr>
        <w:t>_____</w:t>
      </w:r>
    </w:p>
    <w:p w14:paraId="3CC18253" w14:textId="1F14380C" w:rsidR="007645C3" w:rsidRPr="00AB17C9" w:rsidRDefault="007645C3" w:rsidP="007645C3">
      <w:pPr>
        <w:spacing w:before="240"/>
        <w:rPr>
          <w:rFonts w:asciiTheme="minorHAnsi" w:hAnsiTheme="minorHAnsi" w:cstheme="minorHAnsi"/>
          <w:sz w:val="20"/>
          <w:szCs w:val="20"/>
          <w:lang w:val="en-US"/>
        </w:rPr>
      </w:pPr>
      <w:r w:rsidRPr="00AB17C9">
        <w:rPr>
          <w:rFonts w:asciiTheme="minorHAnsi" w:hAnsiTheme="minorHAnsi" w:cstheme="minorHAnsi"/>
          <w:sz w:val="20"/>
          <w:szCs w:val="20"/>
          <w:lang w:val="en-US"/>
        </w:rPr>
        <w:t xml:space="preserve">NIP: </w:t>
      </w:r>
      <w:r w:rsidR="00B71B8D" w:rsidRPr="00AB17C9">
        <w:rPr>
          <w:rFonts w:asciiTheme="minorHAnsi" w:hAnsiTheme="minorHAnsi" w:cstheme="minorHAnsi"/>
          <w:b/>
          <w:bCs/>
          <w:sz w:val="20"/>
          <w:szCs w:val="20"/>
          <w:lang w:val="en-US"/>
        </w:rPr>
        <w:t>_____</w:t>
      </w:r>
      <w:r w:rsidRPr="00AB17C9">
        <w:rPr>
          <w:rFonts w:asciiTheme="minorHAnsi" w:hAnsiTheme="minorHAnsi" w:cstheme="minorHAnsi"/>
          <w:sz w:val="20"/>
          <w:szCs w:val="20"/>
          <w:lang w:val="en-US"/>
        </w:rPr>
        <w:t xml:space="preserve"> REGON: </w:t>
      </w:r>
      <w:r w:rsidR="00B71B8D" w:rsidRPr="00AB17C9">
        <w:rPr>
          <w:rFonts w:asciiTheme="minorHAnsi" w:hAnsiTheme="minorHAnsi" w:cstheme="minorHAnsi"/>
          <w:b/>
          <w:bCs/>
          <w:sz w:val="20"/>
          <w:szCs w:val="20"/>
          <w:lang w:val="en-US"/>
        </w:rPr>
        <w:t>_____</w:t>
      </w:r>
      <w:r w:rsidR="00B71B8D" w:rsidRPr="00AB17C9">
        <w:rPr>
          <w:rFonts w:asciiTheme="minorHAnsi" w:hAnsiTheme="minorHAnsi" w:cstheme="minorHAnsi"/>
          <w:sz w:val="20"/>
          <w:szCs w:val="20"/>
          <w:lang w:val="en-US"/>
        </w:rPr>
        <w:t xml:space="preserve"> KRS: </w:t>
      </w:r>
      <w:r w:rsidR="00B71B8D" w:rsidRPr="00AB17C9">
        <w:rPr>
          <w:rFonts w:asciiTheme="minorHAnsi" w:hAnsiTheme="minorHAnsi" w:cstheme="minorHAnsi"/>
          <w:b/>
          <w:bCs/>
          <w:sz w:val="20"/>
          <w:szCs w:val="20"/>
          <w:lang w:val="en-US"/>
        </w:rPr>
        <w:t>_____</w:t>
      </w:r>
    </w:p>
    <w:p w14:paraId="40E6E2A7" w14:textId="744DE09A" w:rsidR="007645C3" w:rsidRPr="00AB17C9" w:rsidRDefault="007645C3" w:rsidP="00E523AE">
      <w:pPr>
        <w:pStyle w:val="Nagwek3"/>
        <w:numPr>
          <w:ilvl w:val="0"/>
          <w:numId w:val="0"/>
        </w:numPr>
        <w:spacing w:before="360" w:after="120" w:afterAutospacing="0" w:line="360" w:lineRule="auto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 xml:space="preserve">Do kontaktów z Zamawiającym w czasie trwania postępowania o udzielenie zamówienia wyznaczamy: Pana/Panią </w:t>
      </w:r>
      <w:r w:rsidR="00E523AE" w:rsidRPr="00AB17C9">
        <w:rPr>
          <w:rFonts w:asciiTheme="minorHAnsi" w:hAnsiTheme="minorHAnsi" w:cstheme="minorHAnsi"/>
          <w:b/>
          <w:bCs w:val="0"/>
          <w:sz w:val="20"/>
          <w:szCs w:val="20"/>
        </w:rPr>
        <w:t>_____</w:t>
      </w:r>
      <w:r w:rsidR="00E523AE" w:rsidRPr="00AB17C9">
        <w:rPr>
          <w:rFonts w:asciiTheme="minorHAnsi" w:hAnsiTheme="minorHAnsi" w:cstheme="minorHAnsi"/>
          <w:sz w:val="20"/>
          <w:szCs w:val="20"/>
        </w:rPr>
        <w:t xml:space="preserve">, </w:t>
      </w:r>
      <w:r w:rsidRPr="00AB17C9">
        <w:rPr>
          <w:rFonts w:asciiTheme="minorHAnsi" w:hAnsiTheme="minorHAnsi" w:cstheme="minorHAnsi"/>
          <w:sz w:val="20"/>
          <w:szCs w:val="20"/>
        </w:rPr>
        <w:t xml:space="preserve">tel. </w:t>
      </w:r>
      <w:r w:rsidR="00E523AE" w:rsidRPr="00AB17C9">
        <w:rPr>
          <w:rFonts w:asciiTheme="minorHAnsi" w:hAnsiTheme="minorHAnsi" w:cstheme="minorHAnsi"/>
          <w:b/>
          <w:bCs w:val="0"/>
          <w:sz w:val="20"/>
          <w:szCs w:val="20"/>
        </w:rPr>
        <w:t>_____</w:t>
      </w:r>
      <w:r w:rsidRPr="00AB17C9">
        <w:rPr>
          <w:rFonts w:asciiTheme="minorHAnsi" w:hAnsiTheme="minorHAnsi" w:cstheme="minorHAnsi"/>
          <w:sz w:val="20"/>
          <w:szCs w:val="20"/>
        </w:rPr>
        <w:t>, e-mail:</w:t>
      </w:r>
      <w:r w:rsidR="00E523AE" w:rsidRPr="00AB17C9">
        <w:rPr>
          <w:rFonts w:asciiTheme="minorHAnsi" w:hAnsiTheme="minorHAnsi" w:cstheme="minorHAnsi"/>
          <w:sz w:val="20"/>
          <w:szCs w:val="20"/>
        </w:rPr>
        <w:t xml:space="preserve"> </w:t>
      </w:r>
      <w:r w:rsidR="00E523AE" w:rsidRPr="00AB17C9">
        <w:rPr>
          <w:rFonts w:asciiTheme="minorHAnsi" w:hAnsiTheme="minorHAnsi" w:cstheme="minorHAnsi"/>
          <w:b/>
          <w:bCs w:val="0"/>
          <w:sz w:val="20"/>
          <w:szCs w:val="20"/>
        </w:rPr>
        <w:t>_____</w:t>
      </w:r>
    </w:p>
    <w:p w14:paraId="749209F0" w14:textId="77777777" w:rsidR="007645C3" w:rsidRPr="00AB17C9" w:rsidRDefault="007645C3" w:rsidP="007645C3">
      <w:pPr>
        <w:pStyle w:val="Nagwek3"/>
        <w:numPr>
          <w:ilvl w:val="0"/>
          <w:numId w:val="0"/>
        </w:numPr>
        <w:spacing w:before="240" w:after="0" w:afterAutospacing="0"/>
        <w:ind w:left="624" w:hanging="624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b/>
          <w:sz w:val="20"/>
          <w:szCs w:val="20"/>
        </w:rPr>
        <w:t>Zarejestrowana nazwa Partnera podmiotów występujących wspólnie</w:t>
      </w:r>
      <w:r w:rsidRPr="00AB17C9">
        <w:rPr>
          <w:rFonts w:asciiTheme="minorHAnsi" w:hAnsiTheme="minorHAnsi" w:cstheme="minorHAnsi"/>
          <w:sz w:val="20"/>
          <w:szCs w:val="20"/>
          <w:vertAlign w:val="superscript"/>
        </w:rPr>
        <w:t>1</w:t>
      </w:r>
      <w:r w:rsidRPr="00AB17C9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21944442" w14:textId="5B1E978A" w:rsidR="007645C3" w:rsidRPr="00AB17C9" w:rsidRDefault="00E523AE" w:rsidP="00E523AE">
      <w:pPr>
        <w:pStyle w:val="Nagwek3"/>
        <w:numPr>
          <w:ilvl w:val="0"/>
          <w:numId w:val="0"/>
        </w:numPr>
        <w:spacing w:before="240" w:after="0" w:afterAutospacing="0"/>
        <w:jc w:val="center"/>
        <w:rPr>
          <w:rFonts w:asciiTheme="minorHAnsi" w:hAnsiTheme="minorHAnsi" w:cstheme="minorHAnsi"/>
          <w:b/>
          <w:bCs w:val="0"/>
          <w:sz w:val="20"/>
          <w:szCs w:val="20"/>
        </w:rPr>
      </w:pPr>
      <w:r w:rsidRPr="00AB17C9">
        <w:rPr>
          <w:rFonts w:asciiTheme="minorHAnsi" w:hAnsiTheme="minorHAnsi" w:cstheme="minorHAnsi"/>
          <w:b/>
          <w:bCs w:val="0"/>
          <w:sz w:val="20"/>
          <w:szCs w:val="20"/>
        </w:rPr>
        <w:t>___________________________________</w:t>
      </w:r>
    </w:p>
    <w:p w14:paraId="614B39E8" w14:textId="77777777" w:rsidR="007645C3" w:rsidRPr="00AB17C9" w:rsidRDefault="007645C3" w:rsidP="007645C3">
      <w:pPr>
        <w:spacing w:before="120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b/>
          <w:sz w:val="20"/>
          <w:szCs w:val="20"/>
        </w:rPr>
        <w:t>Zarejestrowany adres Partnera podmiotów występujących wspólnie</w:t>
      </w:r>
    </w:p>
    <w:p w14:paraId="1DF96ED9" w14:textId="0DFD591A" w:rsidR="007645C3" w:rsidRPr="00AB17C9" w:rsidRDefault="007645C3" w:rsidP="007645C3">
      <w:pPr>
        <w:pStyle w:val="Nagwek3"/>
        <w:numPr>
          <w:ilvl w:val="0"/>
          <w:numId w:val="0"/>
        </w:numPr>
        <w:spacing w:before="240" w:after="0" w:afterAutospacing="0"/>
        <w:ind w:left="624" w:hanging="624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 xml:space="preserve">ulica: </w:t>
      </w:r>
      <w:r w:rsidR="00E523AE" w:rsidRPr="00AB17C9">
        <w:rPr>
          <w:rFonts w:asciiTheme="minorHAnsi" w:hAnsiTheme="minorHAnsi" w:cstheme="minorHAnsi"/>
          <w:b/>
          <w:bCs w:val="0"/>
          <w:sz w:val="20"/>
          <w:szCs w:val="20"/>
        </w:rPr>
        <w:t>_____</w:t>
      </w:r>
      <w:r w:rsidRPr="00AB17C9">
        <w:rPr>
          <w:rFonts w:asciiTheme="minorHAnsi" w:hAnsiTheme="minorHAnsi" w:cstheme="minorHAnsi"/>
          <w:sz w:val="20"/>
          <w:szCs w:val="20"/>
        </w:rPr>
        <w:t xml:space="preserve"> nr: </w:t>
      </w:r>
      <w:r w:rsidR="00E523AE" w:rsidRPr="00AB17C9">
        <w:rPr>
          <w:rFonts w:asciiTheme="minorHAnsi" w:hAnsiTheme="minorHAnsi" w:cstheme="minorHAnsi"/>
          <w:b/>
          <w:bCs w:val="0"/>
          <w:sz w:val="20"/>
          <w:szCs w:val="20"/>
        </w:rPr>
        <w:t>______</w:t>
      </w:r>
    </w:p>
    <w:p w14:paraId="051E2E16" w14:textId="3817B288" w:rsidR="007645C3" w:rsidRPr="00AB17C9" w:rsidRDefault="007645C3" w:rsidP="007645C3">
      <w:pPr>
        <w:spacing w:before="240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 xml:space="preserve">kod: </w:t>
      </w:r>
      <w:r w:rsidR="00525E6C" w:rsidRPr="00AB17C9">
        <w:rPr>
          <w:rFonts w:asciiTheme="minorHAnsi" w:hAnsiTheme="minorHAnsi" w:cstheme="minorHAnsi"/>
          <w:b/>
          <w:bCs/>
          <w:sz w:val="20"/>
          <w:szCs w:val="20"/>
        </w:rPr>
        <w:t>_____</w:t>
      </w:r>
      <w:r w:rsidRPr="00AB17C9">
        <w:rPr>
          <w:rFonts w:asciiTheme="minorHAnsi" w:hAnsiTheme="minorHAnsi" w:cstheme="minorHAnsi"/>
          <w:sz w:val="20"/>
          <w:szCs w:val="20"/>
        </w:rPr>
        <w:t xml:space="preserve"> miejscowość: </w:t>
      </w:r>
      <w:r w:rsidR="00525E6C" w:rsidRPr="00AB17C9">
        <w:rPr>
          <w:rFonts w:asciiTheme="minorHAnsi" w:hAnsiTheme="minorHAnsi" w:cstheme="minorHAnsi"/>
          <w:b/>
          <w:bCs/>
          <w:sz w:val="20"/>
          <w:szCs w:val="20"/>
        </w:rPr>
        <w:t>_____</w:t>
      </w:r>
    </w:p>
    <w:p w14:paraId="71DABEC2" w14:textId="65158E43" w:rsidR="007645C3" w:rsidRPr="00AB17C9" w:rsidRDefault="007645C3" w:rsidP="007645C3">
      <w:pPr>
        <w:spacing w:before="240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 xml:space="preserve">województwo: </w:t>
      </w:r>
      <w:r w:rsidR="00525E6C" w:rsidRPr="00AB17C9">
        <w:rPr>
          <w:rFonts w:asciiTheme="minorHAnsi" w:hAnsiTheme="minorHAnsi" w:cstheme="minorHAnsi"/>
          <w:b/>
          <w:bCs/>
          <w:sz w:val="20"/>
          <w:szCs w:val="20"/>
        </w:rPr>
        <w:t>_____</w:t>
      </w:r>
      <w:r w:rsidRPr="00AB17C9">
        <w:rPr>
          <w:rFonts w:asciiTheme="minorHAnsi" w:hAnsiTheme="minorHAnsi" w:cstheme="minorHAnsi"/>
          <w:sz w:val="20"/>
          <w:szCs w:val="20"/>
        </w:rPr>
        <w:t xml:space="preserve"> tel.: </w:t>
      </w:r>
      <w:r w:rsidR="00525E6C" w:rsidRPr="00AB17C9">
        <w:rPr>
          <w:rFonts w:asciiTheme="minorHAnsi" w:hAnsiTheme="minorHAnsi" w:cstheme="minorHAnsi"/>
          <w:b/>
          <w:bCs/>
          <w:sz w:val="20"/>
          <w:szCs w:val="20"/>
        </w:rPr>
        <w:t>_____</w:t>
      </w:r>
    </w:p>
    <w:p w14:paraId="6FD4FE3A" w14:textId="4310E9F4" w:rsidR="007645C3" w:rsidRPr="00AB17C9" w:rsidRDefault="007645C3" w:rsidP="007645C3">
      <w:pPr>
        <w:spacing w:before="240"/>
        <w:rPr>
          <w:rFonts w:asciiTheme="minorHAnsi" w:hAnsiTheme="minorHAnsi" w:cstheme="minorHAnsi"/>
          <w:b/>
          <w:bCs/>
          <w:sz w:val="20"/>
          <w:szCs w:val="20"/>
          <w:lang w:val="en-US"/>
        </w:rPr>
      </w:pPr>
      <w:r w:rsidRPr="00AB17C9">
        <w:rPr>
          <w:rFonts w:asciiTheme="minorHAnsi" w:hAnsiTheme="minorHAnsi" w:cstheme="minorHAnsi"/>
          <w:sz w:val="20"/>
          <w:szCs w:val="20"/>
          <w:lang w:val="en-US"/>
        </w:rPr>
        <w:t xml:space="preserve">e-mail.: </w:t>
      </w:r>
      <w:r w:rsidR="00525E6C" w:rsidRPr="00AB17C9">
        <w:rPr>
          <w:rFonts w:asciiTheme="minorHAnsi" w:hAnsiTheme="minorHAnsi" w:cstheme="minorHAnsi"/>
          <w:b/>
          <w:bCs/>
          <w:sz w:val="20"/>
          <w:szCs w:val="20"/>
          <w:lang w:val="en-US"/>
        </w:rPr>
        <w:t>_____</w:t>
      </w:r>
    </w:p>
    <w:p w14:paraId="5929EAAF" w14:textId="50C9AFEB" w:rsidR="007645C3" w:rsidRPr="00AB17C9" w:rsidRDefault="007645C3" w:rsidP="007645C3">
      <w:pPr>
        <w:spacing w:before="240"/>
        <w:rPr>
          <w:rFonts w:asciiTheme="minorHAnsi" w:hAnsiTheme="minorHAnsi" w:cstheme="minorHAnsi"/>
          <w:b/>
          <w:bCs/>
          <w:sz w:val="20"/>
          <w:szCs w:val="20"/>
          <w:lang w:val="en-US"/>
        </w:rPr>
      </w:pPr>
      <w:r w:rsidRPr="00AB17C9">
        <w:rPr>
          <w:rFonts w:asciiTheme="minorHAnsi" w:hAnsiTheme="minorHAnsi" w:cstheme="minorHAnsi"/>
          <w:sz w:val="20"/>
          <w:szCs w:val="20"/>
          <w:lang w:val="en-US"/>
        </w:rPr>
        <w:t xml:space="preserve">NIP: </w:t>
      </w:r>
      <w:r w:rsidR="00525E6C" w:rsidRPr="00AB17C9">
        <w:rPr>
          <w:rFonts w:asciiTheme="minorHAnsi" w:hAnsiTheme="minorHAnsi" w:cstheme="minorHAnsi"/>
          <w:b/>
          <w:bCs/>
          <w:sz w:val="20"/>
          <w:szCs w:val="20"/>
          <w:lang w:val="en-US"/>
        </w:rPr>
        <w:t>_____</w:t>
      </w:r>
      <w:r w:rsidRPr="00AB17C9">
        <w:rPr>
          <w:rFonts w:asciiTheme="minorHAnsi" w:hAnsiTheme="minorHAnsi" w:cstheme="minorHAnsi"/>
          <w:sz w:val="20"/>
          <w:szCs w:val="20"/>
          <w:lang w:val="en-US"/>
        </w:rPr>
        <w:t xml:space="preserve"> REGON: </w:t>
      </w:r>
      <w:r w:rsidR="00525E6C" w:rsidRPr="00AB17C9">
        <w:rPr>
          <w:rFonts w:asciiTheme="minorHAnsi" w:hAnsiTheme="minorHAnsi" w:cstheme="minorHAnsi"/>
          <w:b/>
          <w:bCs/>
          <w:sz w:val="20"/>
          <w:szCs w:val="20"/>
          <w:lang w:val="en-US"/>
        </w:rPr>
        <w:t>_____</w:t>
      </w:r>
      <w:r w:rsidR="00525E6C" w:rsidRPr="00AB17C9">
        <w:rPr>
          <w:rFonts w:asciiTheme="minorHAnsi" w:hAnsiTheme="minorHAnsi" w:cstheme="minorHAnsi"/>
          <w:sz w:val="20"/>
          <w:szCs w:val="20"/>
          <w:lang w:val="en-US"/>
        </w:rPr>
        <w:t xml:space="preserve"> KRS: </w:t>
      </w:r>
      <w:r w:rsidR="00525E6C" w:rsidRPr="00AB17C9">
        <w:rPr>
          <w:rFonts w:asciiTheme="minorHAnsi" w:hAnsiTheme="minorHAnsi" w:cstheme="minorHAnsi"/>
          <w:b/>
          <w:bCs/>
          <w:sz w:val="20"/>
          <w:szCs w:val="20"/>
          <w:lang w:val="en-US"/>
        </w:rPr>
        <w:t>_____</w:t>
      </w:r>
    </w:p>
    <w:p w14:paraId="381D1FE7" w14:textId="77777777" w:rsidR="007645C3" w:rsidRPr="00AB17C9" w:rsidRDefault="007645C3" w:rsidP="007645C3">
      <w:pPr>
        <w:pStyle w:val="Nagwek3"/>
        <w:numPr>
          <w:ilvl w:val="1"/>
          <w:numId w:val="0"/>
        </w:numPr>
        <w:tabs>
          <w:tab w:val="num" w:pos="724"/>
        </w:tabs>
        <w:spacing w:before="120" w:after="0" w:afterAutospacing="0"/>
        <w:ind w:left="624" w:hanging="624"/>
        <w:rPr>
          <w:rFonts w:asciiTheme="minorHAnsi" w:hAnsiTheme="minorHAnsi" w:cstheme="minorHAnsi"/>
          <w:sz w:val="20"/>
          <w:szCs w:val="20"/>
          <w:lang w:val="en-US"/>
        </w:rPr>
      </w:pPr>
      <w:proofErr w:type="spellStart"/>
      <w:r w:rsidRPr="00AB17C9">
        <w:rPr>
          <w:rFonts w:asciiTheme="minorHAnsi" w:hAnsiTheme="minorHAnsi" w:cstheme="minorHAnsi"/>
          <w:sz w:val="20"/>
          <w:szCs w:val="20"/>
          <w:lang w:val="en-US"/>
        </w:rPr>
        <w:t>itd</w:t>
      </w:r>
      <w:proofErr w:type="spellEnd"/>
      <w:r w:rsidRPr="00AB17C9">
        <w:rPr>
          <w:rFonts w:asciiTheme="minorHAnsi" w:hAnsiTheme="minorHAnsi" w:cstheme="minorHAnsi"/>
          <w:sz w:val="20"/>
          <w:szCs w:val="20"/>
          <w:lang w:val="en-US"/>
        </w:rPr>
        <w:t>.</w:t>
      </w:r>
    </w:p>
    <w:p w14:paraId="2AC4440E" w14:textId="41B589EF" w:rsidR="00FF3EF3" w:rsidRDefault="007645C3" w:rsidP="00B74912">
      <w:pPr>
        <w:pStyle w:val="Nagwek2"/>
        <w:keepNext w:val="0"/>
        <w:numPr>
          <w:ilvl w:val="0"/>
          <w:numId w:val="2"/>
        </w:numPr>
        <w:tabs>
          <w:tab w:val="clear" w:pos="360"/>
        </w:tabs>
        <w:spacing w:line="360" w:lineRule="auto"/>
        <w:ind w:left="284" w:hanging="284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 xml:space="preserve">Oferujemy wykonanie zamówienia opisanego szczegółowo w </w:t>
      </w:r>
      <w:r w:rsidR="00235077" w:rsidRPr="00AB17C9">
        <w:rPr>
          <w:rFonts w:asciiTheme="minorHAnsi" w:hAnsiTheme="minorHAnsi" w:cstheme="minorHAnsi"/>
          <w:sz w:val="20"/>
          <w:szCs w:val="20"/>
        </w:rPr>
        <w:t xml:space="preserve">Załączniku nr </w:t>
      </w:r>
      <w:r w:rsidR="00D71AB9" w:rsidRPr="00AB17C9">
        <w:rPr>
          <w:rFonts w:asciiTheme="minorHAnsi" w:hAnsiTheme="minorHAnsi" w:cstheme="minorHAnsi"/>
          <w:sz w:val="20"/>
          <w:szCs w:val="20"/>
        </w:rPr>
        <w:t>4</w:t>
      </w:r>
      <w:r w:rsidR="00235077" w:rsidRPr="00AB17C9">
        <w:rPr>
          <w:rFonts w:asciiTheme="minorHAnsi" w:hAnsiTheme="minorHAnsi" w:cstheme="minorHAnsi"/>
          <w:sz w:val="20"/>
          <w:szCs w:val="20"/>
        </w:rPr>
        <w:t xml:space="preserve"> do SWZ</w:t>
      </w:r>
      <w:bookmarkEnd w:id="1"/>
      <w:r w:rsidR="00BB5E23" w:rsidRPr="00AB17C9">
        <w:rPr>
          <w:rFonts w:asciiTheme="minorHAnsi" w:hAnsiTheme="minorHAnsi" w:cstheme="minorHAnsi"/>
          <w:sz w:val="20"/>
          <w:szCs w:val="20"/>
        </w:rPr>
        <w:t xml:space="preserve"> za cenę brutto</w:t>
      </w:r>
      <w:r w:rsidR="00FF3EF3">
        <w:rPr>
          <w:rFonts w:asciiTheme="minorHAnsi" w:hAnsiTheme="minorHAnsi" w:cstheme="minorHAnsi"/>
          <w:sz w:val="20"/>
          <w:szCs w:val="20"/>
        </w:rPr>
        <w:t>:</w:t>
      </w:r>
      <w:r w:rsidR="001E2B85" w:rsidRPr="00AB17C9">
        <w:rPr>
          <w:rFonts w:asciiTheme="minorHAnsi" w:hAnsiTheme="minorHAnsi" w:cstheme="minorHAnsi"/>
          <w:sz w:val="20"/>
          <w:szCs w:val="20"/>
        </w:rPr>
        <w:t xml:space="preserve"> </w:t>
      </w:r>
      <w:r w:rsidR="00525E6C" w:rsidRPr="00AB17C9">
        <w:rPr>
          <w:rFonts w:asciiTheme="minorHAnsi" w:hAnsiTheme="minorHAnsi" w:cstheme="minorHAnsi"/>
          <w:sz w:val="20"/>
          <w:szCs w:val="20"/>
        </w:rPr>
        <w:t>_____</w:t>
      </w:r>
      <w:r w:rsidR="00BB5E23" w:rsidRPr="00AB17C9">
        <w:rPr>
          <w:rFonts w:asciiTheme="minorHAnsi" w:hAnsiTheme="minorHAnsi" w:cstheme="minorHAnsi"/>
          <w:sz w:val="20"/>
          <w:szCs w:val="20"/>
        </w:rPr>
        <w:t xml:space="preserve"> zł (słownie: </w:t>
      </w:r>
      <w:r w:rsidR="00525E6C" w:rsidRPr="00AB17C9">
        <w:rPr>
          <w:rFonts w:asciiTheme="minorHAnsi" w:hAnsiTheme="minorHAnsi" w:cstheme="minorHAnsi"/>
          <w:sz w:val="20"/>
          <w:szCs w:val="20"/>
        </w:rPr>
        <w:t>_____</w:t>
      </w:r>
      <w:r w:rsidR="00BB5E23" w:rsidRPr="00AB17C9">
        <w:rPr>
          <w:rFonts w:asciiTheme="minorHAnsi" w:hAnsiTheme="minorHAnsi" w:cstheme="minorHAnsi"/>
          <w:sz w:val="20"/>
          <w:szCs w:val="20"/>
        </w:rPr>
        <w:t>)</w:t>
      </w:r>
      <w:r w:rsidR="001E2B85" w:rsidRPr="00AB17C9">
        <w:rPr>
          <w:rFonts w:asciiTheme="minorHAnsi" w:hAnsiTheme="minorHAnsi" w:cstheme="minorHAnsi"/>
          <w:sz w:val="20"/>
          <w:szCs w:val="20"/>
        </w:rPr>
        <w:t>.</w:t>
      </w:r>
    </w:p>
    <w:p w14:paraId="6C796CBD" w14:textId="77777777" w:rsidR="00FF3EF3" w:rsidRDefault="00FF3EF3">
      <w:pPr>
        <w:rPr>
          <w:rFonts w:asciiTheme="minorHAnsi" w:hAnsiTheme="minorHAnsi" w:cstheme="minorHAnsi"/>
          <w:b/>
          <w:bCs/>
          <w:iCs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br w:type="page"/>
      </w:r>
    </w:p>
    <w:p w14:paraId="459D47D6" w14:textId="6F315A52" w:rsidR="00E97BAF" w:rsidRPr="00AB17C9" w:rsidRDefault="00E97BAF" w:rsidP="00E97BAF">
      <w:pPr>
        <w:rPr>
          <w:rFonts w:asciiTheme="minorHAnsi" w:hAnsiTheme="minorHAnsi" w:cstheme="minorHAnsi"/>
        </w:rPr>
      </w:pPr>
      <w:r w:rsidRPr="00AB17C9">
        <w:rPr>
          <w:rFonts w:asciiTheme="minorHAnsi" w:hAnsiTheme="minorHAnsi" w:cstheme="minorHAnsi"/>
          <w:iCs/>
          <w:sz w:val="20"/>
          <w:szCs w:val="20"/>
        </w:rPr>
        <w:lastRenderedPageBreak/>
        <w:t>Cen</w:t>
      </w:r>
      <w:r w:rsidR="009253FE" w:rsidRPr="00AB17C9">
        <w:rPr>
          <w:rFonts w:asciiTheme="minorHAnsi" w:hAnsiTheme="minorHAnsi" w:cstheme="minorHAnsi"/>
          <w:iCs/>
          <w:sz w:val="20"/>
          <w:szCs w:val="20"/>
        </w:rPr>
        <w:t>ę brutto ustalono w oparciu o poniższą kalkulację: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6"/>
        <w:gridCol w:w="2480"/>
        <w:gridCol w:w="1533"/>
        <w:gridCol w:w="1530"/>
        <w:gridCol w:w="1532"/>
        <w:gridCol w:w="1531"/>
      </w:tblGrid>
      <w:tr w:rsidR="00E625F1" w:rsidRPr="00AB17C9" w14:paraId="3493CF87" w14:textId="77777777" w:rsidTr="00EB27DC">
        <w:tc>
          <w:tcPr>
            <w:tcW w:w="456" w:type="dxa"/>
          </w:tcPr>
          <w:p w14:paraId="63FB9F82" w14:textId="735C0D1F" w:rsidR="00E625F1" w:rsidRPr="00AB17C9" w:rsidRDefault="00E625F1" w:rsidP="00DE14A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B17C9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2487" w:type="dxa"/>
          </w:tcPr>
          <w:p w14:paraId="472325DA" w14:textId="5C1FC843" w:rsidR="00E625F1" w:rsidRPr="00AB17C9" w:rsidRDefault="00A109CA" w:rsidP="00DE14A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B17C9">
              <w:rPr>
                <w:rFonts w:asciiTheme="minorHAnsi" w:hAnsiTheme="minorHAnsi" w:cstheme="minorHAnsi"/>
                <w:sz w:val="20"/>
                <w:szCs w:val="20"/>
              </w:rPr>
              <w:t>Wyszczególnienie</w:t>
            </w:r>
          </w:p>
        </w:tc>
        <w:tc>
          <w:tcPr>
            <w:tcW w:w="1535" w:type="dxa"/>
          </w:tcPr>
          <w:p w14:paraId="27C68C5E" w14:textId="77777777" w:rsidR="00E625F1" w:rsidRPr="00AB17C9" w:rsidRDefault="00E625F1" w:rsidP="00DE14A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B17C9">
              <w:rPr>
                <w:rFonts w:asciiTheme="minorHAnsi" w:hAnsiTheme="minorHAnsi" w:cstheme="minorHAnsi"/>
                <w:sz w:val="20"/>
                <w:szCs w:val="20"/>
              </w:rPr>
              <w:t>Ilość asortyment</w:t>
            </w:r>
            <w:r w:rsidR="001E3CEE" w:rsidRPr="00AB17C9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Pr="00AB17C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2A6FFE0E" w14:textId="3D029DD4" w:rsidR="001E3CEE" w:rsidRPr="00AB17C9" w:rsidRDefault="001E3CEE" w:rsidP="00DE14A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B17C9">
              <w:rPr>
                <w:rFonts w:asciiTheme="minorHAnsi" w:hAnsiTheme="minorHAnsi" w:cstheme="minorHAnsi"/>
                <w:sz w:val="20"/>
                <w:szCs w:val="20"/>
              </w:rPr>
              <w:t>[kg]</w:t>
            </w:r>
          </w:p>
        </w:tc>
        <w:tc>
          <w:tcPr>
            <w:tcW w:w="1535" w:type="dxa"/>
          </w:tcPr>
          <w:p w14:paraId="25721B1B" w14:textId="15CB6669" w:rsidR="00E625F1" w:rsidRPr="00AB17C9" w:rsidRDefault="00E625F1" w:rsidP="00DE14A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B17C9">
              <w:rPr>
                <w:rFonts w:asciiTheme="minorHAnsi" w:hAnsiTheme="minorHAnsi" w:cstheme="minorHAnsi"/>
                <w:sz w:val="20"/>
                <w:szCs w:val="20"/>
              </w:rPr>
              <w:t>Cena jedn</w:t>
            </w:r>
            <w:r w:rsidR="00194AB9" w:rsidRPr="00AB17C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AB17C9">
              <w:rPr>
                <w:rFonts w:asciiTheme="minorHAnsi" w:hAnsiTheme="minorHAnsi" w:cstheme="minorHAnsi"/>
                <w:sz w:val="20"/>
                <w:szCs w:val="20"/>
              </w:rPr>
              <w:t xml:space="preserve"> netto/kg</w:t>
            </w:r>
          </w:p>
        </w:tc>
        <w:tc>
          <w:tcPr>
            <w:tcW w:w="1536" w:type="dxa"/>
          </w:tcPr>
          <w:p w14:paraId="2586A13E" w14:textId="06765825" w:rsidR="00E625F1" w:rsidRPr="00AB17C9" w:rsidRDefault="00E625F1" w:rsidP="00DE14A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B17C9">
              <w:rPr>
                <w:rFonts w:asciiTheme="minorHAnsi" w:hAnsiTheme="minorHAnsi" w:cstheme="minorHAnsi"/>
                <w:sz w:val="20"/>
                <w:szCs w:val="20"/>
              </w:rPr>
              <w:t>Cena jedn</w:t>
            </w:r>
            <w:r w:rsidR="00194AB9" w:rsidRPr="00AB17C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AB17C9">
              <w:rPr>
                <w:rFonts w:asciiTheme="minorHAnsi" w:hAnsiTheme="minorHAnsi" w:cstheme="minorHAnsi"/>
                <w:sz w:val="20"/>
                <w:szCs w:val="20"/>
              </w:rPr>
              <w:t xml:space="preserve"> brutto/kg</w:t>
            </w:r>
          </w:p>
        </w:tc>
        <w:tc>
          <w:tcPr>
            <w:tcW w:w="1536" w:type="dxa"/>
            <w:tcBorders>
              <w:bottom w:val="single" w:sz="4" w:space="0" w:color="auto"/>
            </w:tcBorders>
          </w:tcPr>
          <w:p w14:paraId="461E4617" w14:textId="77777777" w:rsidR="00E625F1" w:rsidRPr="00AB17C9" w:rsidRDefault="00E625F1" w:rsidP="00DE14A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B17C9">
              <w:rPr>
                <w:rFonts w:asciiTheme="minorHAnsi" w:hAnsiTheme="minorHAnsi" w:cstheme="minorHAnsi"/>
                <w:sz w:val="20"/>
                <w:szCs w:val="20"/>
              </w:rPr>
              <w:t>Wartość brutto</w:t>
            </w:r>
          </w:p>
          <w:p w14:paraId="38E49779" w14:textId="3FE78232" w:rsidR="00E625F1" w:rsidRPr="00AB17C9" w:rsidRDefault="00E625F1" w:rsidP="00DE14A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B17C9">
              <w:rPr>
                <w:rFonts w:asciiTheme="minorHAnsi" w:hAnsiTheme="minorHAnsi" w:cstheme="minorHAnsi"/>
                <w:sz w:val="20"/>
                <w:szCs w:val="20"/>
              </w:rPr>
              <w:t>[kol. 3</w:t>
            </w:r>
            <w:r w:rsidR="00D170FE" w:rsidRPr="00AB17C9">
              <w:rPr>
                <w:rFonts w:asciiTheme="minorHAnsi" w:hAnsiTheme="minorHAnsi" w:cstheme="minorHAnsi"/>
                <w:sz w:val="20"/>
                <w:szCs w:val="20"/>
              </w:rPr>
              <w:t>x kol. 5]</w:t>
            </w:r>
          </w:p>
        </w:tc>
      </w:tr>
      <w:tr w:rsidR="00F03BEB" w:rsidRPr="00AB17C9" w14:paraId="6A693A99" w14:textId="77777777" w:rsidTr="00EB27DC">
        <w:tc>
          <w:tcPr>
            <w:tcW w:w="456" w:type="dxa"/>
            <w:tcBorders>
              <w:bottom w:val="single" w:sz="4" w:space="0" w:color="auto"/>
            </w:tcBorders>
          </w:tcPr>
          <w:p w14:paraId="258D4E54" w14:textId="24D172FB" w:rsidR="00F03BEB" w:rsidRPr="00AB17C9" w:rsidRDefault="0092726F" w:rsidP="00D170F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AB17C9">
              <w:rPr>
                <w:rFonts w:asciiTheme="minorHAnsi" w:hAnsiTheme="minorHAnsi" w:cstheme="minorHAnsi"/>
                <w:sz w:val="14"/>
                <w:szCs w:val="14"/>
              </w:rPr>
              <w:t>1</w:t>
            </w:r>
          </w:p>
        </w:tc>
        <w:tc>
          <w:tcPr>
            <w:tcW w:w="2487" w:type="dxa"/>
            <w:tcBorders>
              <w:bottom w:val="single" w:sz="4" w:space="0" w:color="auto"/>
            </w:tcBorders>
          </w:tcPr>
          <w:p w14:paraId="3902AFA7" w14:textId="1234DB2E" w:rsidR="00F03BEB" w:rsidRPr="00AB17C9" w:rsidRDefault="0092726F" w:rsidP="00D170F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AB17C9">
              <w:rPr>
                <w:rFonts w:asciiTheme="minorHAnsi" w:hAnsiTheme="minorHAnsi" w:cstheme="minorHAnsi"/>
                <w:sz w:val="14"/>
                <w:szCs w:val="14"/>
              </w:rPr>
              <w:t>2</w:t>
            </w:r>
          </w:p>
        </w:tc>
        <w:tc>
          <w:tcPr>
            <w:tcW w:w="1535" w:type="dxa"/>
            <w:tcBorders>
              <w:bottom w:val="single" w:sz="4" w:space="0" w:color="auto"/>
            </w:tcBorders>
          </w:tcPr>
          <w:p w14:paraId="371969EB" w14:textId="10C93EF1" w:rsidR="00F03BEB" w:rsidRPr="00AB17C9" w:rsidRDefault="0092726F" w:rsidP="00D170F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AB17C9">
              <w:rPr>
                <w:rFonts w:asciiTheme="minorHAnsi" w:hAnsiTheme="minorHAnsi" w:cstheme="minorHAnsi"/>
                <w:sz w:val="14"/>
                <w:szCs w:val="14"/>
              </w:rPr>
              <w:t>3</w:t>
            </w:r>
          </w:p>
        </w:tc>
        <w:tc>
          <w:tcPr>
            <w:tcW w:w="1535" w:type="dxa"/>
            <w:tcBorders>
              <w:bottom w:val="single" w:sz="4" w:space="0" w:color="auto"/>
            </w:tcBorders>
          </w:tcPr>
          <w:p w14:paraId="65012473" w14:textId="1380651E" w:rsidR="00F03BEB" w:rsidRPr="00AB17C9" w:rsidRDefault="0092726F" w:rsidP="00D170F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AB17C9">
              <w:rPr>
                <w:rFonts w:asciiTheme="minorHAnsi" w:hAnsiTheme="minorHAnsi" w:cstheme="minorHAnsi"/>
                <w:sz w:val="14"/>
                <w:szCs w:val="14"/>
              </w:rPr>
              <w:t>4</w:t>
            </w:r>
          </w:p>
        </w:tc>
        <w:tc>
          <w:tcPr>
            <w:tcW w:w="1536" w:type="dxa"/>
            <w:tcBorders>
              <w:bottom w:val="single" w:sz="4" w:space="0" w:color="auto"/>
            </w:tcBorders>
          </w:tcPr>
          <w:p w14:paraId="77E045F0" w14:textId="3FB3E0E7" w:rsidR="00F03BEB" w:rsidRPr="00AB17C9" w:rsidRDefault="0092726F" w:rsidP="00D170F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AB17C9">
              <w:rPr>
                <w:rFonts w:asciiTheme="minorHAnsi" w:hAnsiTheme="minorHAnsi" w:cstheme="minorHAnsi"/>
                <w:sz w:val="14"/>
                <w:szCs w:val="14"/>
              </w:rPr>
              <w:t>5</w:t>
            </w:r>
          </w:p>
        </w:tc>
        <w:tc>
          <w:tcPr>
            <w:tcW w:w="1536" w:type="dxa"/>
            <w:tcBorders>
              <w:bottom w:val="single" w:sz="4" w:space="0" w:color="auto"/>
            </w:tcBorders>
          </w:tcPr>
          <w:p w14:paraId="71E7F32F" w14:textId="72C7CFD0" w:rsidR="00F03BEB" w:rsidRPr="00AB17C9" w:rsidRDefault="0092726F" w:rsidP="00D170FE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AB17C9">
              <w:rPr>
                <w:rFonts w:asciiTheme="minorHAnsi" w:hAnsiTheme="minorHAnsi" w:cstheme="minorHAnsi"/>
                <w:sz w:val="14"/>
                <w:szCs w:val="14"/>
              </w:rPr>
              <w:t>6</w:t>
            </w:r>
          </w:p>
        </w:tc>
      </w:tr>
      <w:tr w:rsidR="00F03BEB" w:rsidRPr="00AB17C9" w14:paraId="6B3322AE" w14:textId="77777777" w:rsidTr="00EB27DC">
        <w:tc>
          <w:tcPr>
            <w:tcW w:w="456" w:type="dxa"/>
            <w:tcBorders>
              <w:bottom w:val="single" w:sz="4" w:space="0" w:color="auto"/>
            </w:tcBorders>
            <w:vAlign w:val="center"/>
          </w:tcPr>
          <w:p w14:paraId="61F9E868" w14:textId="2CDF0E8D" w:rsidR="00F03BEB" w:rsidRPr="00AB17C9" w:rsidRDefault="00D170FE" w:rsidP="00EA2D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B17C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487" w:type="dxa"/>
            <w:tcBorders>
              <w:bottom w:val="single" w:sz="4" w:space="0" w:color="auto"/>
            </w:tcBorders>
            <w:vAlign w:val="center"/>
          </w:tcPr>
          <w:p w14:paraId="4B55BC0A" w14:textId="3342FA73" w:rsidR="00F03BEB" w:rsidRPr="00AB17C9" w:rsidRDefault="00A109CA" w:rsidP="00EA2D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B17C9">
              <w:rPr>
                <w:rFonts w:asciiTheme="minorHAnsi" w:hAnsiTheme="minorHAnsi" w:cstheme="minorHAnsi"/>
                <w:sz w:val="20"/>
                <w:szCs w:val="20"/>
              </w:rPr>
              <w:t>Asortyment przekazany do prania</w:t>
            </w:r>
          </w:p>
        </w:tc>
        <w:tc>
          <w:tcPr>
            <w:tcW w:w="1535" w:type="dxa"/>
            <w:tcBorders>
              <w:bottom w:val="single" w:sz="4" w:space="0" w:color="auto"/>
            </w:tcBorders>
            <w:vAlign w:val="center"/>
          </w:tcPr>
          <w:p w14:paraId="331BB8CE" w14:textId="0801AC04" w:rsidR="00F03BEB" w:rsidRPr="00AB17C9" w:rsidRDefault="00A109CA" w:rsidP="00EA2D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B17C9">
              <w:rPr>
                <w:rFonts w:asciiTheme="minorHAnsi" w:hAnsiTheme="minorHAnsi" w:cstheme="minorHAnsi"/>
                <w:sz w:val="20"/>
                <w:szCs w:val="20"/>
              </w:rPr>
              <w:t>32</w:t>
            </w:r>
            <w:r w:rsidR="00EA2D0A" w:rsidRPr="00AB17C9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B17C9">
              <w:rPr>
                <w:rFonts w:asciiTheme="minorHAnsi" w:hAnsiTheme="minorHAnsi" w:cstheme="minorHAnsi"/>
                <w:sz w:val="20"/>
                <w:szCs w:val="20"/>
              </w:rPr>
              <w:t>000</w:t>
            </w:r>
          </w:p>
        </w:tc>
        <w:tc>
          <w:tcPr>
            <w:tcW w:w="1535" w:type="dxa"/>
            <w:tcBorders>
              <w:bottom w:val="single" w:sz="4" w:space="0" w:color="auto"/>
            </w:tcBorders>
            <w:vAlign w:val="center"/>
          </w:tcPr>
          <w:p w14:paraId="498D8343" w14:textId="1A150B4C" w:rsidR="00F03BEB" w:rsidRPr="00AB17C9" w:rsidRDefault="00EA2D0A" w:rsidP="00EA2D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B17C9">
              <w:rPr>
                <w:rFonts w:asciiTheme="minorHAnsi" w:hAnsiTheme="minorHAnsi" w:cstheme="minorHAnsi"/>
                <w:sz w:val="20"/>
                <w:szCs w:val="20"/>
              </w:rPr>
              <w:t>_____</w:t>
            </w:r>
          </w:p>
        </w:tc>
        <w:tc>
          <w:tcPr>
            <w:tcW w:w="153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4F185AB" w14:textId="3F4FC6F8" w:rsidR="00F03BEB" w:rsidRPr="00AB17C9" w:rsidRDefault="00EA2D0A" w:rsidP="00EA2D0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B17C9">
              <w:rPr>
                <w:rFonts w:asciiTheme="minorHAnsi" w:hAnsiTheme="minorHAnsi" w:cstheme="minorHAnsi"/>
                <w:sz w:val="20"/>
                <w:szCs w:val="20"/>
              </w:rPr>
              <w:t>_____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0A1D347" w14:textId="65A983C6" w:rsidR="004D0FAA" w:rsidRPr="00AB17C9" w:rsidRDefault="00EA2D0A" w:rsidP="004D0FA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B17C9">
              <w:rPr>
                <w:rFonts w:asciiTheme="minorHAnsi" w:hAnsiTheme="minorHAnsi" w:cstheme="minorHAnsi"/>
                <w:sz w:val="20"/>
                <w:szCs w:val="20"/>
              </w:rPr>
              <w:t>_____</w:t>
            </w:r>
          </w:p>
        </w:tc>
      </w:tr>
      <w:tr w:rsidR="00F03BEB" w:rsidRPr="00AB17C9" w14:paraId="10D89CB3" w14:textId="77777777" w:rsidTr="00EB27DC"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C66FE3" w14:textId="77777777" w:rsidR="00F03BEB" w:rsidRPr="00AB17C9" w:rsidRDefault="00F03BEB" w:rsidP="00E97BA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BF28EA" w14:textId="77777777" w:rsidR="00F03BEB" w:rsidRPr="00AB17C9" w:rsidRDefault="00F03BEB" w:rsidP="00E97BA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915D7E" w14:textId="77777777" w:rsidR="00F03BEB" w:rsidRPr="00AB17C9" w:rsidRDefault="00F03BEB" w:rsidP="00E97BA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BC855D" w14:textId="77777777" w:rsidR="00F03BEB" w:rsidRPr="00AB17C9" w:rsidRDefault="00F03BEB" w:rsidP="00E97BA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8550B6A" w14:textId="77777777" w:rsidR="00F03BEB" w:rsidRPr="00AB17C9" w:rsidRDefault="00F03BEB" w:rsidP="00E97BA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36" w:type="dxa"/>
            <w:tcBorders>
              <w:top w:val="nil"/>
              <w:left w:val="single" w:sz="4" w:space="0" w:color="auto"/>
            </w:tcBorders>
          </w:tcPr>
          <w:p w14:paraId="51A3B80D" w14:textId="2C7E0020" w:rsidR="00F03BEB" w:rsidRPr="00AB17C9" w:rsidRDefault="004D0FAA" w:rsidP="00EB27DC">
            <w:pPr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  <w:r w:rsidRPr="00AB17C9">
              <w:rPr>
                <w:rFonts w:asciiTheme="minorHAnsi" w:hAnsiTheme="minorHAnsi" w:cstheme="minorHAnsi"/>
                <w:sz w:val="12"/>
                <w:szCs w:val="12"/>
              </w:rPr>
              <w:t>Wartość przenieść do pkt. 4 formularza</w:t>
            </w:r>
          </w:p>
        </w:tc>
      </w:tr>
    </w:tbl>
    <w:p w14:paraId="619D6B7C" w14:textId="77777777" w:rsidR="009253FE" w:rsidRPr="00AB17C9" w:rsidRDefault="009253FE" w:rsidP="00E97BAF">
      <w:pPr>
        <w:rPr>
          <w:rFonts w:asciiTheme="minorHAnsi" w:hAnsiTheme="minorHAnsi" w:cstheme="minorHAnsi"/>
          <w:sz w:val="20"/>
          <w:szCs w:val="20"/>
        </w:rPr>
      </w:pPr>
    </w:p>
    <w:p w14:paraId="381187CB" w14:textId="70555E2B" w:rsidR="007645C3" w:rsidRPr="00AB17C9" w:rsidRDefault="007645C3" w:rsidP="00525E6C">
      <w:pPr>
        <w:pStyle w:val="Nagwek2"/>
        <w:keepNext w:val="0"/>
        <w:numPr>
          <w:ilvl w:val="1"/>
          <w:numId w:val="6"/>
        </w:numPr>
        <w:spacing w:before="60" w:after="60" w:line="276" w:lineRule="auto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b w:val="0"/>
          <w:sz w:val="20"/>
          <w:szCs w:val="20"/>
        </w:rPr>
        <w:t xml:space="preserve">Oświadczamy, że </w:t>
      </w:r>
      <w:r w:rsidR="00406A7A" w:rsidRPr="00AB17C9">
        <w:rPr>
          <w:rFonts w:asciiTheme="minorHAnsi" w:hAnsiTheme="minorHAnsi" w:cstheme="minorHAnsi"/>
          <w:b w:val="0"/>
          <w:sz w:val="20"/>
          <w:szCs w:val="20"/>
        </w:rPr>
        <w:t>usługi</w:t>
      </w:r>
      <w:r w:rsidR="00A242C3" w:rsidRPr="00AB17C9">
        <w:rPr>
          <w:rFonts w:asciiTheme="minorHAnsi" w:hAnsiTheme="minorHAnsi" w:cstheme="minorHAnsi"/>
          <w:b w:val="0"/>
          <w:sz w:val="20"/>
          <w:szCs w:val="20"/>
        </w:rPr>
        <w:t xml:space="preserve"> stanowiące przedmiot zamówienia realizować </w:t>
      </w:r>
      <w:r w:rsidR="00A242C3" w:rsidRPr="00AB17C9">
        <w:rPr>
          <w:rFonts w:asciiTheme="minorHAnsi" w:hAnsiTheme="minorHAnsi" w:cstheme="minorHAnsi"/>
          <w:bCs w:val="0"/>
          <w:sz w:val="20"/>
          <w:szCs w:val="20"/>
        </w:rPr>
        <w:t xml:space="preserve">będziemy </w:t>
      </w:r>
      <w:r w:rsidR="00FF3EF3">
        <w:rPr>
          <w:rFonts w:asciiTheme="minorHAnsi" w:hAnsiTheme="minorHAnsi" w:cstheme="minorHAnsi"/>
          <w:bCs w:val="0"/>
          <w:sz w:val="20"/>
          <w:szCs w:val="20"/>
        </w:rPr>
        <w:t>w ciągu 12 miesięcy licząc od 1 stycznia 202</w:t>
      </w:r>
      <w:r w:rsidR="00074223">
        <w:rPr>
          <w:rFonts w:asciiTheme="minorHAnsi" w:hAnsiTheme="minorHAnsi" w:cstheme="minorHAnsi"/>
          <w:bCs w:val="0"/>
          <w:sz w:val="20"/>
          <w:szCs w:val="20"/>
        </w:rPr>
        <w:t>6</w:t>
      </w:r>
      <w:r w:rsidR="00A242C3" w:rsidRPr="00AB17C9">
        <w:rPr>
          <w:rFonts w:asciiTheme="minorHAnsi" w:hAnsiTheme="minorHAnsi" w:cstheme="minorHAnsi"/>
          <w:bCs w:val="0"/>
          <w:sz w:val="20"/>
          <w:szCs w:val="20"/>
        </w:rPr>
        <w:t xml:space="preserve"> roku</w:t>
      </w:r>
      <w:r w:rsidRPr="00AB17C9">
        <w:rPr>
          <w:rFonts w:asciiTheme="minorHAnsi" w:hAnsiTheme="minorHAnsi" w:cstheme="minorHAnsi"/>
          <w:sz w:val="20"/>
        </w:rPr>
        <w:t>.</w:t>
      </w:r>
    </w:p>
    <w:p w14:paraId="68E95E2C" w14:textId="77777777" w:rsidR="007645C3" w:rsidRPr="00AB17C9" w:rsidRDefault="007645C3" w:rsidP="00525E6C">
      <w:pPr>
        <w:pStyle w:val="Nagwek2"/>
        <w:keepNext w:val="0"/>
        <w:numPr>
          <w:ilvl w:val="0"/>
          <w:numId w:val="9"/>
        </w:numPr>
        <w:spacing w:after="60" w:line="276" w:lineRule="auto"/>
        <w:ind w:left="357" w:hanging="357"/>
        <w:rPr>
          <w:rFonts w:asciiTheme="minorHAnsi" w:hAnsiTheme="minorHAnsi" w:cstheme="minorHAnsi"/>
          <w:b w:val="0"/>
          <w:sz w:val="20"/>
          <w:szCs w:val="20"/>
        </w:rPr>
      </w:pPr>
      <w:r w:rsidRPr="00AB17C9">
        <w:rPr>
          <w:rFonts w:asciiTheme="minorHAnsi" w:hAnsiTheme="minorHAnsi" w:cstheme="minorHAnsi"/>
          <w:b w:val="0"/>
          <w:sz w:val="20"/>
          <w:szCs w:val="20"/>
        </w:rPr>
        <w:t>Oświadczamy, że przyjmujemy 30 dniowy termin płatności faktury, licząc od dnia jej otrzymania przez Zamawiającego.</w:t>
      </w:r>
    </w:p>
    <w:p w14:paraId="5BCEA216" w14:textId="77777777" w:rsidR="007645C3" w:rsidRPr="00AB17C9" w:rsidRDefault="007645C3" w:rsidP="00AD6565">
      <w:pPr>
        <w:pStyle w:val="Nagwek2"/>
        <w:numPr>
          <w:ilvl w:val="0"/>
          <w:numId w:val="9"/>
        </w:numPr>
        <w:spacing w:after="60"/>
        <w:ind w:left="357" w:hanging="357"/>
        <w:rPr>
          <w:rFonts w:asciiTheme="minorHAnsi" w:hAnsiTheme="minorHAnsi" w:cstheme="minorHAnsi"/>
        </w:rPr>
      </w:pPr>
      <w:r w:rsidRPr="00AB17C9">
        <w:rPr>
          <w:rFonts w:asciiTheme="minorHAnsi" w:hAnsiTheme="minorHAnsi" w:cstheme="minorHAnsi"/>
          <w:sz w:val="20"/>
          <w:szCs w:val="20"/>
        </w:rPr>
        <w:t>Oświadczamy, że:</w:t>
      </w:r>
    </w:p>
    <w:p w14:paraId="212D199C" w14:textId="01E380B8" w:rsidR="007645C3" w:rsidRPr="00AB17C9" w:rsidRDefault="00406A7A" w:rsidP="00525E6C">
      <w:pPr>
        <w:numPr>
          <w:ilvl w:val="0"/>
          <w:numId w:val="3"/>
        </w:numPr>
        <w:spacing w:line="276" w:lineRule="auto"/>
        <w:ind w:left="714" w:hanging="357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Usługi</w:t>
      </w:r>
      <w:r w:rsidR="007645C3" w:rsidRPr="00AB17C9">
        <w:rPr>
          <w:rFonts w:asciiTheme="minorHAnsi" w:hAnsiTheme="minorHAnsi" w:cstheme="minorHAnsi"/>
          <w:sz w:val="20"/>
          <w:szCs w:val="20"/>
        </w:rPr>
        <w:t xml:space="preserve"> stanowiące przedmiot zamówienia wykonamy siłami własnymi</w:t>
      </w:r>
      <w:r w:rsidR="007645C3" w:rsidRPr="00AB17C9">
        <w:rPr>
          <w:rFonts w:asciiTheme="minorHAnsi" w:hAnsiTheme="minorHAnsi" w:cstheme="minorHAnsi"/>
          <w:sz w:val="20"/>
          <w:szCs w:val="20"/>
          <w:vertAlign w:val="superscript"/>
        </w:rPr>
        <w:t>2</w:t>
      </w:r>
    </w:p>
    <w:p w14:paraId="5A3C3390" w14:textId="1597AEA6" w:rsidR="007645C3" w:rsidRPr="00AB17C9" w:rsidRDefault="007645C3" w:rsidP="00525E6C">
      <w:pPr>
        <w:numPr>
          <w:ilvl w:val="0"/>
          <w:numId w:val="3"/>
        </w:numPr>
        <w:spacing w:before="60" w:line="276" w:lineRule="auto"/>
        <w:ind w:left="714" w:hanging="357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Podwykonawcy (om) powierzony zostanie następujący zakres prac:</w:t>
      </w:r>
      <w:r w:rsidR="00525E6C" w:rsidRPr="00AB17C9">
        <w:rPr>
          <w:rFonts w:asciiTheme="minorHAnsi" w:hAnsiTheme="minorHAnsi" w:cstheme="minorHAnsi"/>
          <w:sz w:val="20"/>
          <w:szCs w:val="20"/>
        </w:rPr>
        <w:t xml:space="preserve"> _____</w:t>
      </w:r>
    </w:p>
    <w:p w14:paraId="16414588" w14:textId="486A6A3C" w:rsidR="007645C3" w:rsidRPr="00AB17C9" w:rsidRDefault="007645C3" w:rsidP="00525E6C">
      <w:pPr>
        <w:numPr>
          <w:ilvl w:val="0"/>
          <w:numId w:val="8"/>
        </w:numPr>
        <w:spacing w:before="60" w:line="276" w:lineRule="auto"/>
        <w:ind w:left="709" w:hanging="357"/>
        <w:jc w:val="both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 xml:space="preserve">Wartość lub procentowa część zamówienia, jaka zostanie powierzona podwykonawcy lub podwykonawcom </w:t>
      </w:r>
      <w:r w:rsidR="00525E6C" w:rsidRPr="00AB17C9">
        <w:rPr>
          <w:rFonts w:asciiTheme="minorHAnsi" w:hAnsiTheme="minorHAnsi" w:cstheme="minorHAnsi"/>
          <w:sz w:val="20"/>
          <w:szCs w:val="20"/>
        </w:rPr>
        <w:t>_____</w:t>
      </w:r>
    </w:p>
    <w:p w14:paraId="61152116" w14:textId="4B331EEC" w:rsidR="007645C3" w:rsidRPr="00AB17C9" w:rsidRDefault="007645C3" w:rsidP="00525E6C">
      <w:pPr>
        <w:numPr>
          <w:ilvl w:val="0"/>
          <w:numId w:val="8"/>
        </w:numPr>
        <w:spacing w:before="60" w:line="276" w:lineRule="auto"/>
        <w:ind w:left="709" w:hanging="357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Nazwa podwykonawcy lub podwykonawców (o ile jest znana):</w:t>
      </w:r>
      <w:r w:rsidR="00525E6C" w:rsidRPr="00AB17C9">
        <w:rPr>
          <w:rFonts w:asciiTheme="minorHAnsi" w:hAnsiTheme="minorHAnsi" w:cstheme="minorHAnsi"/>
          <w:sz w:val="20"/>
          <w:szCs w:val="20"/>
        </w:rPr>
        <w:t xml:space="preserve"> _____</w:t>
      </w:r>
    </w:p>
    <w:p w14:paraId="3F617C0A" w14:textId="77777777" w:rsidR="007645C3" w:rsidRPr="00AB17C9" w:rsidRDefault="007645C3" w:rsidP="00525E6C">
      <w:pPr>
        <w:spacing w:line="276" w:lineRule="auto"/>
        <w:ind w:left="720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a pozostałą część wykonamy siłami własnymi</w:t>
      </w:r>
      <w:r w:rsidRPr="00AB17C9">
        <w:rPr>
          <w:rFonts w:asciiTheme="minorHAnsi" w:hAnsiTheme="minorHAnsi" w:cstheme="minorHAnsi"/>
          <w:sz w:val="20"/>
          <w:szCs w:val="20"/>
          <w:vertAlign w:val="superscript"/>
        </w:rPr>
        <w:t>2</w:t>
      </w:r>
    </w:p>
    <w:p w14:paraId="19E06998" w14:textId="798157A1" w:rsidR="007645C3" w:rsidRPr="00AB17C9" w:rsidRDefault="007645C3" w:rsidP="00201D7C">
      <w:pPr>
        <w:pStyle w:val="Nagwek2"/>
        <w:numPr>
          <w:ilvl w:val="0"/>
          <w:numId w:val="10"/>
        </w:numPr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 xml:space="preserve">Oświadczamy, że: </w:t>
      </w:r>
    </w:p>
    <w:p w14:paraId="513FBD84" w14:textId="2477DA5E" w:rsidR="007645C3" w:rsidRPr="00AB17C9" w:rsidRDefault="007645C3" w:rsidP="00201D7C">
      <w:pPr>
        <w:pStyle w:val="Nagwek3"/>
        <w:numPr>
          <w:ilvl w:val="1"/>
          <w:numId w:val="10"/>
        </w:numPr>
        <w:tabs>
          <w:tab w:val="clear" w:pos="2774"/>
        </w:tabs>
        <w:ind w:left="709" w:hanging="425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Zapoznaliśmy się ze specyfikacją warunków zamówienia i akceptujemy bez zastrzeżeń i ograniczeń oraz w całości jej warunki, w tym „Projektowane postanowienia umowy” przedstawione w</w:t>
      </w:r>
      <w:r w:rsidR="00EE0990" w:rsidRPr="00AB17C9">
        <w:rPr>
          <w:rFonts w:asciiTheme="minorHAnsi" w:hAnsiTheme="minorHAnsi" w:cstheme="minorHAnsi"/>
          <w:sz w:val="20"/>
          <w:szCs w:val="20"/>
        </w:rPr>
        <w:t xml:space="preserve"> Załączniku nr </w:t>
      </w:r>
      <w:r w:rsidR="00D71AB9" w:rsidRPr="00AB17C9">
        <w:rPr>
          <w:rFonts w:asciiTheme="minorHAnsi" w:hAnsiTheme="minorHAnsi" w:cstheme="minorHAnsi"/>
          <w:sz w:val="20"/>
          <w:szCs w:val="20"/>
        </w:rPr>
        <w:t>5</w:t>
      </w:r>
      <w:r w:rsidR="00EE0990" w:rsidRPr="00AB17C9">
        <w:rPr>
          <w:rFonts w:asciiTheme="minorHAnsi" w:hAnsiTheme="minorHAnsi" w:cstheme="minorHAnsi"/>
          <w:sz w:val="20"/>
          <w:szCs w:val="20"/>
        </w:rPr>
        <w:t xml:space="preserve"> do</w:t>
      </w:r>
      <w:r w:rsidRPr="00AB17C9">
        <w:rPr>
          <w:rFonts w:asciiTheme="minorHAnsi" w:hAnsiTheme="minorHAnsi" w:cstheme="minorHAnsi"/>
          <w:sz w:val="20"/>
          <w:szCs w:val="20"/>
        </w:rPr>
        <w:t xml:space="preserve"> specyfikacji warunków zamówienia.</w:t>
      </w:r>
    </w:p>
    <w:p w14:paraId="15564DDE" w14:textId="77777777" w:rsidR="007645C3" w:rsidRPr="00AB17C9" w:rsidRDefault="007645C3" w:rsidP="00201D7C">
      <w:pPr>
        <w:pStyle w:val="Nagwek3"/>
        <w:numPr>
          <w:ilvl w:val="1"/>
          <w:numId w:val="10"/>
        </w:numPr>
        <w:tabs>
          <w:tab w:val="clear" w:pos="2774"/>
        </w:tabs>
        <w:ind w:left="709" w:hanging="425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Uważamy się za związanych niniejszą ofertą na czas wskazany w specyfikacji warunków zamówienia.</w:t>
      </w:r>
    </w:p>
    <w:p w14:paraId="5BD521E1" w14:textId="77777777" w:rsidR="007645C3" w:rsidRPr="00AB17C9" w:rsidRDefault="007645C3" w:rsidP="00201D7C">
      <w:pPr>
        <w:pStyle w:val="Nagwek3"/>
        <w:numPr>
          <w:ilvl w:val="1"/>
          <w:numId w:val="10"/>
        </w:numPr>
        <w:tabs>
          <w:tab w:val="clear" w:pos="2774"/>
        </w:tabs>
        <w:ind w:left="709" w:hanging="425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W przypadku uznania naszej oferty za najkorzystniejszą umowę zobowiązujemy się zawrzeć w miejscu i terminie wskazanym przez Zamawiającego.</w:t>
      </w:r>
    </w:p>
    <w:p w14:paraId="42161ACA" w14:textId="17ADBBB4" w:rsidR="002747BC" w:rsidRPr="00AB17C9" w:rsidRDefault="002747BC" w:rsidP="00201D7C">
      <w:pPr>
        <w:pStyle w:val="Nagwek3"/>
        <w:numPr>
          <w:ilvl w:val="1"/>
          <w:numId w:val="10"/>
        </w:numPr>
        <w:tabs>
          <w:tab w:val="clear" w:pos="2774"/>
        </w:tabs>
        <w:spacing w:after="120" w:afterAutospacing="0"/>
        <w:ind w:left="709" w:hanging="425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U</w:t>
      </w:r>
      <w:r w:rsidR="009A5B06" w:rsidRPr="00AB17C9">
        <w:rPr>
          <w:rFonts w:asciiTheme="minorHAnsi" w:hAnsiTheme="minorHAnsi" w:cstheme="minorHAnsi"/>
          <w:sz w:val="20"/>
          <w:szCs w:val="20"/>
        </w:rPr>
        <w:t xml:space="preserve">sługa pralnicza realizowana będzie ____ </w:t>
      </w:r>
      <w:r w:rsidR="009A5B06" w:rsidRPr="00AB17C9">
        <w:rPr>
          <w:rFonts w:asciiTheme="minorHAnsi" w:hAnsiTheme="minorHAnsi" w:cstheme="minorHAnsi"/>
          <w:i/>
          <w:iCs/>
          <w:sz w:val="16"/>
          <w:szCs w:val="16"/>
        </w:rPr>
        <w:t>(wskazać miejsce świadczenia usługi)</w:t>
      </w:r>
    </w:p>
    <w:p w14:paraId="1A81898F" w14:textId="497C56AE" w:rsidR="007645C3" w:rsidRPr="00AB17C9" w:rsidRDefault="00DD0B07" w:rsidP="00201D7C">
      <w:pPr>
        <w:pStyle w:val="Nagwek3"/>
        <w:numPr>
          <w:ilvl w:val="1"/>
          <w:numId w:val="10"/>
        </w:numPr>
        <w:tabs>
          <w:tab w:val="clear" w:pos="2774"/>
        </w:tabs>
        <w:spacing w:after="120" w:afterAutospacing="0"/>
        <w:ind w:left="709" w:hanging="425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Rodzaj p</w:t>
      </w:r>
      <w:r w:rsidR="003631DA" w:rsidRPr="00AB17C9">
        <w:rPr>
          <w:rFonts w:asciiTheme="minorHAnsi" w:hAnsiTheme="minorHAnsi" w:cstheme="minorHAnsi"/>
          <w:sz w:val="20"/>
          <w:szCs w:val="20"/>
        </w:rPr>
        <w:t>rowadzon</w:t>
      </w:r>
      <w:r w:rsidRPr="00AB17C9">
        <w:rPr>
          <w:rFonts w:asciiTheme="minorHAnsi" w:hAnsiTheme="minorHAnsi" w:cstheme="minorHAnsi"/>
          <w:sz w:val="20"/>
          <w:szCs w:val="20"/>
        </w:rPr>
        <w:t>ej</w:t>
      </w:r>
      <w:r w:rsidR="003631DA" w:rsidRPr="00AB17C9">
        <w:rPr>
          <w:rFonts w:asciiTheme="minorHAnsi" w:hAnsiTheme="minorHAnsi" w:cstheme="minorHAnsi"/>
          <w:sz w:val="20"/>
          <w:szCs w:val="20"/>
        </w:rPr>
        <w:t xml:space="preserve"> przez nas działalnoś</w:t>
      </w:r>
      <w:r w:rsidRPr="00AB17C9">
        <w:rPr>
          <w:rFonts w:asciiTheme="minorHAnsi" w:hAnsiTheme="minorHAnsi" w:cstheme="minorHAnsi"/>
          <w:sz w:val="20"/>
          <w:szCs w:val="20"/>
        </w:rPr>
        <w:t>ci</w:t>
      </w:r>
      <w:r w:rsidR="003631DA" w:rsidRPr="00AB17C9">
        <w:rPr>
          <w:rFonts w:asciiTheme="minorHAnsi" w:hAnsiTheme="minorHAnsi" w:cstheme="minorHAnsi"/>
          <w:sz w:val="20"/>
          <w:szCs w:val="20"/>
        </w:rPr>
        <w:t xml:space="preserve"> gospodarcz</w:t>
      </w:r>
      <w:r w:rsidRPr="00AB17C9">
        <w:rPr>
          <w:rFonts w:asciiTheme="minorHAnsi" w:hAnsiTheme="minorHAnsi" w:cstheme="minorHAnsi"/>
          <w:sz w:val="20"/>
          <w:szCs w:val="20"/>
        </w:rPr>
        <w:t>ej</w:t>
      </w:r>
      <w:r w:rsidR="003631DA" w:rsidRPr="00AB17C9">
        <w:rPr>
          <w:rFonts w:asciiTheme="minorHAnsi" w:hAnsiTheme="minorHAnsi" w:cstheme="minorHAnsi"/>
          <w:sz w:val="20"/>
          <w:szCs w:val="20"/>
        </w:rPr>
        <w:t xml:space="preserve"> to:</w:t>
      </w:r>
    </w:p>
    <w:p w14:paraId="01A0C58B" w14:textId="4E6129C2" w:rsidR="003631DA" w:rsidRPr="00AB17C9" w:rsidRDefault="003631DA" w:rsidP="00E6402F">
      <w:pPr>
        <w:pStyle w:val="Akapitzlist"/>
        <w:numPr>
          <w:ilvl w:val="0"/>
          <w:numId w:val="32"/>
        </w:numPr>
        <w:ind w:left="851" w:hanging="284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mikroprzedsiębiorstwo</w:t>
      </w:r>
      <w:r w:rsidRPr="00AB17C9">
        <w:rPr>
          <w:rFonts w:asciiTheme="minorHAnsi" w:hAnsiTheme="minorHAnsi" w:cstheme="minorHAnsi"/>
          <w:sz w:val="20"/>
          <w:szCs w:val="20"/>
          <w:vertAlign w:val="superscript"/>
        </w:rPr>
        <w:t>1</w:t>
      </w:r>
      <w:r w:rsidR="0034061D" w:rsidRPr="00AB17C9">
        <w:rPr>
          <w:rFonts w:asciiTheme="minorHAnsi" w:hAnsiTheme="minorHAnsi" w:cstheme="minorHAnsi"/>
          <w:sz w:val="20"/>
          <w:szCs w:val="20"/>
          <w:vertAlign w:val="superscript"/>
        </w:rPr>
        <w:t>,</w:t>
      </w:r>
      <w:r w:rsidR="00235077" w:rsidRPr="00AB17C9">
        <w:rPr>
          <w:rFonts w:asciiTheme="minorHAnsi" w:hAnsiTheme="minorHAnsi" w:cstheme="minorHAnsi"/>
          <w:sz w:val="20"/>
          <w:szCs w:val="20"/>
          <w:vertAlign w:val="superscript"/>
        </w:rPr>
        <w:t xml:space="preserve"> </w:t>
      </w:r>
      <w:r w:rsidR="0034061D" w:rsidRPr="00AB17C9">
        <w:rPr>
          <w:rFonts w:asciiTheme="minorHAnsi" w:hAnsiTheme="minorHAnsi" w:cstheme="minorHAnsi"/>
          <w:sz w:val="20"/>
          <w:szCs w:val="20"/>
          <w:vertAlign w:val="superscript"/>
        </w:rPr>
        <w:t>3</w:t>
      </w:r>
    </w:p>
    <w:p w14:paraId="56886657" w14:textId="12061E47" w:rsidR="003631DA" w:rsidRPr="00AB17C9" w:rsidRDefault="003631DA" w:rsidP="00E6402F">
      <w:pPr>
        <w:pStyle w:val="Akapitzlist"/>
        <w:numPr>
          <w:ilvl w:val="0"/>
          <w:numId w:val="32"/>
        </w:numPr>
        <w:ind w:left="851" w:hanging="284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małe przedsiębiorstwo</w:t>
      </w:r>
      <w:r w:rsidRPr="00AB17C9">
        <w:rPr>
          <w:rFonts w:asciiTheme="minorHAnsi" w:hAnsiTheme="minorHAnsi" w:cstheme="minorHAnsi"/>
          <w:sz w:val="20"/>
          <w:szCs w:val="20"/>
          <w:vertAlign w:val="superscript"/>
        </w:rPr>
        <w:t>1</w:t>
      </w:r>
      <w:r w:rsidR="0034061D" w:rsidRPr="00AB17C9">
        <w:rPr>
          <w:rFonts w:asciiTheme="minorHAnsi" w:hAnsiTheme="minorHAnsi" w:cstheme="minorHAnsi"/>
          <w:sz w:val="20"/>
          <w:szCs w:val="20"/>
          <w:vertAlign w:val="superscript"/>
        </w:rPr>
        <w:t>,</w:t>
      </w:r>
      <w:r w:rsidR="00235077" w:rsidRPr="00AB17C9">
        <w:rPr>
          <w:rFonts w:asciiTheme="minorHAnsi" w:hAnsiTheme="minorHAnsi" w:cstheme="minorHAnsi"/>
          <w:sz w:val="20"/>
          <w:szCs w:val="20"/>
          <w:vertAlign w:val="superscript"/>
        </w:rPr>
        <w:t xml:space="preserve"> </w:t>
      </w:r>
      <w:r w:rsidR="0034061D" w:rsidRPr="00AB17C9">
        <w:rPr>
          <w:rFonts w:asciiTheme="minorHAnsi" w:hAnsiTheme="minorHAnsi" w:cstheme="minorHAnsi"/>
          <w:sz w:val="20"/>
          <w:szCs w:val="20"/>
          <w:vertAlign w:val="superscript"/>
        </w:rPr>
        <w:t>3</w:t>
      </w:r>
    </w:p>
    <w:p w14:paraId="6AA23F9A" w14:textId="77C56DD9" w:rsidR="003631DA" w:rsidRPr="00AB17C9" w:rsidRDefault="003631DA" w:rsidP="00E6402F">
      <w:pPr>
        <w:pStyle w:val="Akapitzlist"/>
        <w:numPr>
          <w:ilvl w:val="0"/>
          <w:numId w:val="32"/>
        </w:numPr>
        <w:ind w:left="851" w:hanging="284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średnie przedsiębiorstwo</w:t>
      </w:r>
      <w:r w:rsidRPr="00AB17C9">
        <w:rPr>
          <w:rFonts w:asciiTheme="minorHAnsi" w:hAnsiTheme="minorHAnsi" w:cstheme="minorHAnsi"/>
          <w:sz w:val="20"/>
          <w:szCs w:val="20"/>
          <w:vertAlign w:val="superscript"/>
        </w:rPr>
        <w:t>1</w:t>
      </w:r>
      <w:r w:rsidR="0034061D" w:rsidRPr="00AB17C9">
        <w:rPr>
          <w:rFonts w:asciiTheme="minorHAnsi" w:hAnsiTheme="minorHAnsi" w:cstheme="minorHAnsi"/>
          <w:sz w:val="20"/>
          <w:szCs w:val="20"/>
          <w:vertAlign w:val="superscript"/>
        </w:rPr>
        <w:t>,</w:t>
      </w:r>
      <w:r w:rsidR="00235077" w:rsidRPr="00AB17C9">
        <w:rPr>
          <w:rFonts w:asciiTheme="minorHAnsi" w:hAnsiTheme="minorHAnsi" w:cstheme="minorHAnsi"/>
          <w:sz w:val="20"/>
          <w:szCs w:val="20"/>
          <w:vertAlign w:val="superscript"/>
        </w:rPr>
        <w:t xml:space="preserve"> </w:t>
      </w:r>
      <w:r w:rsidR="0034061D" w:rsidRPr="00AB17C9">
        <w:rPr>
          <w:rFonts w:asciiTheme="minorHAnsi" w:hAnsiTheme="minorHAnsi" w:cstheme="minorHAnsi"/>
          <w:sz w:val="20"/>
          <w:szCs w:val="20"/>
          <w:vertAlign w:val="superscript"/>
        </w:rPr>
        <w:t>3</w:t>
      </w:r>
    </w:p>
    <w:p w14:paraId="31BF6D6F" w14:textId="6C140E2F" w:rsidR="003631DA" w:rsidRPr="00AB17C9" w:rsidRDefault="003631DA" w:rsidP="00E6402F">
      <w:pPr>
        <w:pStyle w:val="Akapitzlist"/>
        <w:numPr>
          <w:ilvl w:val="0"/>
          <w:numId w:val="32"/>
        </w:numPr>
        <w:ind w:left="851" w:hanging="284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jednoosobowa działalność gospodarcza</w:t>
      </w:r>
      <w:r w:rsidRPr="00AB17C9">
        <w:rPr>
          <w:rFonts w:asciiTheme="minorHAnsi" w:hAnsiTheme="minorHAnsi" w:cstheme="minorHAnsi"/>
          <w:sz w:val="20"/>
          <w:szCs w:val="20"/>
          <w:vertAlign w:val="superscript"/>
        </w:rPr>
        <w:t>1</w:t>
      </w:r>
    </w:p>
    <w:p w14:paraId="6815F833" w14:textId="58711C55" w:rsidR="003631DA" w:rsidRPr="00AB17C9" w:rsidRDefault="003631DA" w:rsidP="00E6402F">
      <w:pPr>
        <w:pStyle w:val="Akapitzlist"/>
        <w:numPr>
          <w:ilvl w:val="0"/>
          <w:numId w:val="32"/>
        </w:numPr>
        <w:ind w:left="851" w:hanging="284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osoba fizyczna nieprowadząca działalności gospodarczej</w:t>
      </w:r>
      <w:r w:rsidRPr="00AB17C9">
        <w:rPr>
          <w:rFonts w:asciiTheme="minorHAnsi" w:hAnsiTheme="minorHAnsi" w:cstheme="minorHAnsi"/>
          <w:sz w:val="20"/>
          <w:szCs w:val="20"/>
          <w:vertAlign w:val="superscript"/>
        </w:rPr>
        <w:t>1</w:t>
      </w:r>
    </w:p>
    <w:p w14:paraId="03AF2E76" w14:textId="0E6E36A3" w:rsidR="003631DA" w:rsidRPr="00AB17C9" w:rsidRDefault="003631DA" w:rsidP="00E6402F">
      <w:pPr>
        <w:pStyle w:val="Akapitzlist"/>
        <w:numPr>
          <w:ilvl w:val="0"/>
          <w:numId w:val="32"/>
        </w:numPr>
        <w:spacing w:after="0"/>
        <w:ind w:left="851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inny rodzaj</w:t>
      </w:r>
      <w:r w:rsidRPr="00AB17C9">
        <w:rPr>
          <w:rFonts w:asciiTheme="minorHAnsi" w:hAnsiTheme="minorHAnsi" w:cstheme="minorHAnsi"/>
          <w:sz w:val="20"/>
          <w:szCs w:val="20"/>
          <w:vertAlign w:val="superscript"/>
        </w:rPr>
        <w:t>1</w:t>
      </w:r>
      <w:r w:rsidRPr="00AB17C9">
        <w:rPr>
          <w:rFonts w:asciiTheme="minorHAnsi" w:hAnsiTheme="minorHAnsi" w:cstheme="minorHAnsi"/>
          <w:sz w:val="20"/>
          <w:szCs w:val="20"/>
        </w:rPr>
        <w:t xml:space="preserve">: </w:t>
      </w:r>
      <w:r w:rsidR="00C8478F" w:rsidRPr="00AB17C9">
        <w:rPr>
          <w:rFonts w:asciiTheme="minorHAnsi" w:hAnsiTheme="minorHAnsi" w:cstheme="minorHAnsi"/>
          <w:b/>
          <w:bCs/>
          <w:sz w:val="20"/>
          <w:szCs w:val="20"/>
        </w:rPr>
        <w:t>_____</w:t>
      </w:r>
      <w:r w:rsidRPr="00AB17C9">
        <w:rPr>
          <w:rFonts w:asciiTheme="minorHAnsi" w:hAnsiTheme="minorHAnsi" w:cstheme="minorHAnsi"/>
          <w:sz w:val="20"/>
          <w:szCs w:val="20"/>
        </w:rPr>
        <w:t xml:space="preserve"> </w:t>
      </w:r>
      <w:r w:rsidRPr="00AB17C9">
        <w:rPr>
          <w:rFonts w:asciiTheme="minorHAnsi" w:hAnsiTheme="minorHAnsi" w:cstheme="minorHAnsi"/>
          <w:i/>
          <w:iCs/>
          <w:sz w:val="16"/>
          <w:szCs w:val="16"/>
        </w:rPr>
        <w:t>(wskazać jaki)</w:t>
      </w:r>
    </w:p>
    <w:p w14:paraId="67B7F86F" w14:textId="77777777" w:rsidR="007645C3" w:rsidRPr="00AB17C9" w:rsidRDefault="007645C3" w:rsidP="00201D7C">
      <w:pPr>
        <w:pStyle w:val="Nagwek3"/>
        <w:keepNext/>
        <w:numPr>
          <w:ilvl w:val="1"/>
          <w:numId w:val="10"/>
        </w:numPr>
        <w:tabs>
          <w:tab w:val="clear" w:pos="2774"/>
        </w:tabs>
        <w:spacing w:after="60" w:afterAutospacing="0"/>
        <w:ind w:left="709" w:hanging="425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Informujemy, że</w:t>
      </w:r>
      <w:r w:rsidRPr="00AB17C9">
        <w:rPr>
          <w:rFonts w:asciiTheme="minorHAnsi" w:hAnsiTheme="minorHAnsi" w:cstheme="minorHAnsi"/>
          <w:sz w:val="20"/>
          <w:szCs w:val="20"/>
          <w:vertAlign w:val="superscript"/>
        </w:rPr>
        <w:t>5</w:t>
      </w:r>
      <w:r w:rsidRPr="00AB17C9">
        <w:rPr>
          <w:rFonts w:asciiTheme="minorHAnsi" w:hAnsiTheme="minorHAnsi" w:cstheme="minorHAnsi"/>
          <w:sz w:val="20"/>
          <w:szCs w:val="20"/>
        </w:rPr>
        <w:t>:</w:t>
      </w:r>
    </w:p>
    <w:p w14:paraId="17C2B0DD" w14:textId="40C54E1C" w:rsidR="007645C3" w:rsidRPr="00AB17C9" w:rsidRDefault="001C3380" w:rsidP="007645C3">
      <w:pPr>
        <w:spacing w:before="120"/>
        <w:ind w:left="851" w:hanging="284"/>
        <w:jc w:val="both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16"/>
          <w:szCs w:val="16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2" w:name="Wybór1"/>
      <w:r w:rsidRPr="00AB17C9">
        <w:rPr>
          <w:rFonts w:asciiTheme="minorHAnsi" w:hAnsiTheme="minorHAnsi" w:cstheme="minorHAnsi"/>
          <w:sz w:val="16"/>
          <w:szCs w:val="16"/>
        </w:rPr>
        <w:instrText xml:space="preserve"> FORMCHECKBOX </w:instrText>
      </w:r>
      <w:r w:rsidRPr="00AB17C9">
        <w:rPr>
          <w:rFonts w:asciiTheme="minorHAnsi" w:hAnsiTheme="minorHAnsi" w:cstheme="minorHAnsi"/>
          <w:sz w:val="16"/>
          <w:szCs w:val="16"/>
        </w:rPr>
      </w:r>
      <w:r w:rsidRPr="00AB17C9">
        <w:rPr>
          <w:rFonts w:asciiTheme="minorHAnsi" w:hAnsiTheme="minorHAnsi" w:cstheme="minorHAnsi"/>
          <w:sz w:val="16"/>
          <w:szCs w:val="16"/>
        </w:rPr>
        <w:fldChar w:fldCharType="separate"/>
      </w:r>
      <w:r w:rsidRPr="00AB17C9">
        <w:rPr>
          <w:rFonts w:asciiTheme="minorHAnsi" w:hAnsiTheme="minorHAnsi" w:cstheme="minorHAnsi"/>
          <w:sz w:val="16"/>
          <w:szCs w:val="16"/>
        </w:rPr>
        <w:fldChar w:fldCharType="end"/>
      </w:r>
      <w:bookmarkEnd w:id="2"/>
      <w:r w:rsidR="007645C3" w:rsidRPr="00AB17C9">
        <w:rPr>
          <w:rFonts w:asciiTheme="minorHAnsi" w:hAnsiTheme="minorHAnsi" w:cstheme="minorHAnsi"/>
          <w:sz w:val="20"/>
          <w:szCs w:val="20"/>
        </w:rPr>
        <w:t xml:space="preserve"> wybór oferty </w:t>
      </w:r>
      <w:r w:rsidR="007645C3" w:rsidRPr="00AB17C9">
        <w:rPr>
          <w:rFonts w:asciiTheme="minorHAnsi" w:hAnsiTheme="minorHAnsi" w:cstheme="minorHAnsi"/>
          <w:b/>
          <w:sz w:val="20"/>
          <w:szCs w:val="20"/>
        </w:rPr>
        <w:t>nie prowadzi</w:t>
      </w:r>
      <w:r w:rsidR="007645C3" w:rsidRPr="00AB17C9">
        <w:rPr>
          <w:rFonts w:asciiTheme="minorHAnsi" w:hAnsiTheme="minorHAnsi" w:cstheme="minorHAnsi"/>
          <w:sz w:val="20"/>
          <w:szCs w:val="20"/>
        </w:rPr>
        <w:t xml:space="preserve"> do powstania u Zamawiającego obowiązku podatkowego zgodnie z przepisami o podatku od towarów i usług;</w:t>
      </w:r>
    </w:p>
    <w:p w14:paraId="2307CF66" w14:textId="43E5C2A8" w:rsidR="007645C3" w:rsidRPr="00AB17C9" w:rsidRDefault="001C3380" w:rsidP="007645C3">
      <w:pPr>
        <w:spacing w:before="120" w:after="120"/>
        <w:ind w:left="851" w:hanging="284"/>
        <w:jc w:val="both"/>
        <w:rPr>
          <w:rFonts w:asciiTheme="minorHAnsi" w:hAnsiTheme="minorHAnsi" w:cstheme="minorHAnsi"/>
          <w:sz w:val="20"/>
          <w:szCs w:val="20"/>
          <w:vertAlign w:val="superscript"/>
        </w:rPr>
      </w:pPr>
      <w:r w:rsidRPr="00AB17C9">
        <w:rPr>
          <w:rFonts w:asciiTheme="minorHAnsi" w:hAnsiTheme="minorHAnsi" w:cstheme="minorHAnsi"/>
          <w:sz w:val="16"/>
          <w:szCs w:val="16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3" w:name="Wybór2"/>
      <w:r w:rsidRPr="00AB17C9">
        <w:rPr>
          <w:rFonts w:asciiTheme="minorHAnsi" w:hAnsiTheme="minorHAnsi" w:cstheme="minorHAnsi"/>
          <w:sz w:val="16"/>
          <w:szCs w:val="16"/>
        </w:rPr>
        <w:instrText xml:space="preserve"> FORMCHECKBOX </w:instrText>
      </w:r>
      <w:r w:rsidRPr="00AB17C9">
        <w:rPr>
          <w:rFonts w:asciiTheme="minorHAnsi" w:hAnsiTheme="minorHAnsi" w:cstheme="minorHAnsi"/>
          <w:sz w:val="16"/>
          <w:szCs w:val="16"/>
        </w:rPr>
      </w:r>
      <w:r w:rsidRPr="00AB17C9">
        <w:rPr>
          <w:rFonts w:asciiTheme="minorHAnsi" w:hAnsiTheme="minorHAnsi" w:cstheme="minorHAnsi"/>
          <w:sz w:val="16"/>
          <w:szCs w:val="16"/>
        </w:rPr>
        <w:fldChar w:fldCharType="separate"/>
      </w:r>
      <w:r w:rsidRPr="00AB17C9">
        <w:rPr>
          <w:rFonts w:asciiTheme="minorHAnsi" w:hAnsiTheme="minorHAnsi" w:cstheme="minorHAnsi"/>
          <w:sz w:val="16"/>
          <w:szCs w:val="16"/>
        </w:rPr>
        <w:fldChar w:fldCharType="end"/>
      </w:r>
      <w:bookmarkEnd w:id="3"/>
      <w:r w:rsidR="007645C3" w:rsidRPr="00AB17C9">
        <w:rPr>
          <w:rFonts w:asciiTheme="minorHAnsi" w:hAnsiTheme="minorHAnsi" w:cstheme="minorHAnsi"/>
          <w:sz w:val="20"/>
          <w:szCs w:val="20"/>
        </w:rPr>
        <w:t xml:space="preserve"> wybór oferty </w:t>
      </w:r>
      <w:r w:rsidR="007645C3" w:rsidRPr="00AB17C9">
        <w:rPr>
          <w:rFonts w:asciiTheme="minorHAnsi" w:hAnsiTheme="minorHAnsi" w:cstheme="minorHAnsi"/>
          <w:b/>
          <w:sz w:val="20"/>
          <w:szCs w:val="20"/>
        </w:rPr>
        <w:t>prowadzi</w:t>
      </w:r>
      <w:r w:rsidR="007645C3" w:rsidRPr="00AB17C9">
        <w:rPr>
          <w:rFonts w:asciiTheme="minorHAnsi" w:hAnsiTheme="minorHAnsi" w:cstheme="minorHAnsi"/>
          <w:sz w:val="20"/>
          <w:szCs w:val="20"/>
        </w:rPr>
        <w:t xml:space="preserve"> do powstania u Zamawiającego obowiązku podatkowego zgodnie z</w:t>
      </w:r>
      <w:r w:rsidRPr="00AB17C9">
        <w:rPr>
          <w:rFonts w:asciiTheme="minorHAnsi" w:hAnsiTheme="minorHAnsi" w:cstheme="minorHAnsi"/>
          <w:sz w:val="20"/>
          <w:szCs w:val="20"/>
        </w:rPr>
        <w:t> </w:t>
      </w:r>
      <w:r w:rsidR="007645C3" w:rsidRPr="00AB17C9">
        <w:rPr>
          <w:rFonts w:asciiTheme="minorHAnsi" w:hAnsiTheme="minorHAnsi" w:cstheme="minorHAnsi"/>
          <w:sz w:val="20"/>
          <w:szCs w:val="20"/>
        </w:rPr>
        <w:t>przepisami o podatku od towarów i usług, jednocześnie wskazujemy nazwę (rodzaj) towaru lub usługi, których dostawa lub świadczenie będzie prowadzić do jego powstania oraz ich wartość bez podatku</w:t>
      </w:r>
      <w:r w:rsidR="007645C3" w:rsidRPr="00AB17C9">
        <w:rPr>
          <w:rFonts w:asciiTheme="minorHAnsi" w:hAnsiTheme="minorHAnsi" w:cstheme="minorHAnsi"/>
          <w:sz w:val="20"/>
          <w:szCs w:val="20"/>
          <w:vertAlign w:val="superscript"/>
        </w:rPr>
        <w:t>5</w:t>
      </w:r>
    </w:p>
    <w:tbl>
      <w:tblPr>
        <w:tblStyle w:val="Tabela-Siatka"/>
        <w:tblW w:w="8613" w:type="dxa"/>
        <w:tblInd w:w="675" w:type="dxa"/>
        <w:tblLook w:val="04A0" w:firstRow="1" w:lastRow="0" w:firstColumn="1" w:lastColumn="0" w:noHBand="0" w:noVBand="1"/>
      </w:tblPr>
      <w:tblGrid>
        <w:gridCol w:w="456"/>
        <w:gridCol w:w="3569"/>
        <w:gridCol w:w="2398"/>
        <w:gridCol w:w="2190"/>
      </w:tblGrid>
      <w:tr w:rsidR="001C3380" w:rsidRPr="00AB17C9" w14:paraId="70DAF0EC" w14:textId="75663548" w:rsidTr="001C3380">
        <w:tc>
          <w:tcPr>
            <w:tcW w:w="456" w:type="dxa"/>
          </w:tcPr>
          <w:p w14:paraId="7DAC4FF9" w14:textId="77777777" w:rsidR="001C3380" w:rsidRPr="00AB17C9" w:rsidRDefault="001C3380" w:rsidP="00764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B17C9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3569" w:type="dxa"/>
          </w:tcPr>
          <w:p w14:paraId="5684EE14" w14:textId="77777777" w:rsidR="001C3380" w:rsidRPr="00AB17C9" w:rsidRDefault="001C3380" w:rsidP="00764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B17C9">
              <w:rPr>
                <w:rFonts w:asciiTheme="minorHAnsi" w:hAnsiTheme="minorHAnsi" w:cstheme="minorHAnsi"/>
                <w:sz w:val="20"/>
                <w:szCs w:val="20"/>
              </w:rPr>
              <w:t>Nazwa (rodzaj) towaru lub usługi</w:t>
            </w:r>
          </w:p>
        </w:tc>
        <w:tc>
          <w:tcPr>
            <w:tcW w:w="2398" w:type="dxa"/>
          </w:tcPr>
          <w:p w14:paraId="44AE6163" w14:textId="77777777" w:rsidR="001C3380" w:rsidRPr="00AB17C9" w:rsidRDefault="001C3380" w:rsidP="00764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B17C9">
              <w:rPr>
                <w:rFonts w:asciiTheme="minorHAnsi" w:hAnsiTheme="minorHAnsi" w:cstheme="minorHAnsi"/>
                <w:sz w:val="20"/>
                <w:szCs w:val="20"/>
              </w:rPr>
              <w:t>Wartość bez kwoty podatku</w:t>
            </w:r>
          </w:p>
        </w:tc>
        <w:tc>
          <w:tcPr>
            <w:tcW w:w="2190" w:type="dxa"/>
          </w:tcPr>
          <w:p w14:paraId="6D1707AF" w14:textId="5F49A05C" w:rsidR="001C3380" w:rsidRPr="00AB17C9" w:rsidRDefault="001C3380" w:rsidP="007645C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B17C9">
              <w:rPr>
                <w:rFonts w:asciiTheme="minorHAnsi" w:hAnsiTheme="minorHAnsi" w:cstheme="minorHAnsi"/>
                <w:sz w:val="20"/>
                <w:szCs w:val="20"/>
              </w:rPr>
              <w:t>Stawka podatku VAT, która będzie miała zastosowanie</w:t>
            </w:r>
          </w:p>
        </w:tc>
      </w:tr>
      <w:tr w:rsidR="001C3380" w:rsidRPr="00AB17C9" w14:paraId="38B7A83A" w14:textId="278EC095" w:rsidTr="001C3380">
        <w:tc>
          <w:tcPr>
            <w:tcW w:w="456" w:type="dxa"/>
          </w:tcPr>
          <w:p w14:paraId="1EA6E6A6" w14:textId="77777777" w:rsidR="001C3380" w:rsidRPr="00AB17C9" w:rsidRDefault="001C3380" w:rsidP="004728E6">
            <w:pPr>
              <w:spacing w:before="120"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69" w:type="dxa"/>
          </w:tcPr>
          <w:p w14:paraId="03EB3411" w14:textId="77777777" w:rsidR="001C3380" w:rsidRPr="00AB17C9" w:rsidRDefault="001C3380" w:rsidP="004728E6">
            <w:pPr>
              <w:spacing w:before="120"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398" w:type="dxa"/>
          </w:tcPr>
          <w:p w14:paraId="713927C5" w14:textId="77777777" w:rsidR="001C3380" w:rsidRPr="00AB17C9" w:rsidRDefault="001C3380" w:rsidP="004728E6">
            <w:pPr>
              <w:spacing w:before="120"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90" w:type="dxa"/>
          </w:tcPr>
          <w:p w14:paraId="2A7EDF49" w14:textId="77777777" w:rsidR="001C3380" w:rsidRPr="00AB17C9" w:rsidRDefault="001C3380" w:rsidP="004728E6">
            <w:pPr>
              <w:spacing w:before="120"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C3380" w:rsidRPr="00AB17C9" w14:paraId="40E50CC8" w14:textId="6048AE1D" w:rsidTr="001C3380">
        <w:tc>
          <w:tcPr>
            <w:tcW w:w="456" w:type="dxa"/>
          </w:tcPr>
          <w:p w14:paraId="58874A39" w14:textId="77777777" w:rsidR="001C3380" w:rsidRPr="00AB17C9" w:rsidRDefault="001C3380" w:rsidP="004728E6">
            <w:pPr>
              <w:spacing w:before="120"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69" w:type="dxa"/>
          </w:tcPr>
          <w:p w14:paraId="59374AAA" w14:textId="77777777" w:rsidR="001C3380" w:rsidRPr="00AB17C9" w:rsidRDefault="001C3380" w:rsidP="004728E6">
            <w:pPr>
              <w:spacing w:before="120"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398" w:type="dxa"/>
          </w:tcPr>
          <w:p w14:paraId="3938536B" w14:textId="77777777" w:rsidR="001C3380" w:rsidRPr="00AB17C9" w:rsidRDefault="001C3380" w:rsidP="004728E6">
            <w:pPr>
              <w:spacing w:before="120"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90" w:type="dxa"/>
          </w:tcPr>
          <w:p w14:paraId="5F4C6A05" w14:textId="77777777" w:rsidR="001C3380" w:rsidRPr="00AB17C9" w:rsidRDefault="001C3380" w:rsidP="004728E6">
            <w:pPr>
              <w:spacing w:before="120"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E28377D" w14:textId="60A18A4F" w:rsidR="007645C3" w:rsidRPr="00AB17C9" w:rsidRDefault="007645C3" w:rsidP="00201D7C">
      <w:pPr>
        <w:pStyle w:val="Nagwek3"/>
        <w:numPr>
          <w:ilvl w:val="1"/>
          <w:numId w:val="10"/>
        </w:numPr>
        <w:tabs>
          <w:tab w:val="clear" w:pos="2774"/>
        </w:tabs>
        <w:spacing w:before="120"/>
        <w:ind w:left="709" w:hanging="425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 xml:space="preserve">W </w:t>
      </w:r>
      <w:r w:rsidR="00852BAA" w:rsidRPr="00AB17C9">
        <w:rPr>
          <w:rFonts w:asciiTheme="minorHAnsi" w:hAnsiTheme="minorHAnsi" w:cstheme="minorHAnsi"/>
          <w:sz w:val="20"/>
          <w:szCs w:val="20"/>
        </w:rPr>
        <w:t>przypadku,</w:t>
      </w:r>
      <w:r w:rsidRPr="00AB17C9">
        <w:rPr>
          <w:rFonts w:asciiTheme="minorHAnsi" w:hAnsiTheme="minorHAnsi" w:cstheme="minorHAnsi"/>
          <w:sz w:val="20"/>
          <w:szCs w:val="20"/>
        </w:rPr>
        <w:t xml:space="preserve"> gdyby nasza firma została wybrana do realizacji zamówienia, zobowiązujemy się do dopełnienia formalności, o których mowa w Rozdziale XXIII Informacja o formalnościach, jakie muszą zostać dopełnione po wyborze oferty w celu zawarcia umowy w sprawie zamówienia publicznego, pod rygorem odstąpienia przez Zamawiającego od podpisania umowy z naszej winy.</w:t>
      </w:r>
    </w:p>
    <w:p w14:paraId="47E40CB6" w14:textId="77777777" w:rsidR="004728E6" w:rsidRPr="00AB17C9" w:rsidRDefault="009B5997" w:rsidP="00201D7C">
      <w:pPr>
        <w:numPr>
          <w:ilvl w:val="1"/>
          <w:numId w:val="10"/>
        </w:numPr>
        <w:tabs>
          <w:tab w:val="clear" w:pos="2774"/>
        </w:tabs>
        <w:spacing w:before="120" w:after="120"/>
        <w:ind w:left="709" w:hanging="425"/>
        <w:jc w:val="both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Informacje o umocowaniu osób działających w imieniu Wykonawcy można uzyskać za pomocą bezpłatnych i ogólnodostępnych baz danych</w:t>
      </w:r>
      <w:r w:rsidR="004728E6" w:rsidRPr="00AB17C9">
        <w:rPr>
          <w:rFonts w:asciiTheme="minorHAnsi" w:hAnsiTheme="minorHAnsi" w:cstheme="minorHAnsi"/>
          <w:sz w:val="20"/>
          <w:szCs w:val="20"/>
          <w:vertAlign w:val="superscript"/>
        </w:rPr>
        <w:t>1</w:t>
      </w:r>
      <w:r w:rsidRPr="00AB17C9">
        <w:rPr>
          <w:rFonts w:asciiTheme="minorHAnsi" w:hAnsiTheme="minorHAnsi" w:cstheme="minorHAnsi"/>
          <w:sz w:val="20"/>
          <w:szCs w:val="20"/>
        </w:rPr>
        <w:t xml:space="preserve">, tj. </w:t>
      </w:r>
    </w:p>
    <w:p w14:paraId="08504C89" w14:textId="77777777" w:rsidR="004728E6" w:rsidRPr="00AB17C9" w:rsidRDefault="004728E6" w:rsidP="00E6402F">
      <w:pPr>
        <w:pStyle w:val="Akapitzlist"/>
        <w:numPr>
          <w:ilvl w:val="0"/>
          <w:numId w:val="41"/>
        </w:numPr>
        <w:spacing w:before="120" w:after="60"/>
        <w:ind w:left="1134" w:hanging="35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 xml:space="preserve">bazy Krajowego Rejestru Sądowego dostępnej na stronie internetowej </w:t>
      </w:r>
      <w:hyperlink r:id="rId35" w:history="1">
        <w:r w:rsidRPr="00AB17C9">
          <w:rPr>
            <w:rStyle w:val="Hipercze"/>
            <w:rFonts w:asciiTheme="minorHAnsi" w:hAnsiTheme="minorHAnsi" w:cstheme="minorHAnsi"/>
            <w:sz w:val="20"/>
            <w:szCs w:val="20"/>
          </w:rPr>
          <w:t>https://ekrs.ms.gov.pl/web/wyszukiwarka-krs/strona-glowna/index.html</w:t>
        </w:r>
      </w:hyperlink>
      <w:r w:rsidRPr="00AB17C9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B94EBC7" w14:textId="77777777" w:rsidR="004728E6" w:rsidRPr="00AB17C9" w:rsidRDefault="004728E6" w:rsidP="00E6402F">
      <w:pPr>
        <w:pStyle w:val="Akapitzlist"/>
        <w:numPr>
          <w:ilvl w:val="0"/>
          <w:numId w:val="41"/>
        </w:numPr>
        <w:spacing w:before="120" w:after="60" w:line="240" w:lineRule="auto"/>
        <w:ind w:left="1134" w:hanging="35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 xml:space="preserve">bazy Centralnej Ewidencji i Informacji o Działalności Gospodarczej na stronie internetowej </w:t>
      </w:r>
      <w:hyperlink r:id="rId36" w:history="1">
        <w:r w:rsidRPr="00AB17C9">
          <w:rPr>
            <w:rStyle w:val="Hipercze"/>
            <w:rFonts w:asciiTheme="minorHAnsi" w:hAnsiTheme="minorHAnsi" w:cstheme="minorHAnsi"/>
            <w:sz w:val="20"/>
            <w:szCs w:val="20"/>
          </w:rPr>
          <w:t>https://aplikacja.ceidg.gov.pl/CEIDG/CEIDG.Public.UL/Search.aspx</w:t>
        </w:r>
      </w:hyperlink>
      <w:r w:rsidRPr="00AB17C9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2C95193" w14:textId="50A96FAF" w:rsidR="00FE76F7" w:rsidRPr="00AB17C9" w:rsidRDefault="004728E6" w:rsidP="00E6402F">
      <w:pPr>
        <w:pStyle w:val="Akapitzlist"/>
        <w:numPr>
          <w:ilvl w:val="0"/>
          <w:numId w:val="41"/>
        </w:numPr>
        <w:spacing w:before="120" w:after="120" w:line="240" w:lineRule="auto"/>
        <w:ind w:left="1134" w:hanging="35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b/>
          <w:bCs/>
          <w:sz w:val="20"/>
          <w:szCs w:val="20"/>
        </w:rPr>
        <w:t xml:space="preserve">_____ </w:t>
      </w:r>
      <w:r w:rsidRPr="00AB17C9">
        <w:rPr>
          <w:rFonts w:asciiTheme="minorHAnsi" w:hAnsiTheme="minorHAnsi" w:cstheme="minorHAnsi"/>
          <w:i/>
          <w:iCs/>
          <w:sz w:val="16"/>
          <w:szCs w:val="16"/>
        </w:rPr>
        <w:t>(jeśli dotyczy to wskazać adres strony internetowej innej bazy danych).</w:t>
      </w:r>
    </w:p>
    <w:p w14:paraId="57E5804A" w14:textId="77777777" w:rsidR="007645C3" w:rsidRPr="00AB17C9" w:rsidRDefault="007645C3" w:rsidP="00201D7C">
      <w:pPr>
        <w:numPr>
          <w:ilvl w:val="1"/>
          <w:numId w:val="10"/>
        </w:numPr>
        <w:tabs>
          <w:tab w:val="clear" w:pos="2774"/>
        </w:tabs>
        <w:spacing w:before="120" w:after="120"/>
        <w:ind w:left="709" w:hanging="425"/>
        <w:jc w:val="both"/>
        <w:rPr>
          <w:rFonts w:asciiTheme="minorHAnsi" w:hAnsiTheme="minorHAnsi" w:cstheme="minorHAnsi"/>
        </w:rPr>
      </w:pPr>
      <w:r w:rsidRPr="00AB17C9">
        <w:rPr>
          <w:rFonts w:asciiTheme="minorHAnsi" w:hAnsiTheme="minorHAnsi" w:cstheme="minorHAnsi"/>
          <w:sz w:val="20"/>
          <w:szCs w:val="20"/>
        </w:rPr>
        <w:t>Wypełniliśmy obowiązki informacyjne przewidziane w art. 13 lub art. 14 rozporządzenia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 04.05.2016, str. 1) wobec osób fizycznych, od których dane osobowe bezpośrednio lub pośrednio pozyskaliśmy w celu ubiegania się o udzielenie zamówienia publicznego w niniejszym postępowaniu: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417"/>
      </w:tblGrid>
      <w:tr w:rsidR="007645C3" w:rsidRPr="00AB17C9" w14:paraId="73BBF469" w14:textId="77777777" w:rsidTr="007645C3">
        <w:trPr>
          <w:jc w:val="center"/>
        </w:trPr>
        <w:tc>
          <w:tcPr>
            <w:tcW w:w="1417" w:type="dxa"/>
          </w:tcPr>
          <w:p w14:paraId="1A777479" w14:textId="77777777" w:rsidR="007645C3" w:rsidRPr="00AB17C9" w:rsidRDefault="007645C3" w:rsidP="007645C3">
            <w:pPr>
              <w:pStyle w:val="Nagwek3"/>
              <w:numPr>
                <w:ilvl w:val="0"/>
                <w:numId w:val="0"/>
              </w:numPr>
              <w:suppressAutoHyphens/>
              <w:spacing w:after="12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B17C9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  <w:r w:rsidRPr="00AB17C9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1</w:t>
            </w:r>
          </w:p>
        </w:tc>
      </w:tr>
      <w:tr w:rsidR="007645C3" w:rsidRPr="00AB17C9" w14:paraId="63F5A16D" w14:textId="77777777" w:rsidTr="007645C3">
        <w:trPr>
          <w:jc w:val="center"/>
        </w:trPr>
        <w:tc>
          <w:tcPr>
            <w:tcW w:w="1417" w:type="dxa"/>
          </w:tcPr>
          <w:p w14:paraId="0C9C51AA" w14:textId="77777777" w:rsidR="007645C3" w:rsidRPr="00AB17C9" w:rsidRDefault="007645C3" w:rsidP="007645C3">
            <w:pPr>
              <w:pStyle w:val="Nagwek3"/>
              <w:numPr>
                <w:ilvl w:val="0"/>
                <w:numId w:val="0"/>
              </w:numPr>
              <w:suppressAutoHyphens/>
              <w:spacing w:after="12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B17C9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  <w:r w:rsidRPr="00AB17C9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1</w:t>
            </w:r>
          </w:p>
        </w:tc>
      </w:tr>
    </w:tbl>
    <w:p w14:paraId="613EB50D" w14:textId="77777777" w:rsidR="007645C3" w:rsidRPr="00AB17C9" w:rsidRDefault="007645C3" w:rsidP="007645C3">
      <w:pPr>
        <w:spacing w:before="120"/>
        <w:ind w:left="357"/>
        <w:rPr>
          <w:rFonts w:asciiTheme="minorHAnsi" w:hAnsiTheme="minorHAnsi" w:cstheme="minorHAnsi"/>
          <w:i/>
          <w:sz w:val="14"/>
          <w:szCs w:val="14"/>
        </w:rPr>
      </w:pPr>
      <w:r w:rsidRPr="00AB17C9">
        <w:rPr>
          <w:rFonts w:asciiTheme="minorHAnsi" w:hAnsiTheme="minorHAnsi" w:cstheme="minorHAnsi"/>
          <w:i/>
          <w:sz w:val="14"/>
          <w:szCs w:val="14"/>
          <w:vertAlign w:val="superscript"/>
        </w:rPr>
        <w:t xml:space="preserve">1 </w:t>
      </w:r>
      <w:r w:rsidRPr="00AB17C9">
        <w:rPr>
          <w:rFonts w:asciiTheme="minorHAnsi" w:hAnsiTheme="minorHAnsi" w:cstheme="minorHAnsi"/>
          <w:i/>
          <w:sz w:val="14"/>
          <w:szCs w:val="14"/>
        </w:rPr>
        <w:t>niepotrzebne skreślić</w:t>
      </w:r>
    </w:p>
    <w:p w14:paraId="3DB4A77D" w14:textId="77777777" w:rsidR="007645C3" w:rsidRPr="00AB17C9" w:rsidRDefault="007645C3" w:rsidP="007645C3">
      <w:pPr>
        <w:ind w:left="426" w:hanging="66"/>
        <w:jc w:val="both"/>
        <w:rPr>
          <w:rFonts w:asciiTheme="minorHAnsi" w:hAnsiTheme="minorHAnsi" w:cstheme="minorHAnsi"/>
          <w:i/>
          <w:sz w:val="14"/>
          <w:szCs w:val="14"/>
        </w:rPr>
      </w:pPr>
      <w:r w:rsidRPr="00AB17C9">
        <w:rPr>
          <w:rFonts w:asciiTheme="minorHAnsi" w:hAnsiTheme="minorHAnsi" w:cstheme="minorHAnsi"/>
          <w:i/>
          <w:sz w:val="14"/>
          <w:szCs w:val="14"/>
          <w:vertAlign w:val="superscript"/>
        </w:rPr>
        <w:t>2</w:t>
      </w:r>
      <w:r w:rsidRPr="00AB17C9">
        <w:rPr>
          <w:rFonts w:asciiTheme="minorHAnsi" w:hAnsiTheme="minorHAnsi" w:cstheme="minorHAnsi"/>
          <w:i/>
          <w:sz w:val="14"/>
          <w:szCs w:val="14"/>
        </w:rPr>
        <w:t xml:space="preserve"> niepotrzebne skreślić UWAGA! Wypełniając część dotyczącą podwykonawstwa należy wskazać części zamówienia, których wykonanie będzie powierzone podwykonawcy i podać nazwy firm tych podwykonawców</w:t>
      </w:r>
    </w:p>
    <w:p w14:paraId="568A323D" w14:textId="14C178AA" w:rsidR="007645C3" w:rsidRPr="00AB17C9" w:rsidRDefault="007645C3" w:rsidP="007645C3">
      <w:pPr>
        <w:ind w:left="426" w:hanging="66"/>
        <w:jc w:val="both"/>
        <w:rPr>
          <w:rFonts w:asciiTheme="minorHAnsi" w:hAnsiTheme="minorHAnsi" w:cstheme="minorHAnsi"/>
          <w:i/>
          <w:sz w:val="14"/>
          <w:szCs w:val="14"/>
        </w:rPr>
      </w:pPr>
      <w:r w:rsidRPr="00AB17C9">
        <w:rPr>
          <w:rFonts w:asciiTheme="minorHAnsi" w:hAnsiTheme="minorHAnsi" w:cstheme="minorHAnsi"/>
          <w:i/>
          <w:sz w:val="14"/>
          <w:szCs w:val="14"/>
          <w:vertAlign w:val="superscript"/>
        </w:rPr>
        <w:t>3</w:t>
      </w:r>
      <w:r w:rsidRPr="00AB17C9">
        <w:rPr>
          <w:rFonts w:asciiTheme="minorHAnsi" w:hAnsiTheme="minorHAnsi" w:cstheme="minorHAnsi"/>
          <w:i/>
          <w:sz w:val="14"/>
          <w:szCs w:val="14"/>
          <w:u w:val="single"/>
        </w:rPr>
        <w:t>mikroprzedsiębiorstwo</w:t>
      </w:r>
      <w:r w:rsidRPr="00AB17C9">
        <w:rPr>
          <w:rFonts w:asciiTheme="minorHAnsi" w:hAnsiTheme="minorHAnsi" w:cstheme="minorHAnsi"/>
          <w:i/>
          <w:sz w:val="14"/>
          <w:szCs w:val="14"/>
        </w:rPr>
        <w:t xml:space="preserve"> zatrudnia mniej niż 10 pracowników ora</w:t>
      </w:r>
      <w:r w:rsidR="003631DA" w:rsidRPr="00AB17C9">
        <w:rPr>
          <w:rFonts w:asciiTheme="minorHAnsi" w:hAnsiTheme="minorHAnsi" w:cstheme="minorHAnsi"/>
          <w:i/>
          <w:sz w:val="14"/>
          <w:szCs w:val="14"/>
        </w:rPr>
        <w:t>z</w:t>
      </w:r>
      <w:r w:rsidRPr="00AB17C9">
        <w:rPr>
          <w:rFonts w:asciiTheme="minorHAnsi" w:hAnsiTheme="minorHAnsi" w:cstheme="minorHAnsi"/>
          <w:i/>
          <w:sz w:val="14"/>
          <w:szCs w:val="14"/>
        </w:rPr>
        <w:t xml:space="preserve"> jego roczny obrót nie przekracza 2 mln euro lub roczna suma bilansowa nie przekracza 2 mln euro, </w:t>
      </w:r>
      <w:r w:rsidRPr="00AB17C9">
        <w:rPr>
          <w:rFonts w:asciiTheme="minorHAnsi" w:hAnsiTheme="minorHAnsi" w:cstheme="minorHAnsi"/>
          <w:i/>
          <w:sz w:val="14"/>
          <w:szCs w:val="14"/>
          <w:u w:val="single"/>
        </w:rPr>
        <w:t>małe przedsiębiorstwo</w:t>
      </w:r>
      <w:r w:rsidRPr="00AB17C9">
        <w:rPr>
          <w:rFonts w:asciiTheme="minorHAnsi" w:hAnsiTheme="minorHAnsi" w:cstheme="minorHAnsi"/>
          <w:i/>
          <w:sz w:val="14"/>
          <w:szCs w:val="14"/>
        </w:rPr>
        <w:t xml:space="preserve"> zatrudnia mniej niż 50 pracowników oraz jego roczny obrót nie przekracza 10 mln euro lub roczna suma bilansowa nie przekracza 10 mln euro, </w:t>
      </w:r>
      <w:r w:rsidRPr="00AB17C9">
        <w:rPr>
          <w:rFonts w:asciiTheme="minorHAnsi" w:hAnsiTheme="minorHAnsi" w:cstheme="minorHAnsi"/>
          <w:i/>
          <w:sz w:val="14"/>
          <w:szCs w:val="14"/>
          <w:u w:val="single"/>
        </w:rPr>
        <w:t>średnie przedsiębiorstwo</w:t>
      </w:r>
      <w:r w:rsidRPr="00AB17C9">
        <w:rPr>
          <w:rFonts w:asciiTheme="minorHAnsi" w:hAnsiTheme="minorHAnsi" w:cstheme="minorHAnsi"/>
          <w:i/>
          <w:sz w:val="14"/>
          <w:szCs w:val="14"/>
        </w:rPr>
        <w:t xml:space="preserve"> zatrudnia mniej niż 250 pracowników oraz jego roczny obrót nie przekracza 50 mln euro lub roczna suma bilansowa nie przekracza 43 mln euro; niepotrzebne skreślić</w:t>
      </w:r>
    </w:p>
    <w:p w14:paraId="0EB6211C" w14:textId="77777777" w:rsidR="007645C3" w:rsidRPr="00AB17C9" w:rsidRDefault="007645C3" w:rsidP="007645C3">
      <w:pPr>
        <w:ind w:left="360"/>
        <w:rPr>
          <w:rFonts w:asciiTheme="minorHAnsi" w:hAnsiTheme="minorHAnsi" w:cstheme="minorHAnsi"/>
          <w:i/>
          <w:sz w:val="14"/>
          <w:szCs w:val="14"/>
        </w:rPr>
      </w:pPr>
      <w:r w:rsidRPr="00AB17C9">
        <w:rPr>
          <w:rFonts w:asciiTheme="minorHAnsi" w:hAnsiTheme="minorHAnsi" w:cstheme="minorHAnsi"/>
          <w:i/>
          <w:sz w:val="14"/>
          <w:szCs w:val="14"/>
          <w:vertAlign w:val="superscript"/>
        </w:rPr>
        <w:t>4</w:t>
      </w:r>
      <w:r w:rsidRPr="00AB17C9">
        <w:rPr>
          <w:rFonts w:asciiTheme="minorHAnsi" w:hAnsiTheme="minorHAnsi" w:cstheme="minorHAnsi"/>
          <w:i/>
          <w:sz w:val="14"/>
          <w:szCs w:val="14"/>
        </w:rPr>
        <w:t xml:space="preserve"> właściwe zaznaczyć</w:t>
      </w:r>
    </w:p>
    <w:p w14:paraId="7C20E591" w14:textId="77777777" w:rsidR="007645C3" w:rsidRPr="00AB17C9" w:rsidRDefault="007645C3" w:rsidP="007645C3">
      <w:pPr>
        <w:ind w:left="426" w:hanging="66"/>
        <w:jc w:val="both"/>
        <w:rPr>
          <w:rFonts w:asciiTheme="minorHAnsi" w:hAnsiTheme="minorHAnsi" w:cstheme="minorHAnsi"/>
          <w:i/>
          <w:sz w:val="14"/>
          <w:szCs w:val="14"/>
        </w:rPr>
      </w:pPr>
      <w:r w:rsidRPr="00AB17C9">
        <w:rPr>
          <w:rFonts w:asciiTheme="minorHAnsi" w:hAnsiTheme="minorHAnsi" w:cstheme="minorHAnsi"/>
          <w:i/>
          <w:sz w:val="14"/>
          <w:szCs w:val="14"/>
          <w:vertAlign w:val="superscript"/>
        </w:rPr>
        <w:t xml:space="preserve">5 </w:t>
      </w:r>
      <w:r w:rsidRPr="00AB17C9">
        <w:rPr>
          <w:rFonts w:asciiTheme="minorHAnsi" w:hAnsiTheme="minorHAnsi" w:cstheme="minorHAnsi"/>
          <w:i/>
          <w:sz w:val="14"/>
          <w:szCs w:val="14"/>
        </w:rPr>
        <w:t>dotyczy Wykonawców, których oferty będą generować obowiązek doliczania wartości podatku VAT do wartości netto oferty, tj. w przypadku: wewnątrzwspólnotowego nabycia towarów, mechanizmu odwróconego obciążenia, o którym mowa w art. 17 ust. 1 pkt. 7 ustawy o podatku od towarów i usług, importu usług lub importu towarów, z którymi wiąże się obowiązek doliczenia przez Zamawiającego przy porównywaniu cen ofertowych podatku VAT.</w:t>
      </w:r>
    </w:p>
    <w:p w14:paraId="2EC6F1A2" w14:textId="1B018B0E" w:rsidR="000B02AD" w:rsidRPr="00AB17C9" w:rsidRDefault="007645C3" w:rsidP="004728E6">
      <w:pPr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Wraz z ofertą składamy następujące załączniki:</w:t>
      </w:r>
      <w:r w:rsidR="004728E6" w:rsidRPr="00AB17C9">
        <w:rPr>
          <w:rFonts w:asciiTheme="minorHAnsi" w:hAnsiTheme="minorHAnsi" w:cstheme="minorHAnsi"/>
          <w:sz w:val="20"/>
          <w:szCs w:val="20"/>
        </w:rPr>
        <w:t xml:space="preserve"> _____</w:t>
      </w:r>
      <w:r w:rsidR="000B02AD" w:rsidRPr="00AB17C9">
        <w:rPr>
          <w:rFonts w:asciiTheme="minorHAnsi" w:hAnsiTheme="minorHAnsi" w:cstheme="minorHAnsi"/>
          <w:sz w:val="14"/>
          <w:szCs w:val="14"/>
        </w:rPr>
        <w:br w:type="page"/>
      </w:r>
    </w:p>
    <w:p w14:paraId="2D28AE71" w14:textId="77777777" w:rsidR="007645C3" w:rsidRPr="00AB17C9" w:rsidRDefault="007645C3" w:rsidP="007645C3">
      <w:pPr>
        <w:ind w:left="1134"/>
        <w:rPr>
          <w:rFonts w:asciiTheme="minorHAnsi" w:hAnsiTheme="minorHAnsi" w:cstheme="minorHAnsi"/>
          <w:sz w:val="14"/>
          <w:szCs w:val="14"/>
        </w:rPr>
      </w:pPr>
    </w:p>
    <w:p w14:paraId="654F285B" w14:textId="76E981D9" w:rsidR="00883B7C" w:rsidRPr="00AB17C9" w:rsidRDefault="00B969D6" w:rsidP="00883B7C">
      <w:pPr>
        <w:pStyle w:val="Tekstpodstawowy2"/>
        <w:spacing w:after="0" w:line="240" w:lineRule="auto"/>
        <w:jc w:val="right"/>
        <w:rPr>
          <w:rFonts w:asciiTheme="minorHAnsi" w:hAnsiTheme="minorHAnsi" w:cstheme="minorHAnsi"/>
          <w:b/>
          <w:i/>
          <w:sz w:val="20"/>
          <w:szCs w:val="20"/>
        </w:rPr>
      </w:pPr>
      <w:r w:rsidRPr="00AB17C9">
        <w:rPr>
          <w:rFonts w:asciiTheme="minorHAnsi" w:hAnsiTheme="minorHAnsi" w:cstheme="minorHAnsi"/>
          <w:b/>
          <w:i/>
          <w:sz w:val="20"/>
          <w:szCs w:val="20"/>
        </w:rPr>
        <w:t xml:space="preserve">Załącznik nr </w:t>
      </w:r>
      <w:r w:rsidR="00B46BF1" w:rsidRPr="00AB17C9">
        <w:rPr>
          <w:rFonts w:asciiTheme="minorHAnsi" w:hAnsiTheme="minorHAnsi" w:cstheme="minorHAnsi"/>
          <w:b/>
          <w:i/>
          <w:sz w:val="20"/>
          <w:szCs w:val="20"/>
        </w:rPr>
        <w:t>2</w:t>
      </w:r>
      <w:r w:rsidRPr="00AB17C9">
        <w:rPr>
          <w:rFonts w:asciiTheme="minorHAnsi" w:hAnsiTheme="minorHAnsi" w:cstheme="minorHAnsi"/>
          <w:b/>
          <w:i/>
          <w:sz w:val="20"/>
          <w:szCs w:val="20"/>
        </w:rPr>
        <w:t xml:space="preserve"> do SWZ</w:t>
      </w:r>
    </w:p>
    <w:p w14:paraId="2CB40711" w14:textId="0AA0818D" w:rsidR="00AD4150" w:rsidRPr="00AB17C9" w:rsidRDefault="00AD4150" w:rsidP="009A4E2E">
      <w:pPr>
        <w:pStyle w:val="Nagwek8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Theme="minorHAnsi" w:hAnsiTheme="minorHAnsi" w:cstheme="minorHAnsi"/>
          <w:b/>
          <w:i w:val="0"/>
          <w:sz w:val="26"/>
          <w:szCs w:val="26"/>
        </w:rPr>
      </w:pPr>
      <w:r w:rsidRPr="00AB17C9">
        <w:rPr>
          <w:rFonts w:asciiTheme="minorHAnsi" w:hAnsiTheme="minorHAnsi" w:cstheme="minorHAnsi"/>
          <w:b/>
          <w:i w:val="0"/>
          <w:sz w:val="26"/>
          <w:szCs w:val="26"/>
        </w:rPr>
        <w:t>OŚWIADCZENIE  WYKONAWCY  O  BRAKU  PODSTAW  WYKLUCZENIA  I  SPEŁNIANIU  WARUNKÓW  UDZIAŁU  W  POSTĘPOWANIU</w:t>
      </w:r>
    </w:p>
    <w:p w14:paraId="7273AD76" w14:textId="69FBBB52" w:rsidR="00AD4150" w:rsidRPr="00AB17C9" w:rsidRDefault="00AD4150" w:rsidP="00900EF4">
      <w:pPr>
        <w:spacing w:before="240"/>
        <w:ind w:left="992" w:hanging="992"/>
        <w:jc w:val="both"/>
        <w:rPr>
          <w:rFonts w:asciiTheme="minorHAnsi" w:hAnsiTheme="minorHAnsi" w:cstheme="minorHAnsi"/>
          <w:b/>
          <w:bCs/>
        </w:rPr>
      </w:pPr>
      <w:r w:rsidRPr="00AB17C9">
        <w:rPr>
          <w:rFonts w:asciiTheme="minorHAnsi" w:hAnsiTheme="minorHAnsi" w:cstheme="minorHAnsi"/>
          <w:b/>
          <w:bCs/>
        </w:rPr>
        <w:t xml:space="preserve">Zadanie: </w:t>
      </w:r>
      <w:r w:rsidR="005439D7" w:rsidRPr="00AB17C9">
        <w:rPr>
          <w:rFonts w:asciiTheme="minorHAnsi" w:hAnsiTheme="minorHAnsi" w:cstheme="minorHAnsi"/>
          <w:b/>
          <w:bCs/>
          <w:sz w:val="28"/>
          <w:szCs w:val="28"/>
        </w:rPr>
        <w:t>Świadczenie usług pralniczych</w:t>
      </w:r>
      <w:r w:rsidR="004215D2" w:rsidRPr="00AB17C9">
        <w:rPr>
          <w:rFonts w:asciiTheme="minorHAnsi" w:hAnsiTheme="minorHAnsi" w:cstheme="minorHAnsi"/>
          <w:b/>
          <w:bCs/>
          <w:sz w:val="28"/>
          <w:szCs w:val="28"/>
        </w:rPr>
        <w:t xml:space="preserve"> na potrzeby Domu Pomocy Społecznej w</w:t>
      </w:r>
      <w:r w:rsidR="0065374E" w:rsidRPr="00AB17C9">
        <w:rPr>
          <w:rFonts w:asciiTheme="minorHAnsi" w:hAnsiTheme="minorHAnsi" w:cstheme="minorHAnsi"/>
          <w:b/>
          <w:bCs/>
          <w:sz w:val="28"/>
          <w:szCs w:val="28"/>
        </w:rPr>
        <w:t> </w:t>
      </w:r>
      <w:r w:rsidR="004215D2" w:rsidRPr="00AB17C9">
        <w:rPr>
          <w:rFonts w:asciiTheme="minorHAnsi" w:hAnsiTheme="minorHAnsi" w:cstheme="minorHAnsi"/>
          <w:b/>
          <w:bCs/>
          <w:sz w:val="28"/>
          <w:szCs w:val="28"/>
        </w:rPr>
        <w:t>Szarocinie</w:t>
      </w:r>
      <w:r w:rsidR="00900EF4" w:rsidRPr="00AB17C9">
        <w:rPr>
          <w:rFonts w:asciiTheme="minorHAnsi" w:hAnsiTheme="minorHAnsi" w:cstheme="minorHAnsi"/>
          <w:b/>
          <w:bCs/>
          <w:sz w:val="28"/>
          <w:szCs w:val="28"/>
        </w:rPr>
        <w:t xml:space="preserve"> – </w:t>
      </w:r>
      <w:r w:rsidR="00F417B1">
        <w:rPr>
          <w:rFonts w:asciiTheme="minorHAnsi" w:hAnsiTheme="minorHAnsi" w:cstheme="minorHAnsi"/>
          <w:b/>
          <w:bCs/>
          <w:sz w:val="28"/>
          <w:szCs w:val="28"/>
        </w:rPr>
        <w:t>1</w:t>
      </w:r>
      <w:r w:rsidR="00900EF4" w:rsidRPr="00AB17C9">
        <w:rPr>
          <w:rFonts w:asciiTheme="minorHAnsi" w:hAnsiTheme="minorHAnsi" w:cstheme="minorHAnsi"/>
          <w:b/>
          <w:bCs/>
          <w:sz w:val="28"/>
          <w:szCs w:val="28"/>
        </w:rPr>
        <w:t>/</w:t>
      </w:r>
      <w:r w:rsidR="00C6315A" w:rsidRPr="00AB17C9">
        <w:rPr>
          <w:rFonts w:asciiTheme="minorHAnsi" w:hAnsiTheme="minorHAnsi" w:cstheme="minorHAnsi"/>
          <w:b/>
          <w:bCs/>
          <w:sz w:val="28"/>
          <w:szCs w:val="28"/>
        </w:rPr>
        <w:t>U</w:t>
      </w:r>
      <w:r w:rsidR="00900EF4" w:rsidRPr="00AB17C9">
        <w:rPr>
          <w:rFonts w:asciiTheme="minorHAnsi" w:hAnsiTheme="minorHAnsi" w:cstheme="minorHAnsi"/>
          <w:b/>
          <w:bCs/>
          <w:sz w:val="28"/>
          <w:szCs w:val="28"/>
        </w:rPr>
        <w:t>/202</w:t>
      </w:r>
      <w:r w:rsidR="00F417B1">
        <w:rPr>
          <w:rFonts w:asciiTheme="minorHAnsi" w:hAnsiTheme="minorHAnsi" w:cstheme="minorHAnsi"/>
          <w:b/>
          <w:bCs/>
          <w:sz w:val="28"/>
          <w:szCs w:val="28"/>
        </w:rPr>
        <w:t>5</w:t>
      </w:r>
    </w:p>
    <w:p w14:paraId="376D33FA" w14:textId="77777777" w:rsidR="00900EF4" w:rsidRPr="00AB17C9" w:rsidRDefault="00900EF4" w:rsidP="00900EF4">
      <w:pPr>
        <w:spacing w:before="480" w:line="480" w:lineRule="auto"/>
        <w:jc w:val="center"/>
        <w:rPr>
          <w:rFonts w:asciiTheme="minorHAnsi" w:hAnsiTheme="minorHAnsi" w:cstheme="minorHAnsi"/>
          <w:b/>
          <w:bCs/>
          <w:sz w:val="16"/>
          <w:szCs w:val="16"/>
        </w:rPr>
      </w:pPr>
      <w:r w:rsidRPr="00AB17C9">
        <w:rPr>
          <w:rFonts w:asciiTheme="minorHAnsi" w:hAnsiTheme="minorHAnsi" w:cstheme="minorHAnsi"/>
          <w:b/>
          <w:bCs/>
          <w:sz w:val="16"/>
          <w:szCs w:val="16"/>
        </w:rPr>
        <w:t>__________________________________</w:t>
      </w:r>
    </w:p>
    <w:p w14:paraId="5AD27D0E" w14:textId="1C5A5179" w:rsidR="00AD4150" w:rsidRPr="00AB17C9" w:rsidRDefault="00F60C81" w:rsidP="00900EF4">
      <w:pPr>
        <w:spacing w:line="480" w:lineRule="auto"/>
        <w:jc w:val="center"/>
        <w:rPr>
          <w:rFonts w:asciiTheme="minorHAnsi" w:hAnsiTheme="minorHAnsi" w:cstheme="minorHAnsi"/>
          <w:b/>
          <w:bCs/>
          <w:sz w:val="16"/>
          <w:szCs w:val="16"/>
        </w:rPr>
      </w:pPr>
      <w:r w:rsidRPr="00AB17C9">
        <w:rPr>
          <w:rFonts w:asciiTheme="minorHAnsi" w:hAnsiTheme="minorHAnsi" w:cstheme="minorHAnsi"/>
          <w:b/>
          <w:bCs/>
          <w:sz w:val="16"/>
          <w:szCs w:val="16"/>
        </w:rPr>
        <w:t>nazwa i adres Wykonawcy</w:t>
      </w:r>
    </w:p>
    <w:p w14:paraId="58145F38" w14:textId="77777777" w:rsidR="00AD4150" w:rsidRPr="00AB17C9" w:rsidRDefault="00AD4150" w:rsidP="000B02AD">
      <w:pPr>
        <w:spacing w:before="120"/>
        <w:jc w:val="center"/>
        <w:rPr>
          <w:rFonts w:asciiTheme="minorHAnsi" w:hAnsiTheme="minorHAnsi" w:cstheme="minorHAnsi"/>
          <w:b/>
        </w:rPr>
      </w:pPr>
      <w:r w:rsidRPr="00AB17C9">
        <w:rPr>
          <w:rFonts w:asciiTheme="minorHAnsi" w:hAnsiTheme="minorHAnsi" w:cstheme="minorHAnsi"/>
          <w:b/>
        </w:rPr>
        <w:t>OŚWIADCZAM, ŻE</w:t>
      </w:r>
      <w:r w:rsidR="005B5BB7" w:rsidRPr="00AB17C9">
        <w:rPr>
          <w:rFonts w:asciiTheme="minorHAnsi" w:hAnsiTheme="minorHAnsi" w:cstheme="minorHAnsi"/>
          <w:b/>
        </w:rPr>
        <w:t xml:space="preserve"> NA DZIEŃ SKŁADANIA OFERT</w:t>
      </w:r>
      <w:r w:rsidRPr="00AB17C9">
        <w:rPr>
          <w:rFonts w:asciiTheme="minorHAnsi" w:hAnsiTheme="minorHAnsi" w:cstheme="minorHAnsi"/>
          <w:b/>
        </w:rPr>
        <w:t xml:space="preserve">: </w:t>
      </w:r>
    </w:p>
    <w:p w14:paraId="2095DF15" w14:textId="453F6075" w:rsidR="00AD4150" w:rsidRPr="00AB17C9" w:rsidRDefault="00AD4150" w:rsidP="00EE0990">
      <w:pPr>
        <w:spacing w:before="240"/>
        <w:ind w:left="284" w:hanging="284"/>
        <w:jc w:val="both"/>
        <w:rPr>
          <w:rFonts w:asciiTheme="minorHAnsi" w:hAnsiTheme="minorHAnsi" w:cstheme="minorHAnsi"/>
          <w:b/>
          <w:sz w:val="20"/>
          <w:szCs w:val="20"/>
          <w:vertAlign w:val="superscript"/>
        </w:rPr>
      </w:pPr>
      <w:r w:rsidRPr="00AB17C9">
        <w:rPr>
          <w:rFonts w:asciiTheme="minorHAnsi" w:hAnsiTheme="minorHAnsi" w:cstheme="minorHAnsi"/>
          <w:b/>
          <w:sz w:val="20"/>
          <w:szCs w:val="20"/>
        </w:rPr>
        <w:t xml:space="preserve">I. </w:t>
      </w:r>
      <w:r w:rsidRPr="00AB17C9">
        <w:rPr>
          <w:rFonts w:asciiTheme="minorHAnsi" w:hAnsiTheme="minorHAnsi" w:cstheme="minorHAnsi"/>
          <w:b/>
          <w:sz w:val="20"/>
          <w:szCs w:val="20"/>
        </w:rPr>
        <w:tab/>
        <w:t xml:space="preserve">nie podlegam wykluczeniu na podstawie przesłanek określonych w art. </w:t>
      </w:r>
      <w:r w:rsidR="00293174" w:rsidRPr="00AB17C9">
        <w:rPr>
          <w:rFonts w:asciiTheme="minorHAnsi" w:hAnsiTheme="minorHAnsi" w:cstheme="minorHAnsi"/>
          <w:b/>
          <w:sz w:val="20"/>
          <w:szCs w:val="20"/>
        </w:rPr>
        <w:t>108</w:t>
      </w:r>
      <w:r w:rsidRPr="00AB17C9">
        <w:rPr>
          <w:rFonts w:asciiTheme="minorHAnsi" w:hAnsiTheme="minorHAnsi" w:cstheme="minorHAnsi"/>
          <w:b/>
          <w:sz w:val="20"/>
          <w:szCs w:val="20"/>
        </w:rPr>
        <w:t xml:space="preserve"> ust. 1 </w:t>
      </w:r>
      <w:r w:rsidR="003571BB" w:rsidRPr="00AB17C9">
        <w:rPr>
          <w:rFonts w:asciiTheme="minorHAnsi" w:hAnsiTheme="minorHAnsi" w:cstheme="minorHAnsi"/>
          <w:b/>
          <w:sz w:val="20"/>
          <w:szCs w:val="20"/>
        </w:rPr>
        <w:t xml:space="preserve">oraz art. </w:t>
      </w:r>
      <w:r w:rsidR="00293174" w:rsidRPr="00AB17C9">
        <w:rPr>
          <w:rFonts w:asciiTheme="minorHAnsi" w:hAnsiTheme="minorHAnsi" w:cstheme="minorHAnsi"/>
          <w:b/>
          <w:sz w:val="20"/>
          <w:szCs w:val="20"/>
        </w:rPr>
        <w:t>109</w:t>
      </w:r>
      <w:r w:rsidR="003571BB" w:rsidRPr="00AB17C9">
        <w:rPr>
          <w:rFonts w:asciiTheme="minorHAnsi" w:hAnsiTheme="minorHAnsi" w:cstheme="minorHAnsi"/>
          <w:b/>
          <w:sz w:val="20"/>
          <w:szCs w:val="20"/>
        </w:rPr>
        <w:t xml:space="preserve"> ust. </w:t>
      </w:r>
      <w:r w:rsidR="00293174" w:rsidRPr="00AB17C9">
        <w:rPr>
          <w:rFonts w:asciiTheme="minorHAnsi" w:hAnsiTheme="minorHAnsi" w:cstheme="minorHAnsi"/>
          <w:b/>
          <w:sz w:val="20"/>
          <w:szCs w:val="20"/>
        </w:rPr>
        <w:t>1</w:t>
      </w:r>
      <w:r w:rsidR="003571BB" w:rsidRPr="00AB17C9">
        <w:rPr>
          <w:rFonts w:asciiTheme="minorHAnsi" w:hAnsiTheme="minorHAnsi" w:cstheme="minorHAnsi"/>
          <w:b/>
          <w:sz w:val="20"/>
          <w:szCs w:val="20"/>
        </w:rPr>
        <w:t xml:space="preserve"> pkt</w:t>
      </w:r>
      <w:r w:rsidR="00A44A5E" w:rsidRPr="00AB17C9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293174" w:rsidRPr="00AB17C9">
        <w:rPr>
          <w:rFonts w:asciiTheme="minorHAnsi" w:hAnsiTheme="minorHAnsi" w:cstheme="minorHAnsi"/>
          <w:b/>
          <w:sz w:val="20"/>
          <w:szCs w:val="20"/>
        </w:rPr>
        <w:t>4</w:t>
      </w:r>
      <w:r w:rsidR="00A44A5E" w:rsidRPr="00AB17C9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286AAC" w:rsidRPr="00AB17C9">
        <w:rPr>
          <w:rFonts w:asciiTheme="minorHAnsi" w:hAnsiTheme="minorHAnsi" w:cstheme="minorHAnsi"/>
          <w:b/>
          <w:sz w:val="20"/>
          <w:szCs w:val="20"/>
        </w:rPr>
        <w:t>u</w:t>
      </w:r>
      <w:r w:rsidRPr="00AB17C9">
        <w:rPr>
          <w:rFonts w:asciiTheme="minorHAnsi" w:hAnsiTheme="minorHAnsi" w:cstheme="minorHAnsi"/>
          <w:b/>
          <w:sz w:val="20"/>
          <w:szCs w:val="20"/>
        </w:rPr>
        <w:t xml:space="preserve">stawy z dnia </w:t>
      </w:r>
      <w:r w:rsidR="00293174" w:rsidRPr="00AB17C9">
        <w:rPr>
          <w:rFonts w:asciiTheme="minorHAnsi" w:hAnsiTheme="minorHAnsi" w:cstheme="minorHAnsi"/>
          <w:b/>
          <w:sz w:val="20"/>
          <w:szCs w:val="20"/>
        </w:rPr>
        <w:t>11 września 2019</w:t>
      </w:r>
      <w:r w:rsidRPr="00AB17C9">
        <w:rPr>
          <w:rFonts w:asciiTheme="minorHAnsi" w:hAnsiTheme="minorHAnsi" w:cstheme="minorHAnsi"/>
          <w:b/>
          <w:sz w:val="20"/>
          <w:szCs w:val="20"/>
        </w:rPr>
        <w:t xml:space="preserve"> roku Prawo zamówień publicznych</w:t>
      </w:r>
      <w:r w:rsidR="00512BB9" w:rsidRPr="00AB17C9">
        <w:rPr>
          <w:rFonts w:asciiTheme="minorHAnsi" w:hAnsiTheme="minorHAnsi" w:cstheme="minorHAnsi"/>
          <w:b/>
          <w:sz w:val="20"/>
          <w:szCs w:val="20"/>
          <w:vertAlign w:val="superscript"/>
        </w:rPr>
        <w:t>1</w:t>
      </w:r>
      <w:r w:rsidR="00696021" w:rsidRPr="00AB17C9">
        <w:rPr>
          <w:rFonts w:asciiTheme="minorHAnsi" w:hAnsiTheme="minorHAnsi" w:cstheme="minorHAnsi"/>
          <w:b/>
          <w:sz w:val="20"/>
          <w:szCs w:val="20"/>
          <w:vertAlign w:val="superscript"/>
        </w:rPr>
        <w:t>)</w:t>
      </w:r>
    </w:p>
    <w:p w14:paraId="58C7EB73" w14:textId="0BCD0206" w:rsidR="00993EAE" w:rsidRPr="00AB17C9" w:rsidRDefault="00993EAE" w:rsidP="00EE0990">
      <w:pPr>
        <w:spacing w:before="240" w:after="120"/>
        <w:ind w:left="284" w:hanging="284"/>
        <w:jc w:val="both"/>
        <w:rPr>
          <w:rFonts w:asciiTheme="minorHAnsi" w:hAnsiTheme="minorHAnsi" w:cstheme="minorHAnsi"/>
          <w:i/>
          <w:sz w:val="16"/>
          <w:vertAlign w:val="superscript"/>
        </w:rPr>
      </w:pPr>
      <w:r w:rsidRPr="00AB17C9">
        <w:rPr>
          <w:rFonts w:asciiTheme="minorHAnsi" w:hAnsiTheme="minorHAnsi" w:cstheme="minorHAnsi"/>
          <w:b/>
          <w:sz w:val="20"/>
          <w:szCs w:val="20"/>
        </w:rPr>
        <w:t>I</w:t>
      </w:r>
      <w:r w:rsidR="00397580" w:rsidRPr="00AB17C9">
        <w:rPr>
          <w:rFonts w:asciiTheme="minorHAnsi" w:hAnsiTheme="minorHAnsi" w:cstheme="minorHAnsi"/>
          <w:b/>
          <w:sz w:val="20"/>
          <w:szCs w:val="20"/>
        </w:rPr>
        <w:t>I</w:t>
      </w:r>
      <w:r w:rsidRPr="00AB17C9">
        <w:rPr>
          <w:rFonts w:asciiTheme="minorHAnsi" w:hAnsiTheme="minorHAnsi" w:cstheme="minorHAnsi"/>
          <w:b/>
          <w:sz w:val="20"/>
          <w:szCs w:val="20"/>
        </w:rPr>
        <w:t xml:space="preserve">. </w:t>
      </w:r>
      <w:r w:rsidRPr="00AB17C9">
        <w:rPr>
          <w:rFonts w:asciiTheme="minorHAnsi" w:hAnsiTheme="minorHAnsi" w:cstheme="minorHAnsi"/>
          <w:b/>
          <w:sz w:val="20"/>
          <w:szCs w:val="20"/>
        </w:rPr>
        <w:tab/>
      </w:r>
      <w:r w:rsidR="00397580" w:rsidRPr="00AB17C9">
        <w:rPr>
          <w:rFonts w:asciiTheme="minorHAnsi" w:hAnsiTheme="minorHAnsi" w:cstheme="minorHAnsi"/>
          <w:b/>
          <w:sz w:val="20"/>
          <w:szCs w:val="20"/>
        </w:rPr>
        <w:t>zachodzą w stosunku do mnie podstawy wykluczenia z postępowani</w:t>
      </w:r>
      <w:r w:rsidR="0095080E" w:rsidRPr="00AB17C9">
        <w:rPr>
          <w:rFonts w:asciiTheme="minorHAnsi" w:hAnsiTheme="minorHAnsi" w:cstheme="minorHAnsi"/>
          <w:b/>
          <w:sz w:val="20"/>
          <w:szCs w:val="20"/>
        </w:rPr>
        <w:t>a na podstawie</w:t>
      </w:r>
      <w:r w:rsidR="009846E3" w:rsidRPr="00AB17C9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5080E" w:rsidRPr="00AB17C9">
        <w:rPr>
          <w:rFonts w:asciiTheme="minorHAnsi" w:hAnsiTheme="minorHAnsi" w:cstheme="minorHAnsi"/>
          <w:b/>
          <w:sz w:val="20"/>
          <w:szCs w:val="20"/>
        </w:rPr>
        <w:t xml:space="preserve">art. </w:t>
      </w:r>
      <w:r w:rsidR="00900EF4" w:rsidRPr="00AB17C9">
        <w:rPr>
          <w:rFonts w:asciiTheme="minorHAnsi" w:hAnsiTheme="minorHAnsi" w:cstheme="minorHAnsi"/>
          <w:b/>
          <w:sz w:val="20"/>
          <w:szCs w:val="20"/>
        </w:rPr>
        <w:t>_____</w:t>
      </w:r>
      <w:r w:rsidR="00286AAC" w:rsidRPr="00AB17C9">
        <w:rPr>
          <w:rFonts w:asciiTheme="minorHAnsi" w:hAnsiTheme="minorHAnsi" w:cstheme="minorHAnsi"/>
          <w:b/>
          <w:sz w:val="20"/>
          <w:szCs w:val="20"/>
        </w:rPr>
        <w:t xml:space="preserve"> u</w:t>
      </w:r>
      <w:r w:rsidRPr="00AB17C9">
        <w:rPr>
          <w:rFonts w:asciiTheme="minorHAnsi" w:hAnsiTheme="minorHAnsi" w:cstheme="minorHAnsi"/>
          <w:b/>
          <w:sz w:val="20"/>
          <w:szCs w:val="20"/>
        </w:rPr>
        <w:t xml:space="preserve">stawy z dnia </w:t>
      </w:r>
      <w:r w:rsidR="00293174" w:rsidRPr="00AB17C9">
        <w:rPr>
          <w:rFonts w:asciiTheme="minorHAnsi" w:hAnsiTheme="minorHAnsi" w:cstheme="minorHAnsi"/>
          <w:b/>
          <w:sz w:val="20"/>
          <w:szCs w:val="20"/>
        </w:rPr>
        <w:t>11 września</w:t>
      </w:r>
      <w:r w:rsidRPr="00AB17C9">
        <w:rPr>
          <w:rFonts w:asciiTheme="minorHAnsi" w:hAnsiTheme="minorHAnsi" w:cstheme="minorHAnsi"/>
          <w:b/>
          <w:sz w:val="20"/>
          <w:szCs w:val="20"/>
        </w:rPr>
        <w:t xml:space="preserve"> 20</w:t>
      </w:r>
      <w:r w:rsidR="00293174" w:rsidRPr="00AB17C9">
        <w:rPr>
          <w:rFonts w:asciiTheme="minorHAnsi" w:hAnsiTheme="minorHAnsi" w:cstheme="minorHAnsi"/>
          <w:b/>
          <w:sz w:val="20"/>
          <w:szCs w:val="20"/>
        </w:rPr>
        <w:t>19</w:t>
      </w:r>
      <w:r w:rsidRPr="00AB17C9">
        <w:rPr>
          <w:rFonts w:asciiTheme="minorHAnsi" w:hAnsiTheme="minorHAnsi" w:cstheme="minorHAnsi"/>
          <w:b/>
          <w:sz w:val="20"/>
          <w:szCs w:val="20"/>
        </w:rPr>
        <w:t xml:space="preserve"> roku Prawo zamówień publicznych</w:t>
      </w:r>
      <w:r w:rsidR="009846E3" w:rsidRPr="00AB17C9">
        <w:rPr>
          <w:rFonts w:asciiTheme="minorHAnsi" w:hAnsiTheme="minorHAnsi" w:cstheme="minorHAnsi"/>
          <w:b/>
          <w:sz w:val="22"/>
        </w:rPr>
        <w:t xml:space="preserve"> </w:t>
      </w:r>
      <w:r w:rsidR="0095080E" w:rsidRPr="00AB17C9">
        <w:rPr>
          <w:rFonts w:asciiTheme="minorHAnsi" w:hAnsiTheme="minorHAnsi" w:cstheme="minorHAnsi"/>
          <w:i/>
          <w:sz w:val="16"/>
        </w:rPr>
        <w:t xml:space="preserve">(należy podać podstawę wykluczenia spośród wymienionych w art. </w:t>
      </w:r>
      <w:r w:rsidR="00293174" w:rsidRPr="00AB17C9">
        <w:rPr>
          <w:rFonts w:asciiTheme="minorHAnsi" w:hAnsiTheme="minorHAnsi" w:cstheme="minorHAnsi"/>
          <w:i/>
          <w:sz w:val="16"/>
        </w:rPr>
        <w:t>108</w:t>
      </w:r>
      <w:r w:rsidR="0095080E" w:rsidRPr="00AB17C9">
        <w:rPr>
          <w:rFonts w:asciiTheme="minorHAnsi" w:hAnsiTheme="minorHAnsi" w:cstheme="minorHAnsi"/>
          <w:i/>
          <w:sz w:val="16"/>
        </w:rPr>
        <w:t xml:space="preserve"> ust. 1 pkt </w:t>
      </w:r>
      <w:r w:rsidR="00F9191B" w:rsidRPr="00AB17C9">
        <w:rPr>
          <w:rFonts w:asciiTheme="minorHAnsi" w:hAnsiTheme="minorHAnsi" w:cstheme="minorHAnsi"/>
          <w:i/>
          <w:sz w:val="16"/>
        </w:rPr>
        <w:t>1, 2 i 5 oraz art. 109 ust. 1 pkt. 4</w:t>
      </w:r>
      <w:r w:rsidR="00286AAC" w:rsidRPr="00AB17C9">
        <w:rPr>
          <w:rFonts w:asciiTheme="minorHAnsi" w:hAnsiTheme="minorHAnsi" w:cstheme="minorHAnsi"/>
          <w:i/>
          <w:sz w:val="16"/>
        </w:rPr>
        <w:t>)</w:t>
      </w:r>
      <w:r w:rsidR="00512BB9" w:rsidRPr="00AB17C9">
        <w:rPr>
          <w:rFonts w:asciiTheme="minorHAnsi" w:hAnsiTheme="minorHAnsi" w:cstheme="minorHAnsi"/>
          <w:b/>
          <w:i/>
          <w:sz w:val="22"/>
          <w:vertAlign w:val="superscript"/>
        </w:rPr>
        <w:t>1</w:t>
      </w:r>
      <w:r w:rsidR="00696021" w:rsidRPr="00AB17C9">
        <w:rPr>
          <w:rFonts w:asciiTheme="minorHAnsi" w:hAnsiTheme="minorHAnsi" w:cstheme="minorHAnsi"/>
          <w:b/>
          <w:i/>
          <w:sz w:val="22"/>
          <w:vertAlign w:val="superscript"/>
        </w:rPr>
        <w:t>)</w:t>
      </w:r>
    </w:p>
    <w:p w14:paraId="08A07E36" w14:textId="3AF77B9F" w:rsidR="00397580" w:rsidRPr="00AB17C9" w:rsidRDefault="00397580" w:rsidP="00397580">
      <w:pPr>
        <w:spacing w:before="120" w:after="120"/>
        <w:ind w:left="284"/>
        <w:jc w:val="both"/>
        <w:rPr>
          <w:rFonts w:asciiTheme="minorHAnsi" w:hAnsiTheme="minorHAnsi" w:cstheme="minorHAnsi"/>
          <w:b/>
          <w:sz w:val="20"/>
          <w:szCs w:val="22"/>
        </w:rPr>
      </w:pPr>
      <w:r w:rsidRPr="00AB17C9">
        <w:rPr>
          <w:rFonts w:asciiTheme="minorHAnsi" w:hAnsiTheme="minorHAnsi" w:cstheme="minorHAnsi"/>
          <w:b/>
          <w:sz w:val="20"/>
          <w:szCs w:val="22"/>
        </w:rPr>
        <w:t xml:space="preserve">Jednocześnie oświadczam, że w związku z </w:t>
      </w:r>
      <w:r w:rsidR="00286AAC" w:rsidRPr="00AB17C9">
        <w:rPr>
          <w:rFonts w:asciiTheme="minorHAnsi" w:hAnsiTheme="minorHAnsi" w:cstheme="minorHAnsi"/>
          <w:b/>
          <w:sz w:val="20"/>
          <w:szCs w:val="22"/>
        </w:rPr>
        <w:t xml:space="preserve">ww. okolicznością, na podstawie art. </w:t>
      </w:r>
      <w:r w:rsidR="00F9191B" w:rsidRPr="00AB17C9">
        <w:rPr>
          <w:rFonts w:asciiTheme="minorHAnsi" w:hAnsiTheme="minorHAnsi" w:cstheme="minorHAnsi"/>
          <w:b/>
          <w:sz w:val="20"/>
          <w:szCs w:val="22"/>
        </w:rPr>
        <w:t>110</w:t>
      </w:r>
      <w:r w:rsidR="00286AAC" w:rsidRPr="00AB17C9">
        <w:rPr>
          <w:rFonts w:asciiTheme="minorHAnsi" w:hAnsiTheme="minorHAnsi" w:cstheme="minorHAnsi"/>
          <w:b/>
          <w:sz w:val="20"/>
          <w:szCs w:val="22"/>
        </w:rPr>
        <w:t xml:space="preserve"> ust. </w:t>
      </w:r>
      <w:r w:rsidR="00F9191B" w:rsidRPr="00AB17C9">
        <w:rPr>
          <w:rFonts w:asciiTheme="minorHAnsi" w:hAnsiTheme="minorHAnsi" w:cstheme="minorHAnsi"/>
          <w:b/>
          <w:sz w:val="20"/>
          <w:szCs w:val="22"/>
        </w:rPr>
        <w:t>2</w:t>
      </w:r>
      <w:r w:rsidR="00286AAC" w:rsidRPr="00AB17C9">
        <w:rPr>
          <w:rFonts w:asciiTheme="minorHAnsi" w:hAnsiTheme="minorHAnsi" w:cstheme="minorHAnsi"/>
          <w:b/>
          <w:sz w:val="20"/>
          <w:szCs w:val="22"/>
        </w:rPr>
        <w:t xml:space="preserve"> u</w:t>
      </w:r>
      <w:r w:rsidRPr="00AB17C9">
        <w:rPr>
          <w:rFonts w:asciiTheme="minorHAnsi" w:hAnsiTheme="minorHAnsi" w:cstheme="minorHAnsi"/>
          <w:b/>
          <w:sz w:val="20"/>
          <w:szCs w:val="22"/>
        </w:rPr>
        <w:t>stawy Prawo zamówień publicznych, podjąłem następujące środki naprawcze:</w:t>
      </w:r>
      <w:r w:rsidR="00900EF4" w:rsidRPr="00AB17C9">
        <w:rPr>
          <w:rFonts w:asciiTheme="minorHAnsi" w:hAnsiTheme="minorHAnsi" w:cstheme="minorHAnsi"/>
          <w:b/>
          <w:sz w:val="20"/>
          <w:szCs w:val="22"/>
        </w:rPr>
        <w:t xml:space="preserve"> _____</w:t>
      </w:r>
    </w:p>
    <w:p w14:paraId="08CD0CA5" w14:textId="434E4406" w:rsidR="00F60C81" w:rsidRPr="00AB17C9" w:rsidRDefault="00EE0990" w:rsidP="00755952">
      <w:pPr>
        <w:ind w:left="284"/>
        <w:jc w:val="both"/>
        <w:rPr>
          <w:rFonts w:asciiTheme="minorHAnsi" w:hAnsiTheme="minorHAnsi" w:cstheme="minorHAnsi"/>
          <w:color w:val="222222"/>
          <w:sz w:val="18"/>
          <w:szCs w:val="16"/>
        </w:rPr>
      </w:pPr>
      <w:r w:rsidRPr="00AB17C9">
        <w:rPr>
          <w:rFonts w:asciiTheme="minorHAnsi" w:hAnsiTheme="minorHAnsi" w:cstheme="minorHAnsi"/>
          <w:color w:val="222222"/>
          <w:sz w:val="16"/>
          <w:szCs w:val="16"/>
          <w:vertAlign w:val="superscript"/>
        </w:rPr>
        <w:t>1)</w:t>
      </w:r>
      <w:r w:rsidR="003222A7" w:rsidRPr="00AB17C9">
        <w:rPr>
          <w:rFonts w:asciiTheme="minorHAnsi" w:hAnsiTheme="minorHAnsi" w:cstheme="minorHAnsi"/>
          <w:i/>
          <w:color w:val="222222"/>
          <w:sz w:val="16"/>
          <w:szCs w:val="16"/>
        </w:rPr>
        <w:t>należy wybrać właściwe</w:t>
      </w:r>
    </w:p>
    <w:p w14:paraId="78CE07E5" w14:textId="196890EA" w:rsidR="00755952" w:rsidRPr="00AB17C9" w:rsidRDefault="00AD4150" w:rsidP="00755952">
      <w:pPr>
        <w:tabs>
          <w:tab w:val="left" w:pos="426"/>
        </w:tabs>
        <w:spacing w:before="120"/>
        <w:ind w:left="284" w:hanging="284"/>
        <w:jc w:val="both"/>
        <w:rPr>
          <w:rFonts w:asciiTheme="minorHAnsi" w:hAnsiTheme="minorHAnsi" w:cstheme="minorHAnsi"/>
          <w:b/>
          <w:sz w:val="20"/>
        </w:rPr>
      </w:pPr>
      <w:r w:rsidRPr="00AB17C9">
        <w:rPr>
          <w:rFonts w:asciiTheme="minorHAnsi" w:hAnsiTheme="minorHAnsi" w:cstheme="minorHAnsi"/>
          <w:b/>
          <w:sz w:val="20"/>
        </w:rPr>
        <w:t>II</w:t>
      </w:r>
      <w:r w:rsidR="00397580" w:rsidRPr="00AB17C9">
        <w:rPr>
          <w:rFonts w:asciiTheme="minorHAnsi" w:hAnsiTheme="minorHAnsi" w:cstheme="minorHAnsi"/>
          <w:b/>
          <w:sz w:val="20"/>
        </w:rPr>
        <w:t>I</w:t>
      </w:r>
      <w:r w:rsidRPr="00AB17C9">
        <w:rPr>
          <w:rFonts w:asciiTheme="minorHAnsi" w:hAnsiTheme="minorHAnsi" w:cstheme="minorHAnsi"/>
          <w:b/>
          <w:sz w:val="20"/>
        </w:rPr>
        <w:t xml:space="preserve">. </w:t>
      </w:r>
      <w:r w:rsidRPr="00AB17C9">
        <w:rPr>
          <w:rFonts w:asciiTheme="minorHAnsi" w:hAnsiTheme="minorHAnsi" w:cstheme="minorHAnsi"/>
          <w:b/>
          <w:sz w:val="20"/>
        </w:rPr>
        <w:tab/>
      </w:r>
      <w:r w:rsidR="00755952" w:rsidRPr="00AB17C9">
        <w:rPr>
          <w:rFonts w:asciiTheme="minorHAnsi" w:hAnsiTheme="minorHAnsi" w:cstheme="minorHAnsi"/>
          <w:b/>
          <w:sz w:val="20"/>
        </w:rPr>
        <w:t>nie podlegam wykluczeniu z postępowania na podstawie art. 7 ust. 1 ustawy z dnia 13 kwietnia 2022 r. o</w:t>
      </w:r>
      <w:r w:rsidR="00DE4873" w:rsidRPr="00AB17C9">
        <w:rPr>
          <w:rFonts w:asciiTheme="minorHAnsi" w:hAnsiTheme="minorHAnsi" w:cstheme="minorHAnsi"/>
          <w:b/>
          <w:sz w:val="20"/>
        </w:rPr>
        <w:t> </w:t>
      </w:r>
      <w:r w:rsidR="00755952" w:rsidRPr="00AB17C9">
        <w:rPr>
          <w:rFonts w:asciiTheme="minorHAnsi" w:hAnsiTheme="minorHAnsi" w:cstheme="minorHAnsi"/>
          <w:b/>
          <w:sz w:val="20"/>
        </w:rPr>
        <w:t>szczególnych rozwiązaniach w zakresie przeciwdziałania wspieraniu agresji na Ukrainę oraz służących ochronie bezpieczeństwa narodowego (</w:t>
      </w:r>
      <w:r w:rsidR="00900EF4" w:rsidRPr="00AB17C9">
        <w:rPr>
          <w:rFonts w:asciiTheme="minorHAnsi" w:hAnsiTheme="minorHAnsi" w:cstheme="minorHAnsi"/>
          <w:b/>
          <w:sz w:val="20"/>
        </w:rPr>
        <w:t xml:space="preserve">tekst jednolity </w:t>
      </w:r>
      <w:r w:rsidR="00755952" w:rsidRPr="00AB17C9">
        <w:rPr>
          <w:rFonts w:asciiTheme="minorHAnsi" w:hAnsiTheme="minorHAnsi" w:cstheme="minorHAnsi"/>
          <w:b/>
          <w:sz w:val="20"/>
        </w:rPr>
        <w:t>Dz. U. z 202</w:t>
      </w:r>
      <w:r w:rsidR="00900EF4" w:rsidRPr="00AB17C9">
        <w:rPr>
          <w:rFonts w:asciiTheme="minorHAnsi" w:hAnsiTheme="minorHAnsi" w:cstheme="minorHAnsi"/>
          <w:b/>
          <w:sz w:val="20"/>
        </w:rPr>
        <w:t>3</w:t>
      </w:r>
      <w:r w:rsidR="00755952" w:rsidRPr="00AB17C9">
        <w:rPr>
          <w:rFonts w:asciiTheme="minorHAnsi" w:hAnsiTheme="minorHAnsi" w:cstheme="minorHAnsi"/>
          <w:b/>
          <w:sz w:val="20"/>
        </w:rPr>
        <w:t xml:space="preserve"> r. poz. </w:t>
      </w:r>
      <w:r w:rsidR="00900EF4" w:rsidRPr="00AB17C9">
        <w:rPr>
          <w:rFonts w:asciiTheme="minorHAnsi" w:hAnsiTheme="minorHAnsi" w:cstheme="minorHAnsi"/>
          <w:b/>
          <w:sz w:val="20"/>
        </w:rPr>
        <w:t>1497</w:t>
      </w:r>
      <w:r w:rsidR="00755952" w:rsidRPr="00AB17C9">
        <w:rPr>
          <w:rFonts w:asciiTheme="minorHAnsi" w:hAnsiTheme="minorHAnsi" w:cstheme="minorHAnsi"/>
          <w:b/>
          <w:sz w:val="20"/>
        </w:rPr>
        <w:t xml:space="preserve"> ze zmianami)</w:t>
      </w:r>
    </w:p>
    <w:p w14:paraId="3EE552AD" w14:textId="436AE62B" w:rsidR="00AD4150" w:rsidRPr="00AB17C9" w:rsidRDefault="00755952" w:rsidP="00755952">
      <w:pPr>
        <w:tabs>
          <w:tab w:val="left" w:pos="426"/>
        </w:tabs>
        <w:spacing w:before="120"/>
        <w:ind w:left="284" w:hanging="284"/>
        <w:jc w:val="both"/>
        <w:rPr>
          <w:rFonts w:asciiTheme="minorHAnsi" w:hAnsiTheme="minorHAnsi" w:cstheme="minorHAnsi"/>
          <w:b/>
          <w:sz w:val="20"/>
        </w:rPr>
      </w:pPr>
      <w:r w:rsidRPr="00AB17C9">
        <w:rPr>
          <w:rFonts w:asciiTheme="minorHAnsi" w:hAnsiTheme="minorHAnsi" w:cstheme="minorHAnsi"/>
          <w:b/>
          <w:sz w:val="20"/>
        </w:rPr>
        <w:t>IV. s</w:t>
      </w:r>
      <w:r w:rsidR="00AD4150" w:rsidRPr="00AB17C9">
        <w:rPr>
          <w:rFonts w:asciiTheme="minorHAnsi" w:hAnsiTheme="minorHAnsi" w:cstheme="minorHAnsi"/>
          <w:b/>
          <w:sz w:val="20"/>
        </w:rPr>
        <w:t>pełniam warunki udziału w postępowaniu określone przez Zamawiającego w zakresie</w:t>
      </w:r>
      <w:r w:rsidR="00EB0999" w:rsidRPr="00AB17C9">
        <w:rPr>
          <w:rFonts w:asciiTheme="minorHAnsi" w:hAnsiTheme="minorHAnsi" w:cstheme="minorHAnsi"/>
          <w:sz w:val="20"/>
        </w:rPr>
        <w:t>:</w:t>
      </w:r>
    </w:p>
    <w:p w14:paraId="7EA19A6D" w14:textId="2B7A0B01" w:rsidR="00AD4150" w:rsidRPr="00AB17C9" w:rsidRDefault="00F9191B" w:rsidP="00201D7C">
      <w:pPr>
        <w:pStyle w:val="Akapitzlist"/>
        <w:numPr>
          <w:ilvl w:val="0"/>
          <w:numId w:val="11"/>
        </w:numPr>
        <w:tabs>
          <w:tab w:val="left" w:pos="664"/>
        </w:tabs>
        <w:spacing w:before="120" w:after="120"/>
        <w:jc w:val="both"/>
        <w:rPr>
          <w:rFonts w:asciiTheme="minorHAnsi" w:hAnsiTheme="minorHAnsi" w:cstheme="minorHAnsi"/>
          <w:sz w:val="20"/>
        </w:rPr>
      </w:pPr>
      <w:r w:rsidRPr="00AB17C9">
        <w:rPr>
          <w:rFonts w:asciiTheme="minorHAnsi" w:hAnsiTheme="minorHAnsi" w:cstheme="minorHAnsi"/>
          <w:sz w:val="20"/>
        </w:rPr>
        <w:t>zdolności do występowania w obrocie gospodarczym</w:t>
      </w:r>
      <w:r w:rsidR="00AD4150" w:rsidRPr="00AB17C9">
        <w:rPr>
          <w:rFonts w:asciiTheme="minorHAnsi" w:hAnsiTheme="minorHAnsi" w:cstheme="minorHAnsi"/>
          <w:sz w:val="20"/>
        </w:rPr>
        <w:t>;</w:t>
      </w:r>
    </w:p>
    <w:p w14:paraId="155DD97B" w14:textId="179D9924" w:rsidR="00F9191B" w:rsidRPr="00AB17C9" w:rsidRDefault="00F9191B" w:rsidP="00201D7C">
      <w:pPr>
        <w:pStyle w:val="Akapitzlist"/>
        <w:numPr>
          <w:ilvl w:val="0"/>
          <w:numId w:val="11"/>
        </w:numPr>
        <w:tabs>
          <w:tab w:val="left" w:pos="686"/>
        </w:tabs>
        <w:spacing w:before="120" w:after="120"/>
        <w:jc w:val="both"/>
        <w:rPr>
          <w:rFonts w:asciiTheme="minorHAnsi" w:hAnsiTheme="minorHAnsi" w:cstheme="minorHAnsi"/>
          <w:sz w:val="20"/>
        </w:rPr>
      </w:pPr>
      <w:r w:rsidRPr="00AB17C9">
        <w:rPr>
          <w:rFonts w:asciiTheme="minorHAnsi" w:hAnsiTheme="minorHAnsi" w:cstheme="minorHAnsi"/>
          <w:sz w:val="20"/>
        </w:rPr>
        <w:t xml:space="preserve">uprawnień do prowadzenia </w:t>
      </w:r>
      <w:r w:rsidR="003222A7" w:rsidRPr="00AB17C9">
        <w:rPr>
          <w:rFonts w:asciiTheme="minorHAnsi" w:hAnsiTheme="minorHAnsi" w:cstheme="minorHAnsi"/>
          <w:sz w:val="20"/>
        </w:rPr>
        <w:t>określonej</w:t>
      </w:r>
      <w:r w:rsidRPr="00AB17C9">
        <w:rPr>
          <w:rFonts w:asciiTheme="minorHAnsi" w:hAnsiTheme="minorHAnsi" w:cstheme="minorHAnsi"/>
          <w:sz w:val="20"/>
        </w:rPr>
        <w:t xml:space="preserve"> działalności gospodarczej lub zawodowej</w:t>
      </w:r>
      <w:r w:rsidR="003222A7" w:rsidRPr="00AB17C9">
        <w:rPr>
          <w:rFonts w:asciiTheme="minorHAnsi" w:hAnsiTheme="minorHAnsi" w:cstheme="minorHAnsi"/>
          <w:sz w:val="20"/>
        </w:rPr>
        <w:t>,</w:t>
      </w:r>
      <w:r w:rsidRPr="00AB17C9">
        <w:rPr>
          <w:rFonts w:asciiTheme="minorHAnsi" w:hAnsiTheme="minorHAnsi" w:cstheme="minorHAnsi"/>
          <w:sz w:val="20"/>
        </w:rPr>
        <w:t xml:space="preserve"> o ile wynika to z</w:t>
      </w:r>
      <w:r w:rsidR="003222A7" w:rsidRPr="00AB17C9">
        <w:rPr>
          <w:rFonts w:asciiTheme="minorHAnsi" w:hAnsiTheme="minorHAnsi" w:cstheme="minorHAnsi"/>
          <w:sz w:val="20"/>
        </w:rPr>
        <w:t> </w:t>
      </w:r>
      <w:r w:rsidRPr="00AB17C9">
        <w:rPr>
          <w:rFonts w:asciiTheme="minorHAnsi" w:hAnsiTheme="minorHAnsi" w:cstheme="minorHAnsi"/>
          <w:sz w:val="20"/>
        </w:rPr>
        <w:t>odrębnych przepisów</w:t>
      </w:r>
      <w:r w:rsidR="003222A7" w:rsidRPr="00AB17C9">
        <w:rPr>
          <w:rFonts w:asciiTheme="minorHAnsi" w:hAnsiTheme="minorHAnsi" w:cstheme="minorHAnsi"/>
          <w:sz w:val="20"/>
        </w:rPr>
        <w:t>;</w:t>
      </w:r>
    </w:p>
    <w:p w14:paraId="18AE30CD" w14:textId="46FDE598" w:rsidR="00AD4150" w:rsidRPr="00AB17C9" w:rsidRDefault="00AD4150" w:rsidP="00201D7C">
      <w:pPr>
        <w:pStyle w:val="Akapitzlist"/>
        <w:numPr>
          <w:ilvl w:val="0"/>
          <w:numId w:val="11"/>
        </w:numPr>
        <w:tabs>
          <w:tab w:val="left" w:pos="686"/>
        </w:tabs>
        <w:spacing w:before="120" w:after="120"/>
        <w:jc w:val="both"/>
        <w:rPr>
          <w:rFonts w:asciiTheme="minorHAnsi" w:hAnsiTheme="minorHAnsi" w:cstheme="minorHAnsi"/>
          <w:sz w:val="20"/>
        </w:rPr>
      </w:pPr>
      <w:r w:rsidRPr="00AB17C9">
        <w:rPr>
          <w:rFonts w:asciiTheme="minorHAnsi" w:hAnsiTheme="minorHAnsi" w:cstheme="minorHAnsi"/>
          <w:sz w:val="20"/>
        </w:rPr>
        <w:t>sytuacji ekonomicznej lub finansowej;</w:t>
      </w:r>
    </w:p>
    <w:p w14:paraId="6D92DCD8" w14:textId="4901AF8C" w:rsidR="00AD4150" w:rsidRPr="00AB17C9" w:rsidRDefault="00AD4150" w:rsidP="00201D7C">
      <w:pPr>
        <w:pStyle w:val="Akapitzlist"/>
        <w:numPr>
          <w:ilvl w:val="0"/>
          <w:numId w:val="11"/>
        </w:numPr>
        <w:tabs>
          <w:tab w:val="left" w:pos="686"/>
        </w:tabs>
        <w:jc w:val="both"/>
        <w:rPr>
          <w:rFonts w:asciiTheme="minorHAnsi" w:hAnsiTheme="minorHAnsi" w:cstheme="minorHAnsi"/>
          <w:sz w:val="20"/>
        </w:rPr>
      </w:pPr>
      <w:r w:rsidRPr="00AB17C9">
        <w:rPr>
          <w:rFonts w:asciiTheme="minorHAnsi" w:hAnsiTheme="minorHAnsi" w:cstheme="minorHAnsi"/>
          <w:sz w:val="20"/>
        </w:rPr>
        <w:t>zdolności technicznej lub zawodowej.</w:t>
      </w:r>
    </w:p>
    <w:p w14:paraId="6FA38926" w14:textId="6FD15FDA" w:rsidR="00755952" w:rsidRPr="00AB17C9" w:rsidRDefault="003222A7" w:rsidP="00755952">
      <w:pPr>
        <w:shd w:val="clear" w:color="auto" w:fill="FFFFFF"/>
        <w:jc w:val="both"/>
        <w:rPr>
          <w:rFonts w:asciiTheme="minorHAnsi" w:hAnsiTheme="minorHAnsi" w:cstheme="minorHAnsi"/>
          <w:color w:val="222222"/>
          <w:sz w:val="20"/>
          <w:szCs w:val="20"/>
        </w:rPr>
      </w:pPr>
      <w:r w:rsidRPr="00AB17C9">
        <w:rPr>
          <w:rFonts w:asciiTheme="minorHAnsi" w:hAnsiTheme="minorHAnsi" w:cstheme="minorHAnsi"/>
          <w:color w:val="222222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ich przedstawianiu.</w:t>
      </w:r>
      <w:r w:rsidR="00755952" w:rsidRPr="00AB17C9">
        <w:rPr>
          <w:rFonts w:asciiTheme="minorHAnsi" w:hAnsiTheme="minorHAnsi" w:cstheme="minorHAnsi"/>
          <w:color w:val="222222"/>
          <w:sz w:val="20"/>
          <w:szCs w:val="20"/>
        </w:rPr>
        <w:br w:type="page"/>
      </w:r>
    </w:p>
    <w:p w14:paraId="27B9986F" w14:textId="77777777" w:rsidR="00983D52" w:rsidRPr="00AB17C9" w:rsidRDefault="00983D52" w:rsidP="00755952">
      <w:pPr>
        <w:shd w:val="clear" w:color="auto" w:fill="FFFFFF"/>
        <w:jc w:val="both"/>
        <w:rPr>
          <w:rFonts w:asciiTheme="minorHAnsi" w:hAnsiTheme="minorHAnsi" w:cstheme="minorHAnsi"/>
          <w:b/>
          <w:i/>
          <w:sz w:val="20"/>
          <w:szCs w:val="20"/>
        </w:rPr>
      </w:pPr>
    </w:p>
    <w:p w14:paraId="66B96B8A" w14:textId="77777777" w:rsidR="00983D52" w:rsidRPr="00AB17C9" w:rsidRDefault="00983D52" w:rsidP="00983D52">
      <w:pPr>
        <w:shd w:val="clear" w:color="auto" w:fill="FFFFFF"/>
        <w:ind w:left="5220"/>
        <w:jc w:val="right"/>
        <w:rPr>
          <w:rFonts w:asciiTheme="minorHAnsi" w:hAnsiTheme="minorHAnsi" w:cstheme="minorHAnsi"/>
          <w:b/>
          <w:i/>
          <w:sz w:val="20"/>
          <w:szCs w:val="20"/>
        </w:rPr>
      </w:pPr>
      <w:r w:rsidRPr="00AB17C9">
        <w:rPr>
          <w:rFonts w:asciiTheme="minorHAnsi" w:hAnsiTheme="minorHAnsi" w:cstheme="minorHAnsi"/>
          <w:b/>
          <w:i/>
          <w:sz w:val="20"/>
          <w:szCs w:val="20"/>
        </w:rPr>
        <w:t>Załącznik nr 3 do SWZ</w:t>
      </w:r>
    </w:p>
    <w:p w14:paraId="725F8551" w14:textId="77777777" w:rsidR="00983D52" w:rsidRPr="00AB17C9" w:rsidRDefault="00983D52" w:rsidP="00983D52">
      <w:pPr>
        <w:shd w:val="clear" w:color="auto" w:fill="FFFFFF"/>
        <w:ind w:left="5054" w:right="-257"/>
        <w:jc w:val="right"/>
        <w:rPr>
          <w:rFonts w:asciiTheme="minorHAnsi" w:hAnsiTheme="minorHAnsi" w:cstheme="minorHAnsi"/>
          <w:b/>
          <w:bCs/>
          <w:i/>
          <w:sz w:val="20"/>
          <w:szCs w:val="20"/>
        </w:rPr>
      </w:pPr>
    </w:p>
    <w:p w14:paraId="558A5BC0" w14:textId="11E16EE6" w:rsidR="00983D52" w:rsidRPr="00AB17C9" w:rsidRDefault="00983D52" w:rsidP="00983D52">
      <w:pPr>
        <w:shd w:val="clear" w:color="auto" w:fill="FFFFFF"/>
        <w:rPr>
          <w:rFonts w:asciiTheme="minorHAnsi" w:hAnsiTheme="minorHAnsi" w:cstheme="minorHAnsi"/>
          <w:b/>
          <w:bCs/>
          <w:color w:val="222222"/>
          <w:sz w:val="20"/>
          <w:szCs w:val="20"/>
        </w:rPr>
      </w:pPr>
      <w:r w:rsidRPr="00AB17C9">
        <w:rPr>
          <w:rFonts w:asciiTheme="minorHAnsi" w:hAnsiTheme="minorHAnsi" w:cstheme="minorHAnsi"/>
          <w:b/>
          <w:bCs/>
          <w:color w:val="222222"/>
          <w:sz w:val="20"/>
          <w:szCs w:val="20"/>
        </w:rPr>
        <w:t xml:space="preserve">Wykonawcy wspólnie </w:t>
      </w:r>
    </w:p>
    <w:p w14:paraId="516F6638" w14:textId="77777777" w:rsidR="00900EF4" w:rsidRPr="00AB17C9" w:rsidRDefault="00983D52" w:rsidP="00983D52">
      <w:pPr>
        <w:shd w:val="clear" w:color="auto" w:fill="FFFFFF"/>
        <w:rPr>
          <w:rFonts w:asciiTheme="minorHAnsi" w:hAnsiTheme="minorHAnsi" w:cstheme="minorHAnsi"/>
          <w:b/>
          <w:bCs/>
          <w:color w:val="222222"/>
          <w:sz w:val="20"/>
          <w:szCs w:val="20"/>
        </w:rPr>
      </w:pPr>
      <w:r w:rsidRPr="00AB17C9">
        <w:rPr>
          <w:rFonts w:asciiTheme="minorHAnsi" w:hAnsiTheme="minorHAnsi" w:cstheme="minorHAnsi"/>
          <w:b/>
          <w:bCs/>
          <w:color w:val="222222"/>
          <w:sz w:val="20"/>
          <w:szCs w:val="20"/>
        </w:rPr>
        <w:t>ubiegający się o udzielenie zamówienia</w:t>
      </w:r>
      <w:r w:rsidR="00900EF4" w:rsidRPr="00AB17C9">
        <w:rPr>
          <w:rFonts w:asciiTheme="minorHAnsi" w:hAnsiTheme="minorHAnsi" w:cstheme="minorHAnsi"/>
          <w:b/>
          <w:bCs/>
          <w:color w:val="222222"/>
          <w:sz w:val="20"/>
          <w:szCs w:val="20"/>
        </w:rPr>
        <w:t xml:space="preserve"> </w:t>
      </w:r>
    </w:p>
    <w:p w14:paraId="10681DBD" w14:textId="05A621E8" w:rsidR="00983D52" w:rsidRPr="00AB17C9" w:rsidRDefault="00900EF4" w:rsidP="00983D52">
      <w:pPr>
        <w:shd w:val="clear" w:color="auto" w:fill="FFFFFF"/>
        <w:rPr>
          <w:rFonts w:asciiTheme="minorHAnsi" w:hAnsiTheme="minorHAnsi" w:cstheme="minorHAnsi"/>
          <w:b/>
          <w:bCs/>
          <w:color w:val="222222"/>
          <w:sz w:val="20"/>
          <w:szCs w:val="20"/>
        </w:rPr>
      </w:pPr>
      <w:r w:rsidRPr="00AB17C9">
        <w:rPr>
          <w:rFonts w:asciiTheme="minorHAnsi" w:hAnsiTheme="minorHAnsi" w:cstheme="minorHAnsi"/>
          <w:b/>
          <w:bCs/>
          <w:color w:val="222222"/>
          <w:sz w:val="20"/>
          <w:szCs w:val="20"/>
        </w:rPr>
        <w:t>(w tym spółki cywilne)</w:t>
      </w:r>
    </w:p>
    <w:p w14:paraId="384079B2" w14:textId="1AF7E8C2" w:rsidR="00983D52" w:rsidRPr="00AB17C9" w:rsidRDefault="00900EF4" w:rsidP="00983D52">
      <w:pPr>
        <w:shd w:val="clear" w:color="auto" w:fill="FFFFFF"/>
        <w:spacing w:before="120" w:line="360" w:lineRule="auto"/>
        <w:rPr>
          <w:rFonts w:asciiTheme="minorHAnsi" w:hAnsiTheme="minorHAnsi" w:cstheme="minorHAnsi"/>
          <w:b/>
          <w:bCs/>
          <w:color w:val="222222"/>
          <w:sz w:val="20"/>
          <w:szCs w:val="20"/>
        </w:rPr>
      </w:pPr>
      <w:r w:rsidRPr="00AB17C9">
        <w:rPr>
          <w:rFonts w:asciiTheme="minorHAnsi" w:hAnsiTheme="minorHAnsi" w:cstheme="minorHAnsi"/>
          <w:b/>
          <w:bCs/>
          <w:color w:val="222222"/>
          <w:sz w:val="20"/>
          <w:szCs w:val="20"/>
        </w:rPr>
        <w:t>___________________________________</w:t>
      </w:r>
    </w:p>
    <w:p w14:paraId="60E94947" w14:textId="1C13E6C8" w:rsidR="00983D52" w:rsidRPr="00AB17C9" w:rsidRDefault="00900EF4" w:rsidP="00983D52">
      <w:pPr>
        <w:shd w:val="clear" w:color="auto" w:fill="FFFFFF"/>
        <w:spacing w:line="360" w:lineRule="auto"/>
        <w:rPr>
          <w:rFonts w:asciiTheme="minorHAnsi" w:hAnsiTheme="minorHAnsi" w:cstheme="minorHAnsi"/>
          <w:b/>
          <w:bCs/>
          <w:color w:val="222222"/>
          <w:sz w:val="20"/>
          <w:szCs w:val="20"/>
        </w:rPr>
      </w:pPr>
      <w:r w:rsidRPr="00AB17C9">
        <w:rPr>
          <w:rFonts w:asciiTheme="minorHAnsi" w:hAnsiTheme="minorHAnsi" w:cstheme="minorHAnsi"/>
          <w:b/>
          <w:bCs/>
          <w:color w:val="222222"/>
          <w:sz w:val="20"/>
          <w:szCs w:val="20"/>
        </w:rPr>
        <w:t>___________________________________</w:t>
      </w:r>
    </w:p>
    <w:p w14:paraId="1EBBA3DD" w14:textId="7A8198B1" w:rsidR="00983D52" w:rsidRPr="00AB17C9" w:rsidRDefault="00983D52" w:rsidP="00A57AFA">
      <w:pPr>
        <w:shd w:val="clear" w:color="auto" w:fill="FFFFFF"/>
        <w:spacing w:after="360"/>
        <w:rPr>
          <w:rFonts w:asciiTheme="minorHAnsi" w:hAnsiTheme="minorHAnsi" w:cstheme="minorHAnsi"/>
          <w:i/>
          <w:iCs/>
          <w:color w:val="222222"/>
          <w:sz w:val="12"/>
          <w:szCs w:val="12"/>
        </w:rPr>
      </w:pPr>
      <w:r w:rsidRPr="00AB17C9">
        <w:rPr>
          <w:rFonts w:asciiTheme="minorHAnsi" w:hAnsiTheme="minorHAnsi" w:cstheme="minorHAnsi"/>
          <w:i/>
          <w:iCs/>
          <w:color w:val="222222"/>
          <w:sz w:val="12"/>
          <w:szCs w:val="12"/>
        </w:rPr>
        <w:t>(pełna nazwa/ firma, adres, w zależności od podmiotu NIP/PESEL, KRS/</w:t>
      </w:r>
      <w:proofErr w:type="spellStart"/>
      <w:r w:rsidRPr="00AB17C9">
        <w:rPr>
          <w:rFonts w:asciiTheme="minorHAnsi" w:hAnsiTheme="minorHAnsi" w:cstheme="minorHAnsi"/>
          <w:i/>
          <w:iCs/>
          <w:color w:val="222222"/>
          <w:sz w:val="12"/>
          <w:szCs w:val="12"/>
        </w:rPr>
        <w:t>CEiDG</w:t>
      </w:r>
      <w:proofErr w:type="spellEnd"/>
      <w:r w:rsidRPr="00AB17C9">
        <w:rPr>
          <w:rFonts w:asciiTheme="minorHAnsi" w:hAnsiTheme="minorHAnsi" w:cstheme="minorHAnsi"/>
          <w:i/>
          <w:iCs/>
          <w:color w:val="222222"/>
          <w:sz w:val="12"/>
          <w:szCs w:val="12"/>
        </w:rPr>
        <w:t>)</w:t>
      </w:r>
    </w:p>
    <w:p w14:paraId="37EEC12C" w14:textId="5C1F9968" w:rsidR="00983D52" w:rsidRPr="00AB17C9" w:rsidRDefault="00A57AFA" w:rsidP="00983D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Theme="minorHAnsi" w:hAnsiTheme="minorHAnsi" w:cstheme="minorHAnsi"/>
          <w:b/>
          <w:bCs/>
          <w:color w:val="222222"/>
          <w:u w:val="single"/>
        </w:rPr>
      </w:pPr>
      <w:r w:rsidRPr="00AB17C9">
        <w:rPr>
          <w:rFonts w:asciiTheme="minorHAnsi" w:hAnsiTheme="minorHAnsi" w:cstheme="minorHAnsi"/>
          <w:b/>
          <w:bCs/>
          <w:color w:val="222222"/>
          <w:u w:val="single"/>
        </w:rPr>
        <w:t>OŚWIADCZENIE WYKONAWCÓW WSPÓLNIE UBIEGAJĄCYCH SIĘ O UDZIELENIE ZAMÓWIENIA</w:t>
      </w:r>
    </w:p>
    <w:p w14:paraId="5D758874" w14:textId="09BAA956" w:rsidR="00983D52" w:rsidRPr="00AB17C9" w:rsidRDefault="00983D52" w:rsidP="00983D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Theme="minorHAnsi" w:hAnsiTheme="minorHAnsi" w:cstheme="minorHAnsi"/>
          <w:b/>
          <w:bCs/>
          <w:color w:val="222222"/>
        </w:rPr>
      </w:pPr>
      <w:r w:rsidRPr="00AB17C9">
        <w:rPr>
          <w:rFonts w:asciiTheme="minorHAnsi" w:hAnsiTheme="minorHAnsi" w:cstheme="minorHAnsi"/>
          <w:b/>
          <w:bCs/>
          <w:color w:val="222222"/>
        </w:rPr>
        <w:t>składane na podstawie art. 117 ust. 4 ustawy z dnia 11 września 2019 roku Prawo zamówień publicznych</w:t>
      </w:r>
    </w:p>
    <w:p w14:paraId="4E3E71D1" w14:textId="78998F01" w:rsidR="00983D52" w:rsidRPr="00AB17C9" w:rsidRDefault="00983D52" w:rsidP="00983D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Theme="minorHAnsi" w:hAnsiTheme="minorHAnsi" w:cstheme="minorHAnsi"/>
          <w:b/>
          <w:bCs/>
          <w:color w:val="222222"/>
          <w:u w:val="single"/>
        </w:rPr>
      </w:pPr>
      <w:r w:rsidRPr="00AB17C9">
        <w:rPr>
          <w:rFonts w:asciiTheme="minorHAnsi" w:hAnsiTheme="minorHAnsi" w:cstheme="minorHAnsi"/>
          <w:b/>
          <w:bCs/>
          <w:color w:val="222222"/>
          <w:u w:val="single"/>
        </w:rPr>
        <w:t>DOTYCZĄCE DOSTAW, USŁUG LUB ROBÓT BUDOWLANYCH, KTÓRE WYKONAJĄ POSZCZEGÓLNI WYKONAWCY</w:t>
      </w:r>
    </w:p>
    <w:p w14:paraId="694D1BF0" w14:textId="6A3E0FD3" w:rsidR="00983D52" w:rsidRPr="00AB17C9" w:rsidRDefault="00983D52" w:rsidP="00A57AFA">
      <w:pPr>
        <w:spacing w:before="480" w:after="240"/>
        <w:jc w:val="both"/>
        <w:rPr>
          <w:rFonts w:asciiTheme="minorHAnsi" w:hAnsiTheme="minorHAnsi" w:cstheme="minorHAnsi"/>
          <w:bCs/>
          <w:iCs/>
          <w:noProof/>
          <w:sz w:val="20"/>
          <w:szCs w:val="20"/>
        </w:rPr>
      </w:pPr>
      <w:r w:rsidRPr="00AB17C9">
        <w:rPr>
          <w:rFonts w:asciiTheme="minorHAnsi" w:hAnsiTheme="minorHAnsi" w:cstheme="minorHAnsi"/>
          <w:bCs/>
          <w:iCs/>
          <w:noProof/>
          <w:sz w:val="20"/>
          <w:szCs w:val="20"/>
        </w:rPr>
        <w:t xml:space="preserve">Na potrzeby </w:t>
      </w:r>
      <w:r w:rsidR="00A57AFA" w:rsidRPr="00AB17C9">
        <w:rPr>
          <w:rFonts w:asciiTheme="minorHAnsi" w:hAnsiTheme="minorHAnsi" w:cstheme="minorHAnsi"/>
          <w:bCs/>
          <w:iCs/>
          <w:noProof/>
          <w:sz w:val="20"/>
          <w:szCs w:val="20"/>
        </w:rPr>
        <w:t>postępowania o udzielenie zamówienia publicznego</w:t>
      </w:r>
      <w:r w:rsidRPr="00AB17C9">
        <w:rPr>
          <w:rFonts w:asciiTheme="minorHAnsi" w:hAnsiTheme="minorHAnsi" w:cstheme="minorHAnsi"/>
          <w:bCs/>
          <w:iCs/>
          <w:noProof/>
          <w:sz w:val="20"/>
          <w:szCs w:val="20"/>
        </w:rPr>
        <w:t xml:space="preserve"> pod nazwą: „</w:t>
      </w:r>
      <w:r w:rsidR="00C6315A" w:rsidRPr="00AB17C9">
        <w:rPr>
          <w:rFonts w:asciiTheme="minorHAnsi" w:hAnsiTheme="minorHAnsi" w:cstheme="minorHAnsi"/>
          <w:b/>
          <w:bCs/>
          <w:iCs/>
          <w:noProof/>
          <w:sz w:val="20"/>
          <w:szCs w:val="20"/>
        </w:rPr>
        <w:t>Świadczenie usług pralniczych</w:t>
      </w:r>
      <w:r w:rsidR="004215D2" w:rsidRPr="00AB17C9">
        <w:rPr>
          <w:rFonts w:asciiTheme="minorHAnsi" w:hAnsiTheme="minorHAnsi" w:cstheme="minorHAnsi"/>
          <w:b/>
          <w:bCs/>
          <w:iCs/>
          <w:noProof/>
          <w:sz w:val="20"/>
          <w:szCs w:val="20"/>
        </w:rPr>
        <w:t xml:space="preserve"> na pot</w:t>
      </w:r>
      <w:r w:rsidR="008D4B1B" w:rsidRPr="00AB17C9">
        <w:rPr>
          <w:rFonts w:asciiTheme="minorHAnsi" w:hAnsiTheme="minorHAnsi" w:cstheme="minorHAnsi"/>
          <w:b/>
          <w:bCs/>
          <w:iCs/>
          <w:noProof/>
          <w:sz w:val="20"/>
          <w:szCs w:val="20"/>
        </w:rPr>
        <w:t>rz</w:t>
      </w:r>
      <w:r w:rsidR="004215D2" w:rsidRPr="00AB17C9">
        <w:rPr>
          <w:rFonts w:asciiTheme="minorHAnsi" w:hAnsiTheme="minorHAnsi" w:cstheme="minorHAnsi"/>
          <w:b/>
          <w:bCs/>
          <w:iCs/>
          <w:noProof/>
          <w:sz w:val="20"/>
          <w:szCs w:val="20"/>
        </w:rPr>
        <w:t>eby Domu Pomocy Społecznej w</w:t>
      </w:r>
      <w:r w:rsidR="00070146" w:rsidRPr="00AB17C9">
        <w:rPr>
          <w:rFonts w:asciiTheme="minorHAnsi" w:hAnsiTheme="minorHAnsi" w:cstheme="minorHAnsi"/>
          <w:b/>
          <w:bCs/>
          <w:iCs/>
          <w:noProof/>
          <w:sz w:val="20"/>
          <w:szCs w:val="20"/>
        </w:rPr>
        <w:t> </w:t>
      </w:r>
      <w:r w:rsidR="004215D2" w:rsidRPr="00AB17C9">
        <w:rPr>
          <w:rFonts w:asciiTheme="minorHAnsi" w:hAnsiTheme="minorHAnsi" w:cstheme="minorHAnsi"/>
          <w:b/>
          <w:bCs/>
          <w:iCs/>
          <w:noProof/>
          <w:sz w:val="20"/>
          <w:szCs w:val="20"/>
        </w:rPr>
        <w:t>Szrocinie</w:t>
      </w:r>
      <w:r w:rsidR="00900EF4" w:rsidRPr="00AB17C9">
        <w:rPr>
          <w:rFonts w:asciiTheme="minorHAnsi" w:hAnsiTheme="minorHAnsi" w:cstheme="minorHAnsi"/>
          <w:b/>
          <w:bCs/>
          <w:iCs/>
          <w:noProof/>
          <w:sz w:val="20"/>
          <w:szCs w:val="20"/>
        </w:rPr>
        <w:t xml:space="preserve"> – </w:t>
      </w:r>
      <w:r w:rsidR="001535AD">
        <w:rPr>
          <w:rFonts w:asciiTheme="minorHAnsi" w:hAnsiTheme="minorHAnsi" w:cstheme="minorHAnsi"/>
          <w:b/>
          <w:bCs/>
          <w:iCs/>
          <w:noProof/>
          <w:sz w:val="20"/>
          <w:szCs w:val="20"/>
        </w:rPr>
        <w:t>4</w:t>
      </w:r>
      <w:r w:rsidR="00900EF4" w:rsidRPr="00AB17C9">
        <w:rPr>
          <w:rFonts w:asciiTheme="minorHAnsi" w:hAnsiTheme="minorHAnsi" w:cstheme="minorHAnsi"/>
          <w:b/>
          <w:bCs/>
          <w:iCs/>
          <w:noProof/>
          <w:sz w:val="20"/>
          <w:szCs w:val="20"/>
        </w:rPr>
        <w:t>/</w:t>
      </w:r>
      <w:r w:rsidR="00C6315A" w:rsidRPr="00AB17C9">
        <w:rPr>
          <w:rFonts w:asciiTheme="minorHAnsi" w:hAnsiTheme="minorHAnsi" w:cstheme="minorHAnsi"/>
          <w:b/>
          <w:bCs/>
          <w:iCs/>
          <w:noProof/>
          <w:sz w:val="20"/>
          <w:szCs w:val="20"/>
        </w:rPr>
        <w:t>U</w:t>
      </w:r>
      <w:r w:rsidR="00900EF4" w:rsidRPr="00AB17C9">
        <w:rPr>
          <w:rFonts w:asciiTheme="minorHAnsi" w:hAnsiTheme="minorHAnsi" w:cstheme="minorHAnsi"/>
          <w:b/>
          <w:bCs/>
          <w:iCs/>
          <w:noProof/>
          <w:sz w:val="20"/>
          <w:szCs w:val="20"/>
        </w:rPr>
        <w:t>/202</w:t>
      </w:r>
      <w:r w:rsidR="004905E6" w:rsidRPr="00AB17C9">
        <w:rPr>
          <w:rFonts w:asciiTheme="minorHAnsi" w:hAnsiTheme="minorHAnsi" w:cstheme="minorHAnsi"/>
          <w:b/>
          <w:bCs/>
          <w:iCs/>
          <w:noProof/>
          <w:sz w:val="20"/>
          <w:szCs w:val="20"/>
        </w:rPr>
        <w:t>4</w:t>
      </w:r>
      <w:r w:rsidRPr="00AB17C9">
        <w:rPr>
          <w:rFonts w:asciiTheme="minorHAnsi" w:hAnsiTheme="minorHAnsi" w:cstheme="minorHAnsi"/>
          <w:b/>
          <w:bCs/>
          <w:iCs/>
          <w:noProof/>
          <w:sz w:val="20"/>
          <w:szCs w:val="20"/>
        </w:rPr>
        <w:t>”</w:t>
      </w:r>
      <w:r w:rsidR="00A57AFA" w:rsidRPr="00AB17C9">
        <w:rPr>
          <w:rFonts w:asciiTheme="minorHAnsi" w:hAnsiTheme="minorHAnsi" w:cstheme="minorHAnsi"/>
          <w:b/>
          <w:bCs/>
          <w:iCs/>
          <w:noProof/>
          <w:sz w:val="20"/>
          <w:szCs w:val="20"/>
        </w:rPr>
        <w:t xml:space="preserve"> </w:t>
      </w:r>
      <w:r w:rsidR="00A57AFA" w:rsidRPr="00AB17C9">
        <w:rPr>
          <w:rFonts w:asciiTheme="minorHAnsi" w:hAnsiTheme="minorHAnsi" w:cstheme="minorHAnsi"/>
          <w:iCs/>
          <w:noProof/>
          <w:sz w:val="20"/>
          <w:szCs w:val="20"/>
        </w:rPr>
        <w:t xml:space="preserve">prowadzonego przez </w:t>
      </w:r>
      <w:r w:rsidR="00DF3863" w:rsidRPr="00AB17C9">
        <w:rPr>
          <w:rFonts w:asciiTheme="minorHAnsi" w:hAnsiTheme="minorHAnsi" w:cstheme="minorHAnsi"/>
          <w:iCs/>
          <w:noProof/>
          <w:sz w:val="20"/>
          <w:szCs w:val="20"/>
        </w:rPr>
        <w:t>Dom Pomocy Społecznej w</w:t>
      </w:r>
      <w:r w:rsidR="004215D2" w:rsidRPr="00AB17C9">
        <w:rPr>
          <w:rFonts w:asciiTheme="minorHAnsi" w:hAnsiTheme="minorHAnsi" w:cstheme="minorHAnsi"/>
          <w:iCs/>
          <w:noProof/>
          <w:sz w:val="20"/>
          <w:szCs w:val="20"/>
        </w:rPr>
        <w:t xml:space="preserve"> </w:t>
      </w:r>
      <w:r w:rsidR="00DF3863" w:rsidRPr="00AB17C9">
        <w:rPr>
          <w:rFonts w:asciiTheme="minorHAnsi" w:hAnsiTheme="minorHAnsi" w:cstheme="minorHAnsi"/>
          <w:iCs/>
          <w:noProof/>
          <w:sz w:val="20"/>
          <w:szCs w:val="20"/>
        </w:rPr>
        <w:t>Szarocinie</w:t>
      </w:r>
      <w:r w:rsidR="00A57AFA" w:rsidRPr="00AB17C9">
        <w:rPr>
          <w:rFonts w:asciiTheme="minorHAnsi" w:hAnsiTheme="minorHAnsi" w:cstheme="minorHAnsi"/>
          <w:iCs/>
          <w:noProof/>
          <w:sz w:val="20"/>
          <w:szCs w:val="20"/>
        </w:rPr>
        <w:t xml:space="preserve"> oświadczam, że:</w:t>
      </w:r>
    </w:p>
    <w:p w14:paraId="7C6E0583" w14:textId="3C2C0E37" w:rsidR="00983D52" w:rsidRPr="00AB17C9" w:rsidRDefault="00A57AFA" w:rsidP="00201D7C">
      <w:pPr>
        <w:numPr>
          <w:ilvl w:val="0"/>
          <w:numId w:val="7"/>
        </w:numPr>
        <w:ind w:left="426" w:hanging="357"/>
        <w:jc w:val="both"/>
        <w:rPr>
          <w:rFonts w:asciiTheme="minorHAnsi" w:hAnsiTheme="minorHAnsi" w:cstheme="minorHAnsi"/>
          <w:bCs/>
          <w:iCs/>
          <w:noProof/>
          <w:sz w:val="20"/>
          <w:szCs w:val="20"/>
        </w:rPr>
      </w:pPr>
      <w:r w:rsidRPr="00AB17C9">
        <w:rPr>
          <w:rFonts w:asciiTheme="minorHAnsi" w:hAnsiTheme="minorHAnsi" w:cstheme="minorHAnsi"/>
          <w:bCs/>
          <w:iCs/>
          <w:noProof/>
          <w:sz w:val="20"/>
          <w:szCs w:val="20"/>
        </w:rPr>
        <w:t>Wykonawca</w:t>
      </w:r>
      <w:r w:rsidRPr="00AB17C9">
        <w:rPr>
          <w:rFonts w:asciiTheme="minorHAnsi" w:hAnsiTheme="minorHAnsi" w:cstheme="minorHAnsi"/>
          <w:bCs/>
          <w:iCs/>
          <w:noProof/>
          <w:sz w:val="20"/>
          <w:szCs w:val="20"/>
          <w:vertAlign w:val="superscript"/>
        </w:rPr>
        <w:t>1</w:t>
      </w:r>
      <w:r w:rsidRPr="00AB17C9">
        <w:rPr>
          <w:rFonts w:asciiTheme="minorHAnsi" w:hAnsiTheme="minorHAnsi" w:cstheme="minorHAnsi"/>
          <w:bCs/>
          <w:iCs/>
          <w:noProof/>
          <w:sz w:val="20"/>
          <w:szCs w:val="20"/>
        </w:rPr>
        <w:t xml:space="preserve"> </w:t>
      </w:r>
      <w:r w:rsidR="00900EF4" w:rsidRPr="00AB17C9">
        <w:rPr>
          <w:rFonts w:asciiTheme="minorHAnsi" w:hAnsiTheme="minorHAnsi" w:cstheme="minorHAnsi"/>
          <w:bCs/>
          <w:iCs/>
          <w:noProof/>
          <w:sz w:val="20"/>
          <w:szCs w:val="20"/>
        </w:rPr>
        <w:t>_____</w:t>
      </w:r>
      <w:r w:rsidRPr="00AB17C9">
        <w:rPr>
          <w:rFonts w:asciiTheme="minorHAnsi" w:hAnsiTheme="minorHAnsi" w:cstheme="minorHAnsi"/>
          <w:bCs/>
          <w:iCs/>
          <w:noProof/>
          <w:sz w:val="20"/>
          <w:szCs w:val="20"/>
        </w:rPr>
        <w:t xml:space="preserve"> </w:t>
      </w:r>
      <w:r w:rsidRPr="00AB17C9">
        <w:rPr>
          <w:rFonts w:asciiTheme="minorHAnsi" w:hAnsiTheme="minorHAnsi" w:cstheme="minorHAnsi"/>
          <w:bCs/>
          <w:i/>
          <w:noProof/>
          <w:sz w:val="16"/>
          <w:szCs w:val="16"/>
        </w:rPr>
        <w:t>(nazwa i adres Wykonawcy)</w:t>
      </w:r>
      <w:r w:rsidRPr="00AB17C9">
        <w:rPr>
          <w:rFonts w:asciiTheme="minorHAnsi" w:hAnsiTheme="minorHAnsi" w:cstheme="minorHAnsi"/>
          <w:bCs/>
          <w:iCs/>
          <w:noProof/>
          <w:sz w:val="20"/>
          <w:szCs w:val="20"/>
        </w:rPr>
        <w:t xml:space="preserve"> zrealizuje następujące dostawy, usługi lub roboty budowlane</w:t>
      </w:r>
      <w:r w:rsidR="00983D52" w:rsidRPr="00AB17C9">
        <w:rPr>
          <w:rFonts w:asciiTheme="minorHAnsi" w:hAnsiTheme="minorHAnsi" w:cstheme="minorHAnsi"/>
          <w:bCs/>
          <w:iCs/>
          <w:noProof/>
          <w:sz w:val="20"/>
          <w:szCs w:val="20"/>
        </w:rPr>
        <w:t>:</w:t>
      </w:r>
    </w:p>
    <w:p w14:paraId="23D65E7D" w14:textId="4B86E4BF" w:rsidR="00983D52" w:rsidRPr="00AB17C9" w:rsidRDefault="00900EF4" w:rsidP="00983D52">
      <w:pPr>
        <w:spacing w:line="276" w:lineRule="auto"/>
        <w:ind w:left="284"/>
        <w:rPr>
          <w:rFonts w:asciiTheme="minorHAnsi" w:hAnsiTheme="minorHAnsi" w:cstheme="minorHAnsi"/>
          <w:bCs/>
          <w:iCs/>
          <w:noProof/>
          <w:sz w:val="20"/>
          <w:szCs w:val="20"/>
        </w:rPr>
      </w:pPr>
      <w:r w:rsidRPr="00AB17C9">
        <w:rPr>
          <w:rFonts w:asciiTheme="minorHAnsi" w:hAnsiTheme="minorHAnsi" w:cstheme="minorHAnsi"/>
          <w:bCs/>
          <w:iCs/>
          <w:noProof/>
          <w:sz w:val="20"/>
          <w:szCs w:val="20"/>
        </w:rPr>
        <w:t>_____</w:t>
      </w:r>
    </w:p>
    <w:p w14:paraId="0DE8B0A0" w14:textId="750388BB" w:rsidR="00A57AFA" w:rsidRPr="00AB17C9" w:rsidRDefault="00A57AFA" w:rsidP="00201D7C">
      <w:pPr>
        <w:numPr>
          <w:ilvl w:val="0"/>
          <w:numId w:val="7"/>
        </w:numPr>
        <w:spacing w:before="240"/>
        <w:ind w:left="425" w:hanging="357"/>
        <w:jc w:val="both"/>
        <w:rPr>
          <w:rFonts w:asciiTheme="minorHAnsi" w:hAnsiTheme="minorHAnsi" w:cstheme="minorHAnsi"/>
          <w:bCs/>
          <w:iCs/>
          <w:noProof/>
          <w:sz w:val="20"/>
          <w:szCs w:val="20"/>
        </w:rPr>
      </w:pPr>
      <w:r w:rsidRPr="00AB17C9">
        <w:rPr>
          <w:rFonts w:asciiTheme="minorHAnsi" w:hAnsiTheme="minorHAnsi" w:cstheme="minorHAnsi"/>
          <w:bCs/>
          <w:iCs/>
          <w:noProof/>
          <w:sz w:val="20"/>
          <w:szCs w:val="20"/>
        </w:rPr>
        <w:t>Wykonawca</w:t>
      </w:r>
      <w:r w:rsidRPr="00AB17C9">
        <w:rPr>
          <w:rFonts w:asciiTheme="minorHAnsi" w:hAnsiTheme="minorHAnsi" w:cstheme="minorHAnsi"/>
          <w:bCs/>
          <w:iCs/>
          <w:noProof/>
          <w:sz w:val="20"/>
          <w:szCs w:val="20"/>
          <w:vertAlign w:val="superscript"/>
        </w:rPr>
        <w:t>1</w:t>
      </w:r>
      <w:r w:rsidRPr="00AB17C9">
        <w:rPr>
          <w:rFonts w:asciiTheme="minorHAnsi" w:hAnsiTheme="minorHAnsi" w:cstheme="minorHAnsi"/>
          <w:bCs/>
          <w:iCs/>
          <w:noProof/>
          <w:sz w:val="20"/>
          <w:szCs w:val="20"/>
        </w:rPr>
        <w:t xml:space="preserve"> </w:t>
      </w:r>
      <w:r w:rsidR="00900EF4" w:rsidRPr="00AB17C9">
        <w:rPr>
          <w:rFonts w:asciiTheme="minorHAnsi" w:hAnsiTheme="minorHAnsi" w:cstheme="minorHAnsi"/>
          <w:bCs/>
          <w:iCs/>
          <w:noProof/>
          <w:sz w:val="20"/>
          <w:szCs w:val="20"/>
        </w:rPr>
        <w:t>_____</w:t>
      </w:r>
      <w:r w:rsidRPr="00AB17C9">
        <w:rPr>
          <w:rFonts w:asciiTheme="minorHAnsi" w:hAnsiTheme="minorHAnsi" w:cstheme="minorHAnsi"/>
          <w:bCs/>
          <w:iCs/>
          <w:noProof/>
          <w:sz w:val="20"/>
          <w:szCs w:val="20"/>
        </w:rPr>
        <w:t xml:space="preserve"> </w:t>
      </w:r>
      <w:r w:rsidRPr="00AB17C9">
        <w:rPr>
          <w:rFonts w:asciiTheme="minorHAnsi" w:hAnsiTheme="minorHAnsi" w:cstheme="minorHAnsi"/>
          <w:bCs/>
          <w:i/>
          <w:noProof/>
          <w:sz w:val="16"/>
          <w:szCs w:val="16"/>
        </w:rPr>
        <w:t>(nazwa i adres Wykonawcy)</w:t>
      </w:r>
      <w:r w:rsidRPr="00AB17C9">
        <w:rPr>
          <w:rFonts w:asciiTheme="minorHAnsi" w:hAnsiTheme="minorHAnsi" w:cstheme="minorHAnsi"/>
          <w:bCs/>
          <w:iCs/>
          <w:noProof/>
          <w:sz w:val="20"/>
          <w:szCs w:val="20"/>
        </w:rPr>
        <w:t xml:space="preserve"> zrealizuje następujące dostawy, usługi lub roboty budowlane:</w:t>
      </w:r>
    </w:p>
    <w:p w14:paraId="2BDF74E4" w14:textId="757D2500" w:rsidR="00983D52" w:rsidRPr="00AB17C9" w:rsidRDefault="00900EF4" w:rsidP="00983D52">
      <w:pPr>
        <w:ind w:left="284"/>
        <w:rPr>
          <w:rFonts w:asciiTheme="minorHAnsi" w:hAnsiTheme="minorHAnsi" w:cstheme="minorHAnsi"/>
          <w:bCs/>
          <w:iCs/>
          <w:noProof/>
          <w:sz w:val="20"/>
          <w:szCs w:val="20"/>
        </w:rPr>
      </w:pPr>
      <w:r w:rsidRPr="00AB17C9">
        <w:rPr>
          <w:rFonts w:asciiTheme="minorHAnsi" w:hAnsiTheme="minorHAnsi" w:cstheme="minorHAnsi"/>
          <w:bCs/>
          <w:iCs/>
          <w:noProof/>
          <w:sz w:val="20"/>
          <w:szCs w:val="20"/>
        </w:rPr>
        <w:t>_____</w:t>
      </w:r>
    </w:p>
    <w:p w14:paraId="32CCB3DB" w14:textId="01231AAA" w:rsidR="00A57AFA" w:rsidRPr="00AB17C9" w:rsidRDefault="00A57AFA" w:rsidP="00201D7C">
      <w:pPr>
        <w:numPr>
          <w:ilvl w:val="0"/>
          <w:numId w:val="7"/>
        </w:numPr>
        <w:spacing w:before="240"/>
        <w:ind w:left="425" w:hanging="357"/>
        <w:jc w:val="both"/>
        <w:rPr>
          <w:rFonts w:asciiTheme="minorHAnsi" w:hAnsiTheme="minorHAnsi" w:cstheme="minorHAnsi"/>
          <w:bCs/>
          <w:iCs/>
          <w:noProof/>
          <w:sz w:val="20"/>
          <w:szCs w:val="20"/>
        </w:rPr>
      </w:pPr>
      <w:r w:rsidRPr="00AB17C9">
        <w:rPr>
          <w:rFonts w:asciiTheme="minorHAnsi" w:hAnsiTheme="minorHAnsi" w:cstheme="minorHAnsi"/>
          <w:bCs/>
          <w:iCs/>
          <w:noProof/>
          <w:sz w:val="20"/>
          <w:szCs w:val="20"/>
        </w:rPr>
        <w:t>Wykonawca</w:t>
      </w:r>
      <w:r w:rsidRPr="00AB17C9">
        <w:rPr>
          <w:rFonts w:asciiTheme="minorHAnsi" w:hAnsiTheme="minorHAnsi" w:cstheme="minorHAnsi"/>
          <w:bCs/>
          <w:iCs/>
          <w:noProof/>
          <w:sz w:val="20"/>
          <w:szCs w:val="20"/>
          <w:vertAlign w:val="superscript"/>
        </w:rPr>
        <w:t>1</w:t>
      </w:r>
      <w:r w:rsidRPr="00AB17C9">
        <w:rPr>
          <w:rFonts w:asciiTheme="minorHAnsi" w:hAnsiTheme="minorHAnsi" w:cstheme="minorHAnsi"/>
          <w:bCs/>
          <w:iCs/>
          <w:noProof/>
          <w:sz w:val="20"/>
          <w:szCs w:val="20"/>
        </w:rPr>
        <w:t xml:space="preserve"> </w:t>
      </w:r>
      <w:r w:rsidR="00900EF4" w:rsidRPr="00AB17C9">
        <w:rPr>
          <w:rFonts w:asciiTheme="minorHAnsi" w:hAnsiTheme="minorHAnsi" w:cstheme="minorHAnsi"/>
          <w:bCs/>
          <w:iCs/>
          <w:noProof/>
          <w:sz w:val="20"/>
          <w:szCs w:val="20"/>
        </w:rPr>
        <w:t>_____</w:t>
      </w:r>
      <w:r w:rsidRPr="00AB17C9">
        <w:rPr>
          <w:rFonts w:asciiTheme="minorHAnsi" w:hAnsiTheme="minorHAnsi" w:cstheme="minorHAnsi"/>
          <w:bCs/>
          <w:iCs/>
          <w:noProof/>
          <w:sz w:val="20"/>
          <w:szCs w:val="20"/>
        </w:rPr>
        <w:t xml:space="preserve"> </w:t>
      </w:r>
      <w:r w:rsidRPr="00AB17C9">
        <w:rPr>
          <w:rFonts w:asciiTheme="minorHAnsi" w:hAnsiTheme="minorHAnsi" w:cstheme="minorHAnsi"/>
          <w:bCs/>
          <w:i/>
          <w:noProof/>
          <w:sz w:val="16"/>
          <w:szCs w:val="16"/>
        </w:rPr>
        <w:t>(nazwa i adres Wykonawcy)</w:t>
      </w:r>
      <w:r w:rsidRPr="00AB17C9">
        <w:rPr>
          <w:rFonts w:asciiTheme="minorHAnsi" w:hAnsiTheme="minorHAnsi" w:cstheme="minorHAnsi"/>
          <w:bCs/>
          <w:iCs/>
          <w:noProof/>
          <w:sz w:val="20"/>
          <w:szCs w:val="20"/>
        </w:rPr>
        <w:t xml:space="preserve"> zrealizuje następujące dostawy, usługi lub roboty budowlane:</w:t>
      </w:r>
    </w:p>
    <w:p w14:paraId="6D39762B" w14:textId="1760ECB4" w:rsidR="00983D52" w:rsidRPr="00AB17C9" w:rsidRDefault="00900EF4" w:rsidP="00983D52">
      <w:pPr>
        <w:ind w:left="284"/>
        <w:rPr>
          <w:rFonts w:asciiTheme="minorHAnsi" w:hAnsiTheme="minorHAnsi" w:cstheme="minorHAnsi"/>
          <w:bCs/>
          <w:iCs/>
          <w:noProof/>
          <w:sz w:val="20"/>
          <w:szCs w:val="20"/>
        </w:rPr>
      </w:pPr>
      <w:r w:rsidRPr="00AB17C9">
        <w:rPr>
          <w:rFonts w:asciiTheme="minorHAnsi" w:hAnsiTheme="minorHAnsi" w:cstheme="minorHAnsi"/>
          <w:bCs/>
          <w:iCs/>
          <w:noProof/>
          <w:sz w:val="20"/>
          <w:szCs w:val="20"/>
        </w:rPr>
        <w:t>_____</w:t>
      </w:r>
    </w:p>
    <w:p w14:paraId="7820BD81" w14:textId="77777777" w:rsidR="00983D52" w:rsidRPr="00AB17C9" w:rsidRDefault="00983D52" w:rsidP="00983D52">
      <w:pPr>
        <w:shd w:val="clear" w:color="auto" w:fill="FFFFFF"/>
        <w:ind w:left="284"/>
        <w:rPr>
          <w:rFonts w:asciiTheme="minorHAnsi" w:hAnsiTheme="minorHAnsi" w:cstheme="minorHAnsi"/>
          <w:i/>
          <w:sz w:val="20"/>
          <w:szCs w:val="20"/>
        </w:rPr>
      </w:pPr>
      <w:r w:rsidRPr="00AB17C9">
        <w:rPr>
          <w:rFonts w:asciiTheme="minorHAnsi" w:hAnsiTheme="minorHAnsi" w:cstheme="minorHAnsi"/>
          <w:i/>
          <w:sz w:val="14"/>
          <w:szCs w:val="14"/>
          <w:vertAlign w:val="superscript"/>
        </w:rPr>
        <w:t xml:space="preserve">1 </w:t>
      </w:r>
      <w:r w:rsidRPr="00AB17C9">
        <w:rPr>
          <w:rFonts w:asciiTheme="minorHAnsi" w:hAnsiTheme="minorHAnsi" w:cstheme="minorHAnsi"/>
          <w:i/>
          <w:sz w:val="14"/>
          <w:szCs w:val="14"/>
        </w:rPr>
        <w:t>niepotrzebne skreślić</w:t>
      </w:r>
    </w:p>
    <w:p w14:paraId="1777B723" w14:textId="45EB171C" w:rsidR="00983D52" w:rsidRPr="00AB17C9" w:rsidRDefault="00983D52">
      <w:pPr>
        <w:rPr>
          <w:rFonts w:asciiTheme="minorHAnsi" w:hAnsiTheme="minorHAnsi" w:cstheme="minorHAnsi"/>
          <w:b/>
          <w:i/>
          <w:sz w:val="20"/>
          <w:szCs w:val="20"/>
        </w:rPr>
      </w:pPr>
      <w:r w:rsidRPr="00AB17C9">
        <w:rPr>
          <w:rFonts w:asciiTheme="minorHAnsi" w:hAnsiTheme="minorHAnsi" w:cstheme="minorHAnsi"/>
          <w:b/>
          <w:i/>
          <w:sz w:val="20"/>
          <w:szCs w:val="20"/>
        </w:rPr>
        <w:br w:type="page"/>
      </w:r>
    </w:p>
    <w:p w14:paraId="6EA2BCE5" w14:textId="31264086" w:rsidR="00B46BF1" w:rsidRPr="00AB17C9" w:rsidRDefault="00B46BF1" w:rsidP="00B46BF1">
      <w:pPr>
        <w:pStyle w:val="Tekstpodstawowy2"/>
        <w:spacing w:after="0" w:line="240" w:lineRule="auto"/>
        <w:jc w:val="right"/>
        <w:rPr>
          <w:rFonts w:asciiTheme="minorHAnsi" w:hAnsiTheme="minorHAnsi" w:cstheme="minorHAnsi"/>
          <w:b/>
          <w:i/>
          <w:sz w:val="20"/>
          <w:szCs w:val="20"/>
        </w:rPr>
      </w:pPr>
      <w:r w:rsidRPr="00AB17C9">
        <w:rPr>
          <w:rFonts w:asciiTheme="minorHAnsi" w:hAnsiTheme="minorHAnsi" w:cstheme="minorHAnsi"/>
          <w:b/>
          <w:i/>
          <w:sz w:val="20"/>
          <w:szCs w:val="20"/>
        </w:rPr>
        <w:lastRenderedPageBreak/>
        <w:t xml:space="preserve">Załącznik nr </w:t>
      </w:r>
      <w:r w:rsidR="008D4B1B" w:rsidRPr="00AB17C9">
        <w:rPr>
          <w:rFonts w:asciiTheme="minorHAnsi" w:hAnsiTheme="minorHAnsi" w:cstheme="minorHAnsi"/>
          <w:b/>
          <w:i/>
          <w:sz w:val="20"/>
          <w:szCs w:val="20"/>
        </w:rPr>
        <w:t>4</w:t>
      </w:r>
      <w:r w:rsidRPr="00AB17C9">
        <w:rPr>
          <w:rFonts w:asciiTheme="minorHAnsi" w:hAnsiTheme="minorHAnsi" w:cstheme="minorHAnsi"/>
          <w:b/>
          <w:i/>
          <w:sz w:val="20"/>
          <w:szCs w:val="20"/>
        </w:rPr>
        <w:t xml:space="preserve"> do SWZ</w:t>
      </w:r>
    </w:p>
    <w:p w14:paraId="04B864CD" w14:textId="2265B5C9" w:rsidR="00B46BF1" w:rsidRPr="00AB17C9" w:rsidRDefault="00B46BF1" w:rsidP="00B46BF1">
      <w:pPr>
        <w:pStyle w:val="Nagwek1"/>
        <w:numPr>
          <w:ilvl w:val="0"/>
          <w:numId w:val="0"/>
        </w:numPr>
        <w:spacing w:before="0" w:after="120"/>
        <w:rPr>
          <w:rFonts w:asciiTheme="minorHAnsi" w:hAnsiTheme="minorHAnsi" w:cstheme="minorHAnsi"/>
          <w:sz w:val="28"/>
          <w:szCs w:val="28"/>
        </w:rPr>
      </w:pPr>
      <w:bookmarkStart w:id="4" w:name="_Ref136065875"/>
      <w:bookmarkStart w:id="5" w:name="_Toc139083231"/>
      <w:bookmarkStart w:id="6" w:name="_Toc62125166"/>
      <w:bookmarkStart w:id="7" w:name="_Hlk533680664"/>
      <w:bookmarkStart w:id="8" w:name="_Hlk516145116"/>
      <w:r w:rsidRPr="00AB17C9">
        <w:rPr>
          <w:rFonts w:asciiTheme="minorHAnsi" w:hAnsiTheme="minorHAnsi" w:cstheme="minorHAnsi"/>
          <w:sz w:val="28"/>
          <w:szCs w:val="28"/>
        </w:rPr>
        <w:t>OPIS PRZ</w:t>
      </w:r>
      <w:r w:rsidR="009C43E4" w:rsidRPr="00AB17C9">
        <w:rPr>
          <w:rFonts w:asciiTheme="minorHAnsi" w:hAnsiTheme="minorHAnsi" w:cstheme="minorHAnsi"/>
          <w:sz w:val="28"/>
          <w:szCs w:val="28"/>
        </w:rPr>
        <w:t>E</w:t>
      </w:r>
      <w:r w:rsidRPr="00AB17C9">
        <w:rPr>
          <w:rFonts w:asciiTheme="minorHAnsi" w:hAnsiTheme="minorHAnsi" w:cstheme="minorHAnsi"/>
          <w:sz w:val="28"/>
          <w:szCs w:val="28"/>
        </w:rPr>
        <w:t>DMIOTU ZAMÓWIENIA</w:t>
      </w:r>
      <w:bookmarkEnd w:id="4"/>
      <w:bookmarkEnd w:id="5"/>
      <w:bookmarkEnd w:id="6"/>
    </w:p>
    <w:bookmarkEnd w:id="7"/>
    <w:bookmarkEnd w:id="8"/>
    <w:p w14:paraId="1BED36E7" w14:textId="77777777" w:rsidR="004215D2" w:rsidRPr="00AB17C9" w:rsidRDefault="004215D2" w:rsidP="00AD6565">
      <w:pPr>
        <w:tabs>
          <w:tab w:val="left" w:pos="2380"/>
          <w:tab w:val="left" w:pos="2700"/>
        </w:tabs>
        <w:spacing w:before="240"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AB17C9">
        <w:rPr>
          <w:rFonts w:asciiTheme="minorHAnsi" w:hAnsiTheme="minorHAnsi" w:cstheme="minorHAnsi"/>
          <w:b/>
          <w:sz w:val="20"/>
          <w:szCs w:val="20"/>
        </w:rPr>
        <w:t>Kody CPV:</w:t>
      </w:r>
    </w:p>
    <w:p w14:paraId="765FFC81" w14:textId="33554477" w:rsidR="004215D2" w:rsidRPr="00AB17C9" w:rsidRDefault="001A49C9" w:rsidP="00AD6565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AB17C9">
        <w:rPr>
          <w:rFonts w:asciiTheme="minorHAnsi" w:hAnsiTheme="minorHAnsi" w:cstheme="minorHAnsi"/>
          <w:color w:val="000000"/>
          <w:sz w:val="20"/>
          <w:szCs w:val="20"/>
        </w:rPr>
        <w:t>98</w:t>
      </w:r>
      <w:r w:rsidR="00F20DE9" w:rsidRPr="00AB17C9">
        <w:rPr>
          <w:rFonts w:asciiTheme="minorHAnsi" w:hAnsiTheme="minorHAnsi" w:cstheme="minorHAnsi"/>
          <w:color w:val="000000"/>
          <w:sz w:val="20"/>
          <w:szCs w:val="20"/>
        </w:rPr>
        <w:t>.31.</w:t>
      </w:r>
      <w:r w:rsidR="00B05077" w:rsidRPr="00AB17C9">
        <w:rPr>
          <w:rFonts w:asciiTheme="minorHAnsi" w:hAnsiTheme="minorHAnsi" w:cstheme="minorHAnsi"/>
          <w:color w:val="000000"/>
          <w:sz w:val="20"/>
          <w:szCs w:val="20"/>
        </w:rPr>
        <w:t>0</w:t>
      </w:r>
      <w:r w:rsidR="004215D2" w:rsidRPr="00AB17C9">
        <w:rPr>
          <w:rFonts w:asciiTheme="minorHAnsi" w:hAnsiTheme="minorHAnsi" w:cstheme="minorHAnsi"/>
          <w:color w:val="000000"/>
          <w:sz w:val="20"/>
          <w:szCs w:val="20"/>
        </w:rPr>
        <w:t>0.00-</w:t>
      </w:r>
      <w:r w:rsidR="000A1FE0" w:rsidRPr="00AB17C9">
        <w:rPr>
          <w:rFonts w:asciiTheme="minorHAnsi" w:hAnsiTheme="minorHAnsi" w:cstheme="minorHAnsi"/>
          <w:color w:val="000000"/>
          <w:sz w:val="20"/>
          <w:szCs w:val="20"/>
        </w:rPr>
        <w:t>9</w:t>
      </w:r>
      <w:r w:rsidR="004215D2" w:rsidRPr="00AB17C9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0A1FE0" w:rsidRPr="00AB17C9">
        <w:rPr>
          <w:rFonts w:asciiTheme="minorHAnsi" w:hAnsiTheme="minorHAnsi" w:cstheme="minorHAnsi"/>
          <w:color w:val="000000"/>
          <w:sz w:val="20"/>
          <w:szCs w:val="20"/>
        </w:rPr>
        <w:t>–</w:t>
      </w:r>
      <w:r w:rsidR="004215D2" w:rsidRPr="00AB17C9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0A1FE0" w:rsidRPr="00AB17C9">
        <w:rPr>
          <w:rFonts w:asciiTheme="minorHAnsi" w:hAnsiTheme="minorHAnsi" w:cstheme="minorHAnsi"/>
          <w:color w:val="000000"/>
          <w:sz w:val="20"/>
          <w:szCs w:val="20"/>
        </w:rPr>
        <w:t>usługi prania i czyszczenia na sucho</w:t>
      </w:r>
    </w:p>
    <w:p w14:paraId="668083ED" w14:textId="45AE5610" w:rsidR="004215D2" w:rsidRPr="00AB17C9" w:rsidRDefault="000A1FE0" w:rsidP="00AD6565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AB17C9">
        <w:rPr>
          <w:rFonts w:asciiTheme="minorHAnsi" w:hAnsiTheme="minorHAnsi" w:cstheme="minorHAnsi"/>
          <w:color w:val="000000"/>
          <w:sz w:val="20"/>
          <w:szCs w:val="20"/>
        </w:rPr>
        <w:t>98.31.20.00-3</w:t>
      </w:r>
      <w:r w:rsidR="00D70ABB" w:rsidRPr="00AB17C9">
        <w:rPr>
          <w:rFonts w:asciiTheme="minorHAnsi" w:hAnsiTheme="minorHAnsi" w:cstheme="minorHAnsi"/>
          <w:color w:val="000000"/>
          <w:sz w:val="20"/>
          <w:szCs w:val="20"/>
        </w:rPr>
        <w:t xml:space="preserve"> – usługi czyszczenia wyrobów włókienniczych</w:t>
      </w:r>
    </w:p>
    <w:p w14:paraId="6B52069E" w14:textId="6790001E" w:rsidR="004215D2" w:rsidRPr="00AB17C9" w:rsidRDefault="00D70ABB" w:rsidP="00AD6565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AB17C9">
        <w:rPr>
          <w:rFonts w:asciiTheme="minorHAnsi" w:hAnsiTheme="minorHAnsi" w:cstheme="minorHAnsi"/>
          <w:color w:val="000000"/>
          <w:sz w:val="20"/>
          <w:szCs w:val="20"/>
        </w:rPr>
        <w:t xml:space="preserve">98.31.50.00-4 </w:t>
      </w:r>
      <w:r w:rsidR="003326FF" w:rsidRPr="00AB17C9">
        <w:rPr>
          <w:rFonts w:asciiTheme="minorHAnsi" w:hAnsiTheme="minorHAnsi" w:cstheme="minorHAnsi"/>
          <w:color w:val="000000"/>
          <w:sz w:val="20"/>
          <w:szCs w:val="20"/>
        </w:rPr>
        <w:t>–</w:t>
      </w:r>
      <w:r w:rsidRPr="00AB17C9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3326FF" w:rsidRPr="00AB17C9">
        <w:rPr>
          <w:rFonts w:asciiTheme="minorHAnsi" w:hAnsiTheme="minorHAnsi" w:cstheme="minorHAnsi"/>
          <w:color w:val="000000"/>
          <w:sz w:val="20"/>
          <w:szCs w:val="20"/>
        </w:rPr>
        <w:t>usługi prasowania</w:t>
      </w:r>
    </w:p>
    <w:p w14:paraId="469D3580" w14:textId="00E9B414" w:rsidR="004215D2" w:rsidRPr="00AB17C9" w:rsidRDefault="003326FF" w:rsidP="00AD6565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AB17C9">
        <w:rPr>
          <w:rFonts w:asciiTheme="minorHAnsi" w:hAnsiTheme="minorHAnsi" w:cstheme="minorHAnsi"/>
          <w:color w:val="000000"/>
          <w:sz w:val="20"/>
          <w:szCs w:val="20"/>
        </w:rPr>
        <w:t>98.31.10</w:t>
      </w:r>
      <w:r w:rsidR="00D72B8B">
        <w:rPr>
          <w:rFonts w:asciiTheme="minorHAnsi" w:hAnsiTheme="minorHAnsi" w:cstheme="minorHAnsi"/>
          <w:color w:val="000000"/>
          <w:sz w:val="20"/>
          <w:szCs w:val="20"/>
        </w:rPr>
        <w:t>.</w:t>
      </w:r>
      <w:r w:rsidRPr="00AB17C9">
        <w:rPr>
          <w:rFonts w:asciiTheme="minorHAnsi" w:hAnsiTheme="minorHAnsi" w:cstheme="minorHAnsi"/>
          <w:color w:val="000000"/>
          <w:sz w:val="20"/>
          <w:szCs w:val="20"/>
        </w:rPr>
        <w:t>00-6 – usługi odbierania prania</w:t>
      </w:r>
    </w:p>
    <w:p w14:paraId="56370823" w14:textId="1D58D397" w:rsidR="00144B48" w:rsidRPr="00AB17C9" w:rsidRDefault="000211D9" w:rsidP="00E6402F">
      <w:pPr>
        <w:pStyle w:val="Akapitzlist"/>
        <w:numPr>
          <w:ilvl w:val="0"/>
          <w:numId w:val="42"/>
        </w:numPr>
        <w:tabs>
          <w:tab w:val="clear" w:pos="360"/>
        </w:tabs>
        <w:spacing w:before="120" w:after="0" w:line="240" w:lineRule="auto"/>
        <w:ind w:left="284" w:hanging="284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 xml:space="preserve">Przedmiotem zamówienia jest świadczenie kompleksowej usługi pralniczej na rzecz Domu Pomocy Społecznej w </w:t>
      </w:r>
      <w:r w:rsidR="001832EB" w:rsidRPr="00AB17C9">
        <w:rPr>
          <w:rFonts w:asciiTheme="minorHAnsi" w:hAnsiTheme="minorHAnsi" w:cstheme="minorHAnsi"/>
          <w:sz w:val="20"/>
          <w:szCs w:val="20"/>
        </w:rPr>
        <w:t>Szarocinie</w:t>
      </w:r>
      <w:r w:rsidRPr="00AB17C9">
        <w:rPr>
          <w:rFonts w:asciiTheme="minorHAnsi" w:hAnsiTheme="minorHAnsi" w:cstheme="minorHAnsi"/>
          <w:sz w:val="20"/>
          <w:szCs w:val="20"/>
        </w:rPr>
        <w:t xml:space="preserve">, </w:t>
      </w:r>
      <w:r w:rsidR="00F21FC1" w:rsidRPr="00AB17C9">
        <w:rPr>
          <w:rFonts w:asciiTheme="minorHAnsi" w:hAnsiTheme="minorHAnsi" w:cstheme="minorHAnsi"/>
          <w:sz w:val="20"/>
          <w:szCs w:val="20"/>
        </w:rPr>
        <w:t>Szarocin 1</w:t>
      </w:r>
      <w:r w:rsidRPr="00AB17C9">
        <w:rPr>
          <w:rFonts w:asciiTheme="minorHAnsi" w:hAnsiTheme="minorHAnsi" w:cstheme="minorHAnsi"/>
          <w:sz w:val="20"/>
          <w:szCs w:val="20"/>
        </w:rPr>
        <w:t xml:space="preserve">, </w:t>
      </w:r>
      <w:r w:rsidR="00144B48" w:rsidRPr="00AB17C9">
        <w:rPr>
          <w:rFonts w:asciiTheme="minorHAnsi" w:hAnsiTheme="minorHAnsi" w:cstheme="minorHAnsi"/>
          <w:sz w:val="20"/>
          <w:szCs w:val="20"/>
        </w:rPr>
        <w:t xml:space="preserve">w okresie </w:t>
      </w:r>
      <w:r w:rsidR="001535AD">
        <w:rPr>
          <w:rFonts w:asciiTheme="minorHAnsi" w:hAnsiTheme="minorHAnsi" w:cstheme="minorHAnsi"/>
          <w:sz w:val="20"/>
          <w:szCs w:val="20"/>
        </w:rPr>
        <w:t xml:space="preserve">12 miesięcy licząc od dnia </w:t>
      </w:r>
      <w:r w:rsidR="00144B48" w:rsidRPr="00AB17C9">
        <w:rPr>
          <w:rFonts w:asciiTheme="minorHAnsi" w:hAnsiTheme="minorHAnsi" w:cstheme="minorHAnsi"/>
          <w:sz w:val="20"/>
          <w:szCs w:val="20"/>
        </w:rPr>
        <w:t xml:space="preserve">1 </w:t>
      </w:r>
      <w:r w:rsidR="001535AD">
        <w:rPr>
          <w:rFonts w:asciiTheme="minorHAnsi" w:hAnsiTheme="minorHAnsi" w:cstheme="minorHAnsi"/>
          <w:sz w:val="20"/>
          <w:szCs w:val="20"/>
        </w:rPr>
        <w:t>stycznia</w:t>
      </w:r>
      <w:r w:rsidR="00144B48" w:rsidRPr="00AB17C9">
        <w:rPr>
          <w:rFonts w:asciiTheme="minorHAnsi" w:hAnsiTheme="minorHAnsi" w:cstheme="minorHAnsi"/>
          <w:sz w:val="20"/>
          <w:szCs w:val="20"/>
        </w:rPr>
        <w:t xml:space="preserve"> </w:t>
      </w:r>
      <w:r w:rsidRPr="00AB17C9">
        <w:rPr>
          <w:rFonts w:asciiTheme="minorHAnsi" w:hAnsiTheme="minorHAnsi" w:cstheme="minorHAnsi"/>
          <w:sz w:val="20"/>
          <w:szCs w:val="20"/>
        </w:rPr>
        <w:t>202</w:t>
      </w:r>
      <w:r w:rsidR="001535AD">
        <w:rPr>
          <w:rFonts w:asciiTheme="minorHAnsi" w:hAnsiTheme="minorHAnsi" w:cstheme="minorHAnsi"/>
          <w:sz w:val="20"/>
          <w:szCs w:val="20"/>
        </w:rPr>
        <w:t>5</w:t>
      </w:r>
      <w:r w:rsidRPr="00AB17C9">
        <w:rPr>
          <w:rFonts w:asciiTheme="minorHAnsi" w:hAnsiTheme="minorHAnsi" w:cstheme="minorHAnsi"/>
          <w:sz w:val="20"/>
          <w:szCs w:val="20"/>
        </w:rPr>
        <w:t xml:space="preserve"> r.</w:t>
      </w:r>
    </w:p>
    <w:p w14:paraId="770CDD17" w14:textId="3C0CBC25" w:rsidR="007F084F" w:rsidRPr="00AB17C9" w:rsidRDefault="000211D9" w:rsidP="00E6402F">
      <w:pPr>
        <w:pStyle w:val="Akapitzlist"/>
        <w:numPr>
          <w:ilvl w:val="0"/>
          <w:numId w:val="42"/>
        </w:numPr>
        <w:tabs>
          <w:tab w:val="clear" w:pos="360"/>
        </w:tabs>
        <w:spacing w:before="120" w:after="0" w:line="240" w:lineRule="auto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Asortyment objęty usługą (zwany dalej asortymentem)</w:t>
      </w:r>
      <w:r w:rsidR="00FE5DB0" w:rsidRPr="00AB17C9">
        <w:rPr>
          <w:rFonts w:asciiTheme="minorHAnsi" w:hAnsiTheme="minorHAnsi" w:cstheme="minorHAnsi"/>
          <w:sz w:val="20"/>
          <w:szCs w:val="20"/>
        </w:rPr>
        <w:t>:</w:t>
      </w:r>
    </w:p>
    <w:p w14:paraId="7A08FFC7" w14:textId="185D1D0F" w:rsidR="000E3955" w:rsidRPr="00AB17C9" w:rsidRDefault="000211D9" w:rsidP="001535AD">
      <w:pPr>
        <w:pStyle w:val="Akapitzlist"/>
        <w:numPr>
          <w:ilvl w:val="1"/>
          <w:numId w:val="42"/>
        </w:numPr>
        <w:tabs>
          <w:tab w:val="clear" w:pos="792"/>
        </w:tabs>
        <w:spacing w:after="0" w:line="240" w:lineRule="auto"/>
        <w:ind w:left="709"/>
        <w:contextualSpacing w:val="0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bielizna pościelowa: prześcieradła, poszwy, poszewki, poszewki na jaśki, podkłady bawełniane</w:t>
      </w:r>
      <w:r w:rsidR="007A664B" w:rsidRPr="00AB17C9">
        <w:rPr>
          <w:rFonts w:asciiTheme="minorHAnsi" w:hAnsiTheme="minorHAnsi" w:cstheme="minorHAnsi"/>
          <w:sz w:val="20"/>
          <w:szCs w:val="20"/>
        </w:rPr>
        <w:t>;</w:t>
      </w:r>
    </w:p>
    <w:p w14:paraId="2D41862E" w14:textId="7960916E" w:rsidR="00E54773" w:rsidRPr="00AB17C9" w:rsidRDefault="000211D9" w:rsidP="001535AD">
      <w:pPr>
        <w:pStyle w:val="Akapitzlist"/>
        <w:numPr>
          <w:ilvl w:val="1"/>
          <w:numId w:val="42"/>
        </w:numPr>
        <w:tabs>
          <w:tab w:val="clear" w:pos="792"/>
        </w:tabs>
        <w:spacing w:after="0" w:line="240" w:lineRule="auto"/>
        <w:ind w:left="709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inny asortyment: koce, kołdry, poduszki, poduszki jaśki, prześcieradła podgumowane, ręczniki</w:t>
      </w:r>
      <w:r w:rsidR="007A664B" w:rsidRPr="00AB17C9">
        <w:rPr>
          <w:rFonts w:asciiTheme="minorHAnsi" w:hAnsiTheme="minorHAnsi" w:cstheme="minorHAnsi"/>
          <w:sz w:val="20"/>
          <w:szCs w:val="20"/>
        </w:rPr>
        <w:t>;</w:t>
      </w:r>
    </w:p>
    <w:p w14:paraId="10C227A4" w14:textId="20BA33B9" w:rsidR="007D0A56" w:rsidRPr="00AB17C9" w:rsidRDefault="000E3955" w:rsidP="001535AD">
      <w:pPr>
        <w:pStyle w:val="Akapitzlist"/>
        <w:numPr>
          <w:ilvl w:val="1"/>
          <w:numId w:val="42"/>
        </w:numPr>
        <w:tabs>
          <w:tab w:val="clear" w:pos="792"/>
        </w:tabs>
        <w:spacing w:after="0" w:line="240" w:lineRule="auto"/>
        <w:ind w:left="709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odzież podopiecznych</w:t>
      </w:r>
      <w:r w:rsidR="000211D9" w:rsidRPr="00AB17C9">
        <w:rPr>
          <w:rFonts w:asciiTheme="minorHAnsi" w:hAnsiTheme="minorHAnsi" w:cstheme="minorHAnsi"/>
          <w:sz w:val="20"/>
          <w:szCs w:val="20"/>
        </w:rPr>
        <w:t>: spodnie, bluzy</w:t>
      </w:r>
      <w:r w:rsidRPr="00AB17C9">
        <w:rPr>
          <w:rFonts w:asciiTheme="minorHAnsi" w:hAnsiTheme="minorHAnsi" w:cstheme="minorHAnsi"/>
          <w:sz w:val="20"/>
          <w:szCs w:val="20"/>
        </w:rPr>
        <w:t>, swetry, koszulki</w:t>
      </w:r>
      <w:r w:rsidR="007D0A56" w:rsidRPr="00AB17C9">
        <w:rPr>
          <w:rFonts w:asciiTheme="minorHAnsi" w:hAnsiTheme="minorHAnsi" w:cstheme="minorHAnsi"/>
          <w:sz w:val="20"/>
          <w:szCs w:val="20"/>
        </w:rPr>
        <w:t xml:space="preserve">, </w:t>
      </w:r>
      <w:r w:rsidR="00E54773" w:rsidRPr="00AB17C9">
        <w:rPr>
          <w:rFonts w:asciiTheme="minorHAnsi" w:hAnsiTheme="minorHAnsi" w:cstheme="minorHAnsi"/>
          <w:sz w:val="20"/>
          <w:szCs w:val="20"/>
        </w:rPr>
        <w:t>kurtki, płaszcze</w:t>
      </w:r>
      <w:r w:rsidR="00C85EEC" w:rsidRPr="00AB17C9">
        <w:rPr>
          <w:rFonts w:asciiTheme="minorHAnsi" w:hAnsiTheme="minorHAnsi" w:cstheme="minorHAnsi"/>
          <w:sz w:val="20"/>
          <w:szCs w:val="20"/>
        </w:rPr>
        <w:t xml:space="preserve">, </w:t>
      </w:r>
      <w:r w:rsidR="007D0A56" w:rsidRPr="00AB17C9">
        <w:rPr>
          <w:rFonts w:asciiTheme="minorHAnsi" w:hAnsiTheme="minorHAnsi" w:cstheme="minorHAnsi"/>
          <w:sz w:val="20"/>
          <w:szCs w:val="20"/>
        </w:rPr>
        <w:t>spódnice, bielizna osobista</w:t>
      </w:r>
      <w:r w:rsidR="007A664B" w:rsidRPr="00AB17C9">
        <w:rPr>
          <w:rFonts w:asciiTheme="minorHAnsi" w:hAnsiTheme="minorHAnsi" w:cstheme="minorHAnsi"/>
          <w:sz w:val="20"/>
          <w:szCs w:val="20"/>
        </w:rPr>
        <w:t>;</w:t>
      </w:r>
    </w:p>
    <w:p w14:paraId="41304000" w14:textId="5616733B" w:rsidR="00CB3939" w:rsidRPr="00AB17C9" w:rsidRDefault="00CB3939" w:rsidP="001535AD">
      <w:pPr>
        <w:pStyle w:val="Akapitzlist"/>
        <w:numPr>
          <w:ilvl w:val="1"/>
          <w:numId w:val="42"/>
        </w:numPr>
        <w:tabs>
          <w:tab w:val="clear" w:pos="792"/>
        </w:tabs>
        <w:spacing w:after="0" w:line="240" w:lineRule="auto"/>
        <w:ind w:left="709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każdy inny rodzaj asortymentu nadający się do prania</w:t>
      </w:r>
      <w:r w:rsidR="00504B69" w:rsidRPr="00AB17C9">
        <w:rPr>
          <w:rFonts w:asciiTheme="minorHAnsi" w:hAnsiTheme="minorHAnsi" w:cstheme="minorHAnsi"/>
          <w:sz w:val="20"/>
          <w:szCs w:val="20"/>
        </w:rPr>
        <w:t>,</w:t>
      </w:r>
      <w:r w:rsidRPr="00AB17C9">
        <w:rPr>
          <w:rFonts w:asciiTheme="minorHAnsi" w:hAnsiTheme="minorHAnsi" w:cstheme="minorHAnsi"/>
          <w:sz w:val="20"/>
          <w:szCs w:val="20"/>
        </w:rPr>
        <w:t xml:space="preserve"> dostarczony przez </w:t>
      </w:r>
      <w:r w:rsidR="00AF2D77" w:rsidRPr="00AB17C9">
        <w:rPr>
          <w:rFonts w:asciiTheme="minorHAnsi" w:hAnsiTheme="minorHAnsi" w:cstheme="minorHAnsi"/>
          <w:sz w:val="20"/>
          <w:szCs w:val="20"/>
        </w:rPr>
        <w:t>Zamawiającego</w:t>
      </w:r>
      <w:r w:rsidR="00504B69" w:rsidRPr="00AB17C9">
        <w:rPr>
          <w:rFonts w:asciiTheme="minorHAnsi" w:hAnsiTheme="minorHAnsi" w:cstheme="minorHAnsi"/>
          <w:sz w:val="20"/>
          <w:szCs w:val="20"/>
        </w:rPr>
        <w:t>.</w:t>
      </w:r>
    </w:p>
    <w:p w14:paraId="642CD701" w14:textId="0A377287" w:rsidR="00504B69" w:rsidRPr="00AB17C9" w:rsidRDefault="000211D9" w:rsidP="00E6402F">
      <w:pPr>
        <w:pStyle w:val="Akapitzlist"/>
        <w:numPr>
          <w:ilvl w:val="0"/>
          <w:numId w:val="42"/>
        </w:numPr>
        <w:tabs>
          <w:tab w:val="clear" w:pos="360"/>
        </w:tabs>
        <w:spacing w:before="120" w:after="0" w:line="240" w:lineRule="auto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Zakres usługi:</w:t>
      </w:r>
    </w:p>
    <w:p w14:paraId="2F8408D3" w14:textId="17E2848B" w:rsidR="00AF2D77" w:rsidRPr="00AB17C9" w:rsidRDefault="000211D9" w:rsidP="001535AD">
      <w:pPr>
        <w:pStyle w:val="Akapitzlist"/>
        <w:numPr>
          <w:ilvl w:val="1"/>
          <w:numId w:val="42"/>
        </w:numPr>
        <w:tabs>
          <w:tab w:val="clear" w:pos="792"/>
        </w:tabs>
        <w:spacing w:after="0" w:line="240" w:lineRule="auto"/>
        <w:ind w:left="709"/>
        <w:contextualSpacing w:val="0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odbiór od Zamawiającego brudnego asortymentu i jego przewóz transportem Wykonawcy do pralni;</w:t>
      </w:r>
    </w:p>
    <w:p w14:paraId="04624336" w14:textId="77777777" w:rsidR="000878B3" w:rsidRPr="00AB17C9" w:rsidRDefault="000211D9" w:rsidP="001535AD">
      <w:pPr>
        <w:pStyle w:val="Akapitzlist"/>
        <w:numPr>
          <w:ilvl w:val="1"/>
          <w:numId w:val="42"/>
        </w:numPr>
        <w:tabs>
          <w:tab w:val="clear" w:pos="792"/>
        </w:tabs>
        <w:spacing w:after="0" w:line="240" w:lineRule="auto"/>
        <w:ind w:left="709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pranie na mokro lub chemicznie, dezynfekcja, zmiękczanie, krochmalenie, suszenie, prasowanie, maglowanie;</w:t>
      </w:r>
    </w:p>
    <w:p w14:paraId="606FFDE9" w14:textId="6FE28020" w:rsidR="00B322F0" w:rsidRPr="00AB17C9" w:rsidRDefault="000211D9" w:rsidP="001535AD">
      <w:pPr>
        <w:pStyle w:val="Akapitzlist"/>
        <w:numPr>
          <w:ilvl w:val="1"/>
          <w:numId w:val="42"/>
        </w:numPr>
        <w:tabs>
          <w:tab w:val="clear" w:pos="792"/>
        </w:tabs>
        <w:spacing w:after="0" w:line="240" w:lineRule="auto"/>
        <w:ind w:left="709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 xml:space="preserve">pranie z dostosowaniem się do wskazań producenta asortymentu (szczególnie w odniesieniu do </w:t>
      </w:r>
      <w:r w:rsidR="00B322F0" w:rsidRPr="00AB17C9">
        <w:rPr>
          <w:rFonts w:asciiTheme="minorHAnsi" w:hAnsiTheme="minorHAnsi" w:cstheme="minorHAnsi"/>
          <w:sz w:val="20"/>
          <w:szCs w:val="20"/>
        </w:rPr>
        <w:t>odzieży podopiecznych</w:t>
      </w:r>
      <w:r w:rsidRPr="00AB17C9">
        <w:rPr>
          <w:rFonts w:asciiTheme="minorHAnsi" w:hAnsiTheme="minorHAnsi" w:cstheme="minorHAnsi"/>
          <w:sz w:val="20"/>
          <w:szCs w:val="20"/>
        </w:rPr>
        <w:t>);</w:t>
      </w:r>
    </w:p>
    <w:p w14:paraId="3CF76C52" w14:textId="12F71AF6" w:rsidR="00B322F0" w:rsidRPr="00AB17C9" w:rsidRDefault="000211D9" w:rsidP="001535AD">
      <w:pPr>
        <w:pStyle w:val="Akapitzlist"/>
        <w:numPr>
          <w:ilvl w:val="1"/>
          <w:numId w:val="42"/>
        </w:numPr>
        <w:tabs>
          <w:tab w:val="clear" w:pos="792"/>
        </w:tabs>
        <w:spacing w:after="0" w:line="240" w:lineRule="auto"/>
        <w:ind w:left="709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 xml:space="preserve">składanie, sortowanie i pakowanie asortymentu; </w:t>
      </w:r>
    </w:p>
    <w:p w14:paraId="4AC07D70" w14:textId="2CF1719F" w:rsidR="00B322F0" w:rsidRPr="00AB17C9" w:rsidRDefault="000211D9" w:rsidP="001535AD">
      <w:pPr>
        <w:pStyle w:val="Akapitzlist"/>
        <w:numPr>
          <w:ilvl w:val="1"/>
          <w:numId w:val="42"/>
        </w:numPr>
        <w:tabs>
          <w:tab w:val="clear" w:pos="792"/>
        </w:tabs>
        <w:spacing w:after="0" w:line="240" w:lineRule="auto"/>
        <w:ind w:left="709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dostawa do Zamawiającego transportem Wykonawcy czystego i wyprasowanego asortymentu;</w:t>
      </w:r>
    </w:p>
    <w:p w14:paraId="6A989482" w14:textId="24707C66" w:rsidR="00B322F0" w:rsidRPr="00AB17C9" w:rsidRDefault="000211D9" w:rsidP="001535AD">
      <w:pPr>
        <w:pStyle w:val="Akapitzlist"/>
        <w:numPr>
          <w:ilvl w:val="1"/>
          <w:numId w:val="42"/>
        </w:numPr>
        <w:tabs>
          <w:tab w:val="clear" w:pos="792"/>
        </w:tabs>
        <w:spacing w:after="0" w:line="240" w:lineRule="auto"/>
        <w:ind w:left="709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 xml:space="preserve">odbiór i dostawa </w:t>
      </w:r>
      <w:r w:rsidR="0004085A" w:rsidRPr="00AB17C9">
        <w:rPr>
          <w:rFonts w:asciiTheme="minorHAnsi" w:hAnsiTheme="minorHAnsi" w:cstheme="minorHAnsi"/>
          <w:sz w:val="20"/>
          <w:szCs w:val="20"/>
        </w:rPr>
        <w:t>obejmują</w:t>
      </w:r>
      <w:r w:rsidRPr="00AB17C9">
        <w:rPr>
          <w:rFonts w:asciiTheme="minorHAnsi" w:hAnsiTheme="minorHAnsi" w:cstheme="minorHAnsi"/>
          <w:sz w:val="20"/>
          <w:szCs w:val="20"/>
        </w:rPr>
        <w:t xml:space="preserve"> także załadunek i rozładunek asortymentu;</w:t>
      </w:r>
    </w:p>
    <w:p w14:paraId="07D5AE36" w14:textId="77777777" w:rsidR="0044353A" w:rsidRPr="00AB17C9" w:rsidRDefault="000211D9" w:rsidP="001535AD">
      <w:pPr>
        <w:pStyle w:val="Akapitzlist"/>
        <w:numPr>
          <w:ilvl w:val="1"/>
          <w:numId w:val="42"/>
        </w:numPr>
        <w:tabs>
          <w:tab w:val="clear" w:pos="792"/>
        </w:tabs>
        <w:spacing w:after="0" w:line="240" w:lineRule="auto"/>
        <w:ind w:left="709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 xml:space="preserve">odbiór i dostawa asortymentu: </w:t>
      </w:r>
    </w:p>
    <w:p w14:paraId="0D7C971A" w14:textId="77777777" w:rsidR="0044353A" w:rsidRPr="00AB17C9" w:rsidRDefault="000211D9" w:rsidP="006D6045">
      <w:pPr>
        <w:pStyle w:val="Akapitzlist"/>
        <w:numPr>
          <w:ilvl w:val="2"/>
          <w:numId w:val="42"/>
        </w:numPr>
        <w:tabs>
          <w:tab w:val="clear" w:pos="1440"/>
        </w:tabs>
        <w:spacing w:after="0" w:line="240" w:lineRule="auto"/>
        <w:ind w:left="1134" w:hanging="426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 xml:space="preserve">do wskazanych pomieszczeń pralni w budynku </w:t>
      </w:r>
      <w:r w:rsidR="00985CE9" w:rsidRPr="00AB17C9">
        <w:rPr>
          <w:rFonts w:asciiTheme="minorHAnsi" w:hAnsiTheme="minorHAnsi" w:cstheme="minorHAnsi"/>
          <w:sz w:val="20"/>
          <w:szCs w:val="20"/>
        </w:rPr>
        <w:t>DPS w Szarocinie</w:t>
      </w:r>
      <w:r w:rsidR="0044353A" w:rsidRPr="00AB17C9">
        <w:rPr>
          <w:rFonts w:asciiTheme="minorHAnsi" w:hAnsiTheme="minorHAnsi" w:cstheme="minorHAnsi"/>
          <w:sz w:val="20"/>
          <w:szCs w:val="20"/>
        </w:rPr>
        <w:t>;</w:t>
      </w:r>
    </w:p>
    <w:p w14:paraId="05D88CAB" w14:textId="67FDF013" w:rsidR="00E71096" w:rsidRPr="00AB17C9" w:rsidRDefault="000211D9" w:rsidP="006D6045">
      <w:pPr>
        <w:pStyle w:val="Akapitzlist"/>
        <w:numPr>
          <w:ilvl w:val="2"/>
          <w:numId w:val="42"/>
        </w:numPr>
        <w:tabs>
          <w:tab w:val="clear" w:pos="1440"/>
        </w:tabs>
        <w:spacing w:after="0" w:line="240" w:lineRule="auto"/>
        <w:ind w:left="1134" w:hanging="426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 xml:space="preserve">do wskazanych miejsc/pomieszczeń na terenie Zamawiającego, w przypadku wprowadzonego wzmożonego reżimu sanitarnego np. z powodu chorób zakaźnych. </w:t>
      </w:r>
    </w:p>
    <w:p w14:paraId="103A2F7C" w14:textId="596ED162" w:rsidR="00E71096" w:rsidRPr="00AB17C9" w:rsidRDefault="000211D9" w:rsidP="001535AD">
      <w:pPr>
        <w:pStyle w:val="Akapitzlist"/>
        <w:numPr>
          <w:ilvl w:val="1"/>
          <w:numId w:val="42"/>
        </w:numPr>
        <w:tabs>
          <w:tab w:val="clear" w:pos="792"/>
        </w:tabs>
        <w:spacing w:after="0" w:line="240" w:lineRule="auto"/>
        <w:ind w:left="709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Szacunkowa ilość asortymentu</w:t>
      </w:r>
      <w:r w:rsidR="00DA362C" w:rsidRPr="00AB17C9">
        <w:rPr>
          <w:rFonts w:asciiTheme="minorHAnsi" w:hAnsiTheme="minorHAnsi" w:cstheme="minorHAnsi"/>
          <w:sz w:val="20"/>
          <w:szCs w:val="20"/>
        </w:rPr>
        <w:t>: 32 000 kg</w:t>
      </w:r>
      <w:r w:rsidRPr="00AB17C9">
        <w:rPr>
          <w:rFonts w:asciiTheme="minorHAnsi" w:hAnsiTheme="minorHAnsi" w:cstheme="minorHAnsi"/>
          <w:sz w:val="20"/>
          <w:szCs w:val="20"/>
        </w:rPr>
        <w:t xml:space="preserve">. </w:t>
      </w:r>
      <w:r w:rsidR="00400B6C" w:rsidRPr="00AB17C9">
        <w:rPr>
          <w:rFonts w:asciiTheme="minorHAnsi" w:hAnsiTheme="minorHAnsi" w:cstheme="minorHAnsi"/>
          <w:color w:val="000000"/>
          <w:sz w:val="20"/>
          <w:szCs w:val="20"/>
        </w:rPr>
        <w:t xml:space="preserve">Ilość </w:t>
      </w:r>
      <w:r w:rsidR="00AE1A7C" w:rsidRPr="00AB17C9">
        <w:rPr>
          <w:rFonts w:asciiTheme="minorHAnsi" w:hAnsiTheme="minorHAnsi" w:cstheme="minorHAnsi"/>
          <w:color w:val="000000"/>
          <w:sz w:val="20"/>
          <w:szCs w:val="20"/>
        </w:rPr>
        <w:t>asortymentu oddanego do prania</w:t>
      </w:r>
      <w:r w:rsidR="00400B6C" w:rsidRPr="00AB17C9">
        <w:rPr>
          <w:rFonts w:asciiTheme="minorHAnsi" w:hAnsiTheme="minorHAnsi" w:cstheme="minorHAnsi"/>
          <w:color w:val="000000"/>
          <w:sz w:val="20"/>
          <w:szCs w:val="20"/>
        </w:rPr>
        <w:t xml:space="preserve"> może ulec zmniejszeniu o nie więcej niż 20% wartości brutto zawartej umowy w</w:t>
      </w:r>
      <w:r w:rsidR="00AE1A7C" w:rsidRPr="00AB17C9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400B6C" w:rsidRPr="00AB17C9">
        <w:rPr>
          <w:rFonts w:asciiTheme="minorHAnsi" w:hAnsiTheme="minorHAnsi" w:cstheme="minorHAnsi"/>
          <w:color w:val="000000"/>
          <w:sz w:val="20"/>
          <w:szCs w:val="20"/>
        </w:rPr>
        <w:t xml:space="preserve">wyniku jednostronnego oświadczenia Zamawiającego bez podania przyczyny. W razie zmniejszenia przez Zamawiającego ilości zamawianych </w:t>
      </w:r>
      <w:r w:rsidR="00AE1A7C" w:rsidRPr="00AB17C9">
        <w:rPr>
          <w:rFonts w:asciiTheme="minorHAnsi" w:hAnsiTheme="minorHAnsi" w:cstheme="minorHAnsi"/>
          <w:color w:val="000000"/>
          <w:sz w:val="20"/>
          <w:szCs w:val="20"/>
        </w:rPr>
        <w:t>usług</w:t>
      </w:r>
      <w:r w:rsidR="00400B6C" w:rsidRPr="00AB17C9">
        <w:rPr>
          <w:rFonts w:asciiTheme="minorHAnsi" w:hAnsiTheme="minorHAnsi" w:cstheme="minorHAnsi"/>
          <w:color w:val="000000"/>
          <w:sz w:val="20"/>
          <w:szCs w:val="20"/>
        </w:rPr>
        <w:t xml:space="preserve">, Wykonawca </w:t>
      </w:r>
      <w:r w:rsidR="001535AD">
        <w:rPr>
          <w:rFonts w:asciiTheme="minorHAnsi" w:hAnsiTheme="minorHAnsi" w:cstheme="minorHAnsi"/>
          <w:color w:val="000000"/>
          <w:sz w:val="20"/>
          <w:szCs w:val="20"/>
        </w:rPr>
        <w:t>nie</w:t>
      </w:r>
      <w:r w:rsidR="00400B6C" w:rsidRPr="00AB17C9">
        <w:rPr>
          <w:rFonts w:asciiTheme="minorHAnsi" w:hAnsiTheme="minorHAnsi" w:cstheme="minorHAnsi"/>
          <w:color w:val="000000"/>
          <w:sz w:val="20"/>
          <w:szCs w:val="20"/>
        </w:rPr>
        <w:t xml:space="preserve"> będzie mógł domagać się naprawienia szkody, która została spowodowana tą zmianą i nie stwarza podstawy do żądania zmiany warunków umowy, w tym także w zakresie ceny.</w:t>
      </w:r>
    </w:p>
    <w:p w14:paraId="1DEC55AB" w14:textId="77777777" w:rsidR="00E25741" w:rsidRPr="00AB17C9" w:rsidRDefault="000211D9" w:rsidP="001535AD">
      <w:pPr>
        <w:pStyle w:val="Akapitzlist"/>
        <w:numPr>
          <w:ilvl w:val="0"/>
          <w:numId w:val="42"/>
        </w:numPr>
        <w:tabs>
          <w:tab w:val="clear" w:pos="360"/>
        </w:tabs>
        <w:spacing w:before="120" w:after="0" w:line="240" w:lineRule="auto"/>
        <w:ind w:left="284" w:hanging="284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 xml:space="preserve">Wymagania dotyczące usługi: </w:t>
      </w:r>
    </w:p>
    <w:p w14:paraId="3EAF1131" w14:textId="77777777" w:rsidR="00AA6AB6" w:rsidRPr="00AB17C9" w:rsidRDefault="000211D9" w:rsidP="001535AD">
      <w:pPr>
        <w:pStyle w:val="Akapitzlist"/>
        <w:numPr>
          <w:ilvl w:val="1"/>
          <w:numId w:val="42"/>
        </w:numPr>
        <w:tabs>
          <w:tab w:val="clear" w:pos="792"/>
        </w:tabs>
        <w:spacing w:after="0" w:line="240" w:lineRule="auto"/>
        <w:ind w:left="709" w:hanging="431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odbiór bielizny brudnej</w:t>
      </w:r>
      <w:r w:rsidR="00AA6AB6" w:rsidRPr="00AB17C9">
        <w:rPr>
          <w:rFonts w:asciiTheme="minorHAnsi" w:hAnsiTheme="minorHAnsi" w:cstheme="minorHAnsi"/>
          <w:sz w:val="20"/>
          <w:szCs w:val="20"/>
        </w:rPr>
        <w:t>:</w:t>
      </w:r>
    </w:p>
    <w:p w14:paraId="6EC9E5A1" w14:textId="41591C21" w:rsidR="00D8397D" w:rsidRPr="00AB17C9" w:rsidRDefault="000211D9" w:rsidP="006D6045">
      <w:pPr>
        <w:pStyle w:val="Akapitzlist"/>
        <w:numPr>
          <w:ilvl w:val="2"/>
          <w:numId w:val="42"/>
        </w:numPr>
        <w:tabs>
          <w:tab w:val="clear" w:pos="1440"/>
        </w:tabs>
        <w:spacing w:after="0" w:line="240" w:lineRule="auto"/>
        <w:ind w:left="1134" w:hanging="426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 xml:space="preserve">minimum </w:t>
      </w:r>
      <w:r w:rsidR="00A47115" w:rsidRPr="00AB17C9">
        <w:rPr>
          <w:rFonts w:asciiTheme="minorHAnsi" w:hAnsiTheme="minorHAnsi" w:cstheme="minorHAnsi"/>
          <w:sz w:val="20"/>
          <w:szCs w:val="20"/>
        </w:rPr>
        <w:t>3</w:t>
      </w:r>
      <w:r w:rsidRPr="00AB17C9">
        <w:rPr>
          <w:rFonts w:asciiTheme="minorHAnsi" w:hAnsiTheme="minorHAnsi" w:cstheme="minorHAnsi"/>
          <w:sz w:val="20"/>
          <w:szCs w:val="20"/>
        </w:rPr>
        <w:t xml:space="preserve"> razy w tygodniu, w dni robocze (poniedziałek, środa, piątek), w godz. od 08:00 do 1</w:t>
      </w:r>
      <w:r w:rsidR="00BA1398" w:rsidRPr="00AB17C9">
        <w:rPr>
          <w:rFonts w:asciiTheme="minorHAnsi" w:hAnsiTheme="minorHAnsi" w:cstheme="minorHAnsi"/>
          <w:sz w:val="20"/>
          <w:szCs w:val="20"/>
        </w:rPr>
        <w:t>3</w:t>
      </w:r>
      <w:r w:rsidRPr="00AB17C9">
        <w:rPr>
          <w:rFonts w:asciiTheme="minorHAnsi" w:hAnsiTheme="minorHAnsi" w:cstheme="minorHAnsi"/>
          <w:sz w:val="20"/>
          <w:szCs w:val="20"/>
        </w:rPr>
        <w:t xml:space="preserve">:00. </w:t>
      </w:r>
    </w:p>
    <w:p w14:paraId="62D1D3ED" w14:textId="3AB9BC30" w:rsidR="00D8397D" w:rsidRPr="00AB17C9" w:rsidRDefault="000211D9" w:rsidP="006D6045">
      <w:pPr>
        <w:pStyle w:val="Akapitzlist"/>
        <w:numPr>
          <w:ilvl w:val="2"/>
          <w:numId w:val="42"/>
        </w:numPr>
        <w:tabs>
          <w:tab w:val="clear" w:pos="1440"/>
        </w:tabs>
        <w:spacing w:after="0" w:line="240" w:lineRule="auto"/>
        <w:ind w:left="1134" w:hanging="426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częstotliwość odbioru może ulec zmianie tj. zwiększeniu - maksymalnie do odbioru codziennego, w</w:t>
      </w:r>
      <w:r w:rsidR="001535AD">
        <w:rPr>
          <w:rFonts w:asciiTheme="minorHAnsi" w:hAnsiTheme="minorHAnsi" w:cstheme="minorHAnsi"/>
          <w:sz w:val="20"/>
          <w:szCs w:val="20"/>
        </w:rPr>
        <w:t> </w:t>
      </w:r>
      <w:r w:rsidRPr="00AB17C9">
        <w:rPr>
          <w:rFonts w:asciiTheme="minorHAnsi" w:hAnsiTheme="minorHAnsi" w:cstheme="minorHAnsi"/>
          <w:sz w:val="20"/>
          <w:szCs w:val="20"/>
        </w:rPr>
        <w:t xml:space="preserve">dni robocze; </w:t>
      </w:r>
    </w:p>
    <w:p w14:paraId="11DCA0AA" w14:textId="273FDA9E" w:rsidR="00AE7F3F" w:rsidRPr="00AB17C9" w:rsidRDefault="000211D9" w:rsidP="006D6045">
      <w:pPr>
        <w:pStyle w:val="Akapitzlist"/>
        <w:numPr>
          <w:ilvl w:val="2"/>
          <w:numId w:val="42"/>
        </w:numPr>
        <w:tabs>
          <w:tab w:val="clear" w:pos="1440"/>
        </w:tabs>
        <w:spacing w:after="0" w:line="240" w:lineRule="auto"/>
        <w:ind w:left="1134" w:hanging="426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Wykonawca zobowiązany jest do odbioru i przewozu własnym środkiem transportu asortymentu brudnego – z</w:t>
      </w:r>
      <w:r w:rsidR="001D3F1C" w:rsidRPr="00AB17C9">
        <w:rPr>
          <w:rFonts w:asciiTheme="minorHAnsi" w:hAnsiTheme="minorHAnsi" w:cstheme="minorHAnsi"/>
          <w:sz w:val="20"/>
          <w:szCs w:val="20"/>
        </w:rPr>
        <w:t>e</w:t>
      </w:r>
      <w:r w:rsidRPr="00AB17C9">
        <w:rPr>
          <w:rFonts w:asciiTheme="minorHAnsi" w:hAnsiTheme="minorHAnsi" w:cstheme="minorHAnsi"/>
          <w:sz w:val="20"/>
          <w:szCs w:val="20"/>
        </w:rPr>
        <w:t xml:space="preserve"> wskazanych miejsc/pomieszczeń na terenie Zamawiającego;</w:t>
      </w:r>
    </w:p>
    <w:p w14:paraId="4B7CD898" w14:textId="07981C19" w:rsidR="000B3DFA" w:rsidRPr="00AB17C9" w:rsidRDefault="000211D9" w:rsidP="006D6045">
      <w:pPr>
        <w:pStyle w:val="Akapitzlist"/>
        <w:numPr>
          <w:ilvl w:val="2"/>
          <w:numId w:val="42"/>
        </w:numPr>
        <w:tabs>
          <w:tab w:val="clear" w:pos="1440"/>
        </w:tabs>
        <w:spacing w:after="0" w:line="240" w:lineRule="auto"/>
        <w:ind w:left="1134" w:hanging="426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 xml:space="preserve">asortyment brudny będzie umieszczany przez Zamawiającego w workach </w:t>
      </w:r>
      <w:r w:rsidR="009F25E5" w:rsidRPr="00AB17C9">
        <w:rPr>
          <w:rFonts w:asciiTheme="minorHAnsi" w:hAnsiTheme="minorHAnsi" w:cstheme="minorHAnsi"/>
          <w:sz w:val="20"/>
          <w:szCs w:val="20"/>
        </w:rPr>
        <w:t>materiałowych</w:t>
      </w:r>
      <w:r w:rsidR="00C045D9" w:rsidRPr="00AB17C9">
        <w:rPr>
          <w:rFonts w:asciiTheme="minorHAnsi" w:hAnsiTheme="minorHAnsi" w:cstheme="minorHAnsi"/>
          <w:sz w:val="20"/>
          <w:szCs w:val="20"/>
        </w:rPr>
        <w:t xml:space="preserve"> będących własnością Zamawiającego</w:t>
      </w:r>
      <w:r w:rsidRPr="00AB17C9">
        <w:rPr>
          <w:rFonts w:asciiTheme="minorHAnsi" w:hAnsiTheme="minorHAnsi" w:cstheme="minorHAnsi"/>
          <w:sz w:val="20"/>
          <w:szCs w:val="20"/>
        </w:rPr>
        <w:t>. Worki będą opisane: nazwą miejsca, z którego pochodzi (</w:t>
      </w:r>
      <w:r w:rsidR="009F25E5" w:rsidRPr="00AB17C9">
        <w:rPr>
          <w:rFonts w:asciiTheme="minorHAnsi" w:hAnsiTheme="minorHAnsi" w:cstheme="minorHAnsi"/>
          <w:sz w:val="20"/>
          <w:szCs w:val="20"/>
        </w:rPr>
        <w:t>budynek A, B, C</w:t>
      </w:r>
      <w:r w:rsidR="00142588" w:rsidRPr="00AB17C9">
        <w:rPr>
          <w:rFonts w:asciiTheme="minorHAnsi" w:hAnsiTheme="minorHAnsi" w:cstheme="minorHAnsi"/>
          <w:sz w:val="20"/>
          <w:szCs w:val="20"/>
        </w:rPr>
        <w:t xml:space="preserve"> lub</w:t>
      </w:r>
      <w:r w:rsidR="009F25E5" w:rsidRPr="00AB17C9">
        <w:rPr>
          <w:rFonts w:asciiTheme="minorHAnsi" w:hAnsiTheme="minorHAnsi" w:cstheme="minorHAnsi"/>
          <w:sz w:val="20"/>
          <w:szCs w:val="20"/>
        </w:rPr>
        <w:t xml:space="preserve"> D</w:t>
      </w:r>
      <w:r w:rsidRPr="00AB17C9">
        <w:rPr>
          <w:rFonts w:asciiTheme="minorHAnsi" w:hAnsiTheme="minorHAnsi" w:cstheme="minorHAnsi"/>
          <w:sz w:val="20"/>
          <w:szCs w:val="20"/>
        </w:rPr>
        <w:t xml:space="preserve">); </w:t>
      </w:r>
    </w:p>
    <w:p w14:paraId="58CFCED4" w14:textId="77777777" w:rsidR="000B3DFA" w:rsidRPr="00AB17C9" w:rsidRDefault="000211D9" w:rsidP="006D6045">
      <w:pPr>
        <w:pStyle w:val="Akapitzlist"/>
        <w:numPr>
          <w:ilvl w:val="2"/>
          <w:numId w:val="42"/>
        </w:numPr>
        <w:tabs>
          <w:tab w:val="clear" w:pos="1440"/>
        </w:tabs>
        <w:spacing w:after="0" w:line="240" w:lineRule="auto"/>
        <w:ind w:left="1134" w:hanging="426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 xml:space="preserve">Zamawiający zastrzega, iż część asortymentu (np. ręczniki, prześcieradła) mogą być oddawane do pralni wilgotne. W takim przypadku Wykonawca zobowiązany jest do niezwłocznego wyprania asortymentu wilgotnego; </w:t>
      </w:r>
    </w:p>
    <w:p w14:paraId="03B5C5C4" w14:textId="1B6B37B3" w:rsidR="00374955" w:rsidRPr="00AB17C9" w:rsidRDefault="00142588" w:rsidP="006D6045">
      <w:pPr>
        <w:pStyle w:val="Akapitzlist"/>
        <w:numPr>
          <w:ilvl w:val="2"/>
          <w:numId w:val="42"/>
        </w:numPr>
        <w:tabs>
          <w:tab w:val="clear" w:pos="1440"/>
        </w:tabs>
        <w:spacing w:after="0" w:line="240" w:lineRule="auto"/>
        <w:ind w:left="1134" w:hanging="426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Zamawiaj</w:t>
      </w:r>
      <w:r w:rsidR="002E234E" w:rsidRPr="00AB17C9">
        <w:rPr>
          <w:rFonts w:asciiTheme="minorHAnsi" w:hAnsiTheme="minorHAnsi" w:cstheme="minorHAnsi"/>
          <w:sz w:val="20"/>
          <w:szCs w:val="20"/>
        </w:rPr>
        <w:t>ący będzie odnotowywał ilość asortymentu każdorazowo oddawanego po prania</w:t>
      </w:r>
      <w:r w:rsidR="000211D9" w:rsidRPr="00AB17C9">
        <w:rPr>
          <w:rFonts w:asciiTheme="minorHAnsi" w:hAnsiTheme="minorHAnsi" w:cstheme="minorHAnsi"/>
          <w:sz w:val="20"/>
          <w:szCs w:val="20"/>
        </w:rPr>
        <w:t>;</w:t>
      </w:r>
    </w:p>
    <w:p w14:paraId="5FD1B7C8" w14:textId="77777777" w:rsidR="00A960A1" w:rsidRPr="00AB17C9" w:rsidRDefault="000211D9" w:rsidP="001535AD">
      <w:pPr>
        <w:pStyle w:val="Akapitzlist"/>
        <w:numPr>
          <w:ilvl w:val="1"/>
          <w:numId w:val="42"/>
        </w:numPr>
        <w:tabs>
          <w:tab w:val="clear" w:pos="792"/>
        </w:tabs>
        <w:spacing w:after="0" w:line="240" w:lineRule="auto"/>
        <w:ind w:left="709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zwrot czystego asortymentu</w:t>
      </w:r>
      <w:r w:rsidR="00A960A1" w:rsidRPr="00AB17C9">
        <w:rPr>
          <w:rFonts w:asciiTheme="minorHAnsi" w:hAnsiTheme="minorHAnsi" w:cstheme="minorHAnsi"/>
          <w:sz w:val="20"/>
          <w:szCs w:val="20"/>
        </w:rPr>
        <w:t>:</w:t>
      </w:r>
    </w:p>
    <w:p w14:paraId="25854EE8" w14:textId="285B064D" w:rsidR="00D04010" w:rsidRPr="00AB17C9" w:rsidRDefault="000211D9" w:rsidP="006D6045">
      <w:pPr>
        <w:pStyle w:val="Akapitzlist"/>
        <w:numPr>
          <w:ilvl w:val="2"/>
          <w:numId w:val="42"/>
        </w:numPr>
        <w:tabs>
          <w:tab w:val="clear" w:pos="1440"/>
        </w:tabs>
        <w:spacing w:after="0" w:line="240" w:lineRule="auto"/>
        <w:ind w:left="1134" w:hanging="426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w ciągu max. 48 godz. od daty odbioru brudnego asortymentu (z wyjątkiem sobót, niedziel i</w:t>
      </w:r>
      <w:r w:rsidR="001535AD">
        <w:rPr>
          <w:rFonts w:asciiTheme="minorHAnsi" w:hAnsiTheme="minorHAnsi" w:cstheme="minorHAnsi"/>
          <w:sz w:val="20"/>
          <w:szCs w:val="20"/>
        </w:rPr>
        <w:t xml:space="preserve"> </w:t>
      </w:r>
      <w:r w:rsidRPr="00AB17C9">
        <w:rPr>
          <w:rFonts w:asciiTheme="minorHAnsi" w:hAnsiTheme="minorHAnsi" w:cstheme="minorHAnsi"/>
          <w:sz w:val="20"/>
          <w:szCs w:val="20"/>
        </w:rPr>
        <w:t>świąt</w:t>
      </w:r>
      <w:r w:rsidR="002E234E" w:rsidRPr="00AB17C9">
        <w:rPr>
          <w:rFonts w:asciiTheme="minorHAnsi" w:hAnsiTheme="minorHAnsi" w:cstheme="minorHAnsi"/>
          <w:sz w:val="20"/>
          <w:szCs w:val="20"/>
        </w:rPr>
        <w:t xml:space="preserve"> i</w:t>
      </w:r>
      <w:r w:rsidR="001535AD">
        <w:rPr>
          <w:rFonts w:asciiTheme="minorHAnsi" w:hAnsiTheme="minorHAnsi" w:cstheme="minorHAnsi"/>
          <w:sz w:val="20"/>
          <w:szCs w:val="20"/>
        </w:rPr>
        <w:t> </w:t>
      </w:r>
      <w:r w:rsidR="002E234E" w:rsidRPr="00AB17C9">
        <w:rPr>
          <w:rFonts w:asciiTheme="minorHAnsi" w:hAnsiTheme="minorHAnsi" w:cstheme="minorHAnsi"/>
          <w:sz w:val="20"/>
          <w:szCs w:val="20"/>
        </w:rPr>
        <w:t xml:space="preserve">nie wliczając tych </w:t>
      </w:r>
      <w:r w:rsidR="00636A8C" w:rsidRPr="00AB17C9">
        <w:rPr>
          <w:rFonts w:asciiTheme="minorHAnsi" w:hAnsiTheme="minorHAnsi" w:cstheme="minorHAnsi"/>
          <w:sz w:val="20"/>
          <w:szCs w:val="20"/>
        </w:rPr>
        <w:t>dni</w:t>
      </w:r>
      <w:r w:rsidRPr="00AB17C9">
        <w:rPr>
          <w:rFonts w:asciiTheme="minorHAnsi" w:hAnsiTheme="minorHAnsi" w:cstheme="minorHAnsi"/>
          <w:sz w:val="20"/>
          <w:szCs w:val="20"/>
        </w:rPr>
        <w:t xml:space="preserve">), w godz. od 08:00 do 13:00; </w:t>
      </w:r>
    </w:p>
    <w:p w14:paraId="0FD49421" w14:textId="137FE2A8" w:rsidR="00C13632" w:rsidRPr="00AB17C9" w:rsidRDefault="000211D9" w:rsidP="006D6045">
      <w:pPr>
        <w:pStyle w:val="Akapitzlist"/>
        <w:numPr>
          <w:ilvl w:val="2"/>
          <w:numId w:val="42"/>
        </w:numPr>
        <w:tabs>
          <w:tab w:val="clear" w:pos="1440"/>
        </w:tabs>
        <w:spacing w:after="0" w:line="240" w:lineRule="auto"/>
        <w:ind w:left="1134" w:hanging="426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Wykonawca zobowiązany jest do przywiezienia czystego asortymentu własnym środkiem transportu i jego wniesienia do wskazanych miejsc/pomieszczeń na terenie Zamawiającego;</w:t>
      </w:r>
    </w:p>
    <w:p w14:paraId="4B130362" w14:textId="23E0511A" w:rsidR="00523078" w:rsidRPr="00AB17C9" w:rsidRDefault="00EB393E" w:rsidP="006D6045">
      <w:pPr>
        <w:pStyle w:val="Akapitzlist"/>
        <w:numPr>
          <w:ilvl w:val="2"/>
          <w:numId w:val="42"/>
        </w:numPr>
        <w:tabs>
          <w:tab w:val="clear" w:pos="1440"/>
        </w:tabs>
        <w:spacing w:after="0" w:line="240" w:lineRule="auto"/>
        <w:ind w:left="1134" w:hanging="426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lastRenderedPageBreak/>
        <w:t>a</w:t>
      </w:r>
      <w:r w:rsidR="000211D9" w:rsidRPr="00AB17C9">
        <w:rPr>
          <w:rFonts w:asciiTheme="minorHAnsi" w:hAnsiTheme="minorHAnsi" w:cstheme="minorHAnsi"/>
          <w:sz w:val="20"/>
          <w:szCs w:val="20"/>
        </w:rPr>
        <w:t>sortyment czysty musi być poskładany, posegregowany i zapakowany przez Wykonawcę w</w:t>
      </w:r>
      <w:r w:rsidR="001535AD">
        <w:rPr>
          <w:rFonts w:asciiTheme="minorHAnsi" w:hAnsiTheme="minorHAnsi" w:cstheme="minorHAnsi"/>
          <w:sz w:val="20"/>
          <w:szCs w:val="20"/>
        </w:rPr>
        <w:t xml:space="preserve"> </w:t>
      </w:r>
      <w:r w:rsidR="000211D9" w:rsidRPr="00AB17C9">
        <w:rPr>
          <w:rFonts w:asciiTheme="minorHAnsi" w:hAnsiTheme="minorHAnsi" w:cstheme="minorHAnsi"/>
          <w:sz w:val="20"/>
          <w:szCs w:val="20"/>
        </w:rPr>
        <w:t xml:space="preserve">sposób uniemożliwiający jego zabrudzenie wraz z opisem zawierającym nazwę </w:t>
      </w:r>
      <w:r w:rsidR="0004085A" w:rsidRPr="00AB17C9">
        <w:rPr>
          <w:rFonts w:asciiTheme="minorHAnsi" w:hAnsiTheme="minorHAnsi" w:cstheme="minorHAnsi"/>
          <w:sz w:val="20"/>
          <w:szCs w:val="20"/>
        </w:rPr>
        <w:t>miejsca,</w:t>
      </w:r>
      <w:r w:rsidR="000211D9" w:rsidRPr="00AB17C9">
        <w:rPr>
          <w:rFonts w:asciiTheme="minorHAnsi" w:hAnsiTheme="minorHAnsi" w:cstheme="minorHAnsi"/>
          <w:sz w:val="20"/>
          <w:szCs w:val="20"/>
        </w:rPr>
        <w:t xml:space="preserve"> z</w:t>
      </w:r>
      <w:r w:rsidR="001535AD">
        <w:rPr>
          <w:rFonts w:asciiTheme="minorHAnsi" w:hAnsiTheme="minorHAnsi" w:cstheme="minorHAnsi"/>
          <w:sz w:val="20"/>
          <w:szCs w:val="20"/>
        </w:rPr>
        <w:t xml:space="preserve"> </w:t>
      </w:r>
      <w:r w:rsidR="000211D9" w:rsidRPr="00AB17C9">
        <w:rPr>
          <w:rFonts w:asciiTheme="minorHAnsi" w:hAnsiTheme="minorHAnsi" w:cstheme="minorHAnsi"/>
          <w:sz w:val="20"/>
          <w:szCs w:val="20"/>
        </w:rPr>
        <w:t xml:space="preserve">którego pochodzi (np. </w:t>
      </w:r>
      <w:r w:rsidRPr="00AB17C9">
        <w:rPr>
          <w:rFonts w:asciiTheme="minorHAnsi" w:hAnsiTheme="minorHAnsi" w:cstheme="minorHAnsi"/>
          <w:sz w:val="20"/>
          <w:szCs w:val="20"/>
        </w:rPr>
        <w:t xml:space="preserve">budynek </w:t>
      </w:r>
      <w:r w:rsidR="00F97A86" w:rsidRPr="00AB17C9">
        <w:rPr>
          <w:rFonts w:asciiTheme="minorHAnsi" w:hAnsiTheme="minorHAnsi" w:cstheme="minorHAnsi"/>
          <w:sz w:val="20"/>
          <w:szCs w:val="20"/>
        </w:rPr>
        <w:t>A, B, C lub D</w:t>
      </w:r>
      <w:r w:rsidR="000211D9" w:rsidRPr="00AB17C9">
        <w:rPr>
          <w:rFonts w:asciiTheme="minorHAnsi" w:hAnsiTheme="minorHAnsi" w:cstheme="minorHAnsi"/>
          <w:sz w:val="20"/>
          <w:szCs w:val="20"/>
        </w:rPr>
        <w:t>) oraz ilością asortymentu;</w:t>
      </w:r>
    </w:p>
    <w:p w14:paraId="2CA762AC" w14:textId="635526A8" w:rsidR="003302EA" w:rsidRPr="00AB17C9" w:rsidRDefault="00F97A86" w:rsidP="006D6045">
      <w:pPr>
        <w:pStyle w:val="Akapitzlist"/>
        <w:numPr>
          <w:ilvl w:val="2"/>
          <w:numId w:val="42"/>
        </w:numPr>
        <w:tabs>
          <w:tab w:val="clear" w:pos="1440"/>
        </w:tabs>
        <w:spacing w:after="0" w:line="240" w:lineRule="auto"/>
        <w:ind w:left="1134" w:hanging="426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z</w:t>
      </w:r>
      <w:r w:rsidR="000211D9" w:rsidRPr="00AB17C9">
        <w:rPr>
          <w:rFonts w:asciiTheme="minorHAnsi" w:hAnsiTheme="minorHAnsi" w:cstheme="minorHAnsi"/>
          <w:sz w:val="20"/>
          <w:szCs w:val="20"/>
        </w:rPr>
        <w:t>wrot Zamawiającemu czystego asortymentu będzie potwierdzany przez Zamawiającego i</w:t>
      </w:r>
      <w:r w:rsidRPr="00AB17C9">
        <w:rPr>
          <w:rFonts w:asciiTheme="minorHAnsi" w:hAnsiTheme="minorHAnsi" w:cstheme="minorHAnsi"/>
          <w:sz w:val="20"/>
          <w:szCs w:val="20"/>
        </w:rPr>
        <w:t> </w:t>
      </w:r>
      <w:r w:rsidR="000211D9" w:rsidRPr="00AB17C9">
        <w:rPr>
          <w:rFonts w:asciiTheme="minorHAnsi" w:hAnsiTheme="minorHAnsi" w:cstheme="minorHAnsi"/>
          <w:sz w:val="20"/>
          <w:szCs w:val="20"/>
        </w:rPr>
        <w:t>Wykonawcę na dokumencie przekazania/odbioru asortymentu;</w:t>
      </w:r>
    </w:p>
    <w:p w14:paraId="067FFB5D" w14:textId="77777777" w:rsidR="003302EA" w:rsidRPr="00AB17C9" w:rsidRDefault="000211D9" w:rsidP="006D6045">
      <w:pPr>
        <w:pStyle w:val="Akapitzlist"/>
        <w:numPr>
          <w:ilvl w:val="2"/>
          <w:numId w:val="42"/>
        </w:numPr>
        <w:tabs>
          <w:tab w:val="clear" w:pos="1440"/>
        </w:tabs>
        <w:spacing w:after="0" w:line="240" w:lineRule="auto"/>
        <w:ind w:left="1134" w:hanging="426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Wykonawca zobowiązany jest do transportu od i do Zamawiającego asortymentu objętego usługą.</w:t>
      </w:r>
    </w:p>
    <w:p w14:paraId="38E0CE8E" w14:textId="77777777" w:rsidR="004C2545" w:rsidRPr="00AB17C9" w:rsidRDefault="000211D9" w:rsidP="001535AD">
      <w:pPr>
        <w:pStyle w:val="Akapitzlist"/>
        <w:numPr>
          <w:ilvl w:val="1"/>
          <w:numId w:val="42"/>
        </w:numPr>
        <w:tabs>
          <w:tab w:val="clear" w:pos="792"/>
        </w:tabs>
        <w:spacing w:after="0" w:line="240" w:lineRule="auto"/>
        <w:ind w:left="709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Wykonawca zobowiązany jest do odbioru i przywozu Zamawiającemu asortymentu (brudnego i</w:t>
      </w:r>
      <w:r w:rsidR="004C2545" w:rsidRPr="00AB17C9">
        <w:rPr>
          <w:rFonts w:asciiTheme="minorHAnsi" w:hAnsiTheme="minorHAnsi" w:cstheme="minorHAnsi"/>
          <w:sz w:val="20"/>
          <w:szCs w:val="20"/>
        </w:rPr>
        <w:t> </w:t>
      </w:r>
      <w:r w:rsidRPr="00AB17C9">
        <w:rPr>
          <w:rFonts w:asciiTheme="minorHAnsi" w:hAnsiTheme="minorHAnsi" w:cstheme="minorHAnsi"/>
          <w:sz w:val="20"/>
          <w:szCs w:val="20"/>
        </w:rPr>
        <w:t>czystego) własnym transportem wraz z załadunkiem i rozładunkiem, na własny koszt i bez obciążania Zamawiającego z tego tytułu jakimikolwiek kosztami.</w:t>
      </w:r>
    </w:p>
    <w:p w14:paraId="54E97AF2" w14:textId="77777777" w:rsidR="004C2545" w:rsidRPr="00AB17C9" w:rsidRDefault="000211D9" w:rsidP="001535AD">
      <w:pPr>
        <w:pStyle w:val="Akapitzlist"/>
        <w:numPr>
          <w:ilvl w:val="1"/>
          <w:numId w:val="42"/>
        </w:numPr>
        <w:tabs>
          <w:tab w:val="clear" w:pos="792"/>
        </w:tabs>
        <w:spacing w:after="0" w:line="240" w:lineRule="auto"/>
        <w:ind w:left="709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Wykonawca zobowiązany jest do zapewnienia transportu, przystosowanego do przewozu czystego oraz brudnego asortymentu;</w:t>
      </w:r>
    </w:p>
    <w:p w14:paraId="69154F0E" w14:textId="77777777" w:rsidR="00B23D2B" w:rsidRPr="00AB17C9" w:rsidRDefault="000211D9" w:rsidP="006D6045">
      <w:pPr>
        <w:pStyle w:val="Akapitzlist"/>
        <w:numPr>
          <w:ilvl w:val="2"/>
          <w:numId w:val="42"/>
        </w:numPr>
        <w:tabs>
          <w:tab w:val="clear" w:pos="1440"/>
        </w:tabs>
        <w:spacing w:after="0" w:line="240" w:lineRule="auto"/>
        <w:ind w:left="1134" w:hanging="426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 xml:space="preserve">Wykonawca zobowiązany jest do stosowania oddzielnych środków transportu na brudny i czysty asortyment; </w:t>
      </w:r>
    </w:p>
    <w:p w14:paraId="7468E4A8" w14:textId="49E34CCF" w:rsidR="00EA1EFD" w:rsidRPr="00AB17C9" w:rsidRDefault="002D4FD8" w:rsidP="006D6045">
      <w:pPr>
        <w:pStyle w:val="Akapitzlist"/>
        <w:numPr>
          <w:ilvl w:val="2"/>
          <w:numId w:val="42"/>
        </w:numPr>
        <w:tabs>
          <w:tab w:val="clear" w:pos="1440"/>
        </w:tabs>
        <w:spacing w:after="0" w:line="240" w:lineRule="auto"/>
        <w:ind w:left="1134" w:hanging="426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w</w:t>
      </w:r>
      <w:r w:rsidR="000211D9" w:rsidRPr="00AB17C9">
        <w:rPr>
          <w:rFonts w:asciiTheme="minorHAnsi" w:hAnsiTheme="minorHAnsi" w:cstheme="minorHAnsi"/>
          <w:sz w:val="20"/>
          <w:szCs w:val="20"/>
        </w:rPr>
        <w:t xml:space="preserve"> przypadku gdy transport odbywa się jednym samochodem, najpierw dowożony jest czysty asortyment, a następnie zabierany jest asortyment brudny lub samochód posiada podzieloną komorę załadunkową w sposób uniemożliwiający jakikolwiek kontakt asortymentu czystego z</w:t>
      </w:r>
      <w:r w:rsidR="00EA1EFD" w:rsidRPr="00AB17C9">
        <w:rPr>
          <w:rFonts w:asciiTheme="minorHAnsi" w:hAnsiTheme="minorHAnsi" w:cstheme="minorHAnsi"/>
          <w:sz w:val="20"/>
          <w:szCs w:val="20"/>
        </w:rPr>
        <w:t> </w:t>
      </w:r>
      <w:r w:rsidR="000211D9" w:rsidRPr="00AB17C9">
        <w:rPr>
          <w:rFonts w:asciiTheme="minorHAnsi" w:hAnsiTheme="minorHAnsi" w:cstheme="minorHAnsi"/>
          <w:sz w:val="20"/>
          <w:szCs w:val="20"/>
        </w:rPr>
        <w:t xml:space="preserve">brudnym. </w:t>
      </w:r>
    </w:p>
    <w:p w14:paraId="23BF4AED" w14:textId="77777777" w:rsidR="00CF67EB" w:rsidRPr="00AB17C9" w:rsidRDefault="000211D9" w:rsidP="001535AD">
      <w:pPr>
        <w:pStyle w:val="Akapitzlist"/>
        <w:numPr>
          <w:ilvl w:val="0"/>
          <w:numId w:val="42"/>
        </w:numPr>
        <w:tabs>
          <w:tab w:val="clear" w:pos="360"/>
        </w:tabs>
        <w:spacing w:before="120" w:after="0" w:line="240" w:lineRule="auto"/>
        <w:ind w:left="284" w:hanging="284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Wymagania dotyczące przedmiotu zamówienia:</w:t>
      </w:r>
    </w:p>
    <w:p w14:paraId="64232495" w14:textId="77777777" w:rsidR="00A05D0A" w:rsidRPr="00AB17C9" w:rsidRDefault="000211D9" w:rsidP="001535AD">
      <w:pPr>
        <w:pStyle w:val="Akapitzlist"/>
        <w:numPr>
          <w:ilvl w:val="1"/>
          <w:numId w:val="42"/>
        </w:numPr>
        <w:tabs>
          <w:tab w:val="clear" w:pos="792"/>
        </w:tabs>
        <w:spacing w:after="0" w:line="240" w:lineRule="auto"/>
        <w:ind w:left="709" w:hanging="431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Wykonawca zobowiązany jest do świadczenia usługi prania zgodnie z wymogami sanitarno</w:t>
      </w:r>
      <w:r w:rsidR="00CF67EB" w:rsidRPr="00AB17C9">
        <w:rPr>
          <w:rFonts w:asciiTheme="minorHAnsi" w:hAnsiTheme="minorHAnsi" w:cstheme="minorHAnsi"/>
          <w:sz w:val="20"/>
          <w:szCs w:val="20"/>
        </w:rPr>
        <w:t>-</w:t>
      </w:r>
      <w:r w:rsidRPr="00AB17C9">
        <w:rPr>
          <w:rFonts w:asciiTheme="minorHAnsi" w:hAnsiTheme="minorHAnsi" w:cstheme="minorHAnsi"/>
          <w:sz w:val="20"/>
          <w:szCs w:val="20"/>
        </w:rPr>
        <w:t>epidemiologicznymi oraz obowiązującymi w tym zakresie przepisami, również w przypadku wprowadzenia u Zamawiającego wzmożonego reżimu sanitarnego np. z powodu chorób zakaźnych i</w:t>
      </w:r>
      <w:r w:rsidR="00A05D0A" w:rsidRPr="00AB17C9">
        <w:rPr>
          <w:rFonts w:asciiTheme="minorHAnsi" w:hAnsiTheme="minorHAnsi" w:cstheme="minorHAnsi"/>
          <w:sz w:val="20"/>
          <w:szCs w:val="20"/>
        </w:rPr>
        <w:t> </w:t>
      </w:r>
      <w:r w:rsidRPr="00AB17C9">
        <w:rPr>
          <w:rFonts w:asciiTheme="minorHAnsi" w:hAnsiTheme="minorHAnsi" w:cstheme="minorHAnsi"/>
          <w:sz w:val="20"/>
          <w:szCs w:val="20"/>
        </w:rPr>
        <w:t>zgodnie z wytycznymi Państwowej Inspekcji Sanitarnej</w:t>
      </w:r>
      <w:r w:rsidR="00A05D0A" w:rsidRPr="00AB17C9">
        <w:rPr>
          <w:rFonts w:asciiTheme="minorHAnsi" w:hAnsiTheme="minorHAnsi" w:cstheme="minorHAnsi"/>
          <w:sz w:val="20"/>
          <w:szCs w:val="20"/>
        </w:rPr>
        <w:t>;</w:t>
      </w:r>
    </w:p>
    <w:p w14:paraId="301D911D" w14:textId="6A8BCFA0" w:rsidR="000211D9" w:rsidRPr="00AB17C9" w:rsidRDefault="000211D9" w:rsidP="001535AD">
      <w:pPr>
        <w:pStyle w:val="Akapitzlist"/>
        <w:numPr>
          <w:ilvl w:val="1"/>
          <w:numId w:val="42"/>
        </w:numPr>
        <w:tabs>
          <w:tab w:val="clear" w:pos="792"/>
        </w:tabs>
        <w:spacing w:after="0" w:line="240" w:lineRule="auto"/>
        <w:ind w:left="709" w:hanging="431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Wykonawca będzie ponosić pełną odpowiedzialność za wykonaną usługę pralniczą w zakresie jakości wykonanej usługi i zgodności z wymogami sanitarnymi wobec organów kontroli.</w:t>
      </w:r>
    </w:p>
    <w:p w14:paraId="07D96707" w14:textId="77777777" w:rsidR="005A68D4" w:rsidRPr="00AB17C9" w:rsidRDefault="000211D9" w:rsidP="001535AD">
      <w:pPr>
        <w:pStyle w:val="Akapitzlist"/>
        <w:numPr>
          <w:ilvl w:val="1"/>
          <w:numId w:val="42"/>
        </w:numPr>
        <w:tabs>
          <w:tab w:val="clear" w:pos="792"/>
        </w:tabs>
        <w:spacing w:after="0" w:line="240" w:lineRule="auto"/>
        <w:ind w:left="709" w:hanging="431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Wykonawca gwarantuje, że:</w:t>
      </w:r>
    </w:p>
    <w:p w14:paraId="41589484" w14:textId="77777777" w:rsidR="005B151A" w:rsidRPr="00AB17C9" w:rsidRDefault="000211D9" w:rsidP="006D6045">
      <w:pPr>
        <w:pStyle w:val="Akapitzlist"/>
        <w:numPr>
          <w:ilvl w:val="2"/>
          <w:numId w:val="42"/>
        </w:numPr>
        <w:tabs>
          <w:tab w:val="clear" w:pos="1440"/>
        </w:tabs>
        <w:spacing w:after="0" w:line="240" w:lineRule="auto"/>
        <w:ind w:left="1134" w:hanging="426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 xml:space="preserve">posiada uprawnienia do wykonywania określonej działalności lub czynności, </w:t>
      </w:r>
    </w:p>
    <w:p w14:paraId="24ED8CA1" w14:textId="77777777" w:rsidR="005C1D78" w:rsidRPr="00AB17C9" w:rsidRDefault="000211D9" w:rsidP="006D6045">
      <w:pPr>
        <w:pStyle w:val="Akapitzlist"/>
        <w:numPr>
          <w:ilvl w:val="2"/>
          <w:numId w:val="42"/>
        </w:numPr>
        <w:tabs>
          <w:tab w:val="clear" w:pos="1440"/>
        </w:tabs>
        <w:spacing w:after="0" w:line="240" w:lineRule="auto"/>
        <w:ind w:left="1134" w:hanging="426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posiada aktualną pozytywną decyzję/opinię Państwowej Inspekcji Sanitarnej na świadczenie usług pralniczych we wskazanym zakładzie pralniczym (miejsce wykonywania usługi); Wykonawca zobowiązany jest do podania w formularzu oferty adresu miejsca, w którym realizowana będzie usługa pralnicza;</w:t>
      </w:r>
    </w:p>
    <w:p w14:paraId="60EB9CFF" w14:textId="77777777" w:rsidR="001B74EC" w:rsidRPr="00AB17C9" w:rsidRDefault="000211D9" w:rsidP="006D6045">
      <w:pPr>
        <w:pStyle w:val="Akapitzlist"/>
        <w:numPr>
          <w:ilvl w:val="2"/>
          <w:numId w:val="42"/>
        </w:numPr>
        <w:tabs>
          <w:tab w:val="clear" w:pos="1440"/>
        </w:tabs>
        <w:spacing w:after="0" w:line="240" w:lineRule="auto"/>
        <w:ind w:left="1134" w:hanging="426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posiada pozytywną decyzję/opinię Państwowej Inspekcji Sanitarnej pod względem spełniania warunków sanitarnych dla środków transportu, którymi Wykonawca będzie realizował odbiór i</w:t>
      </w:r>
      <w:r w:rsidR="001B74EC" w:rsidRPr="00AB17C9">
        <w:rPr>
          <w:rFonts w:asciiTheme="minorHAnsi" w:hAnsiTheme="minorHAnsi" w:cstheme="minorHAnsi"/>
          <w:sz w:val="20"/>
          <w:szCs w:val="20"/>
        </w:rPr>
        <w:t> </w:t>
      </w:r>
      <w:r w:rsidRPr="00AB17C9">
        <w:rPr>
          <w:rFonts w:asciiTheme="minorHAnsi" w:hAnsiTheme="minorHAnsi" w:cstheme="minorHAnsi"/>
          <w:sz w:val="20"/>
          <w:szCs w:val="20"/>
        </w:rPr>
        <w:t>dostawę asortymentu objętego usługą prania,</w:t>
      </w:r>
    </w:p>
    <w:p w14:paraId="45274E01" w14:textId="77777777" w:rsidR="00A8139E" w:rsidRPr="00AB17C9" w:rsidRDefault="000211D9" w:rsidP="006D6045">
      <w:pPr>
        <w:pStyle w:val="Akapitzlist"/>
        <w:numPr>
          <w:ilvl w:val="2"/>
          <w:numId w:val="42"/>
        </w:numPr>
        <w:tabs>
          <w:tab w:val="clear" w:pos="1440"/>
        </w:tabs>
        <w:spacing w:after="0" w:line="240" w:lineRule="auto"/>
        <w:ind w:left="1134" w:hanging="426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 xml:space="preserve">podlega kontroli przez Państwową Inspekcję Sanitarną. </w:t>
      </w:r>
    </w:p>
    <w:p w14:paraId="01BB8266" w14:textId="77777777" w:rsidR="001951BC" w:rsidRPr="00AB17C9" w:rsidRDefault="000211D9" w:rsidP="006D6045">
      <w:pPr>
        <w:pStyle w:val="Akapitzlist"/>
        <w:numPr>
          <w:ilvl w:val="1"/>
          <w:numId w:val="42"/>
        </w:numPr>
        <w:tabs>
          <w:tab w:val="clear" w:pos="792"/>
        </w:tabs>
        <w:spacing w:after="0" w:line="240" w:lineRule="auto"/>
        <w:ind w:left="709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Usługa prania ma być wykonywana przy użyciu środków piorących dopuszczonych do obrotu na rynku polskim, posiadających odpowiednie atesty i certyfikaty, gwarantujących właściwą jakość prania, nie powodujących przyspieszonego zużycia bielizny i odzieży:</w:t>
      </w:r>
    </w:p>
    <w:p w14:paraId="29B9C3EA" w14:textId="646397B9" w:rsidR="00F06C26" w:rsidRPr="00AB17C9" w:rsidRDefault="000211D9" w:rsidP="006D6045">
      <w:pPr>
        <w:pStyle w:val="Akapitzlist"/>
        <w:numPr>
          <w:ilvl w:val="2"/>
          <w:numId w:val="42"/>
        </w:numPr>
        <w:tabs>
          <w:tab w:val="clear" w:pos="1440"/>
        </w:tabs>
        <w:spacing w:after="0" w:line="240" w:lineRule="auto"/>
        <w:ind w:left="1134" w:hanging="426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Wykonawca będzie stosował środki piorące i dezynfekcyjne o szerokim spektrum działania tj.</w:t>
      </w:r>
      <w:r w:rsidR="006D6045">
        <w:rPr>
          <w:rFonts w:asciiTheme="minorHAnsi" w:hAnsiTheme="minorHAnsi" w:cstheme="minorHAnsi"/>
          <w:sz w:val="20"/>
          <w:szCs w:val="20"/>
        </w:rPr>
        <w:t> </w:t>
      </w:r>
      <w:r w:rsidRPr="00AB17C9">
        <w:rPr>
          <w:rFonts w:asciiTheme="minorHAnsi" w:hAnsiTheme="minorHAnsi" w:cstheme="minorHAnsi"/>
          <w:sz w:val="20"/>
          <w:szCs w:val="20"/>
        </w:rPr>
        <w:t xml:space="preserve">wykazujących działanie bakteriobójcze grzybobójcze, wirusobójcze, </w:t>
      </w:r>
      <w:proofErr w:type="spellStart"/>
      <w:r w:rsidRPr="00AB17C9">
        <w:rPr>
          <w:rFonts w:asciiTheme="minorHAnsi" w:hAnsiTheme="minorHAnsi" w:cstheme="minorHAnsi"/>
          <w:sz w:val="20"/>
          <w:szCs w:val="20"/>
        </w:rPr>
        <w:t>prątkobójcze</w:t>
      </w:r>
      <w:proofErr w:type="spellEnd"/>
      <w:r w:rsidRPr="00AB17C9">
        <w:rPr>
          <w:rFonts w:asciiTheme="minorHAnsi" w:hAnsiTheme="minorHAnsi" w:cstheme="minorHAnsi"/>
          <w:sz w:val="20"/>
          <w:szCs w:val="20"/>
        </w:rPr>
        <w:t xml:space="preserve">, posiadających odpowiednie atesty i certyfikaty; </w:t>
      </w:r>
    </w:p>
    <w:p w14:paraId="5C4F388E" w14:textId="77777777" w:rsidR="000761DD" w:rsidRPr="00AB17C9" w:rsidRDefault="000211D9" w:rsidP="006D6045">
      <w:pPr>
        <w:pStyle w:val="Akapitzlist"/>
        <w:numPr>
          <w:ilvl w:val="1"/>
          <w:numId w:val="42"/>
        </w:numPr>
        <w:tabs>
          <w:tab w:val="clear" w:pos="792"/>
        </w:tabs>
        <w:spacing w:after="0" w:line="240" w:lineRule="auto"/>
        <w:ind w:left="709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Wykonawca zapewnia czystość pranej bielizny, dbałość o jej stan, ponosi pełną odpowiedzialność za jakość stosowanych środków chemicznych, bezpieczny transport i opakowanie bielizny odbieranej i</w:t>
      </w:r>
      <w:r w:rsidR="000761DD" w:rsidRPr="00AB17C9">
        <w:rPr>
          <w:rFonts w:asciiTheme="minorHAnsi" w:hAnsiTheme="minorHAnsi" w:cstheme="minorHAnsi"/>
          <w:sz w:val="20"/>
          <w:szCs w:val="20"/>
        </w:rPr>
        <w:t> </w:t>
      </w:r>
      <w:r w:rsidRPr="00AB17C9">
        <w:rPr>
          <w:rFonts w:asciiTheme="minorHAnsi" w:hAnsiTheme="minorHAnsi" w:cstheme="minorHAnsi"/>
          <w:sz w:val="20"/>
          <w:szCs w:val="20"/>
        </w:rPr>
        <w:t xml:space="preserve">dostarczanej do wyznaczonego miejsca. </w:t>
      </w:r>
    </w:p>
    <w:p w14:paraId="412BF72D" w14:textId="77777777" w:rsidR="000761DD" w:rsidRPr="00AB17C9" w:rsidRDefault="000211D9" w:rsidP="006D6045">
      <w:pPr>
        <w:pStyle w:val="Akapitzlist"/>
        <w:numPr>
          <w:ilvl w:val="1"/>
          <w:numId w:val="42"/>
        </w:numPr>
        <w:tabs>
          <w:tab w:val="clear" w:pos="792"/>
        </w:tabs>
        <w:spacing w:after="0" w:line="240" w:lineRule="auto"/>
        <w:ind w:left="709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t>Wykonawca zapewni realizowanie przedmiotu umowy w wydzielonym dla Zamawiającego cyklu prania.</w:t>
      </w:r>
    </w:p>
    <w:p w14:paraId="079D20DF" w14:textId="55FC2140" w:rsidR="00FE1CE4" w:rsidRPr="00AB17C9" w:rsidRDefault="00FE1CE4">
      <w:pPr>
        <w:rPr>
          <w:rFonts w:asciiTheme="minorHAnsi" w:hAnsiTheme="minorHAnsi" w:cstheme="minorHAnsi"/>
          <w:sz w:val="20"/>
          <w:szCs w:val="20"/>
        </w:rPr>
      </w:pPr>
      <w:r w:rsidRPr="00AB17C9">
        <w:rPr>
          <w:rFonts w:asciiTheme="minorHAnsi" w:hAnsiTheme="minorHAnsi" w:cstheme="minorHAnsi"/>
          <w:sz w:val="20"/>
          <w:szCs w:val="20"/>
        </w:rPr>
        <w:br w:type="page"/>
      </w:r>
    </w:p>
    <w:p w14:paraId="44947881" w14:textId="77777777" w:rsidR="000A4ADB" w:rsidRPr="00AB17C9" w:rsidRDefault="000A4ADB" w:rsidP="000A4ADB">
      <w:pPr>
        <w:tabs>
          <w:tab w:val="left" w:pos="2380"/>
          <w:tab w:val="left" w:pos="2700"/>
        </w:tabs>
        <w:jc w:val="both"/>
        <w:rPr>
          <w:rFonts w:asciiTheme="minorHAnsi" w:hAnsiTheme="minorHAnsi" w:cstheme="minorHAnsi"/>
          <w:sz w:val="20"/>
          <w:szCs w:val="20"/>
        </w:rPr>
      </w:pPr>
    </w:p>
    <w:p w14:paraId="2ABF5688" w14:textId="0E0D801D" w:rsidR="00B26C51" w:rsidRPr="00AB17C9" w:rsidRDefault="00B46BF1" w:rsidP="005A554D">
      <w:pPr>
        <w:pStyle w:val="Tekstpodstawowy2"/>
        <w:spacing w:after="0" w:line="240" w:lineRule="auto"/>
        <w:jc w:val="right"/>
        <w:rPr>
          <w:rFonts w:asciiTheme="minorHAnsi" w:hAnsiTheme="minorHAnsi" w:cstheme="minorHAnsi"/>
        </w:rPr>
      </w:pPr>
      <w:r w:rsidRPr="00AB17C9">
        <w:rPr>
          <w:rFonts w:asciiTheme="minorHAnsi" w:hAnsiTheme="minorHAnsi" w:cstheme="minorHAnsi"/>
          <w:b/>
          <w:i/>
          <w:sz w:val="20"/>
          <w:szCs w:val="20"/>
        </w:rPr>
        <w:t xml:space="preserve">Załącznik nr </w:t>
      </w:r>
      <w:r w:rsidR="002017CB" w:rsidRPr="00AB17C9">
        <w:rPr>
          <w:rFonts w:asciiTheme="minorHAnsi" w:hAnsiTheme="minorHAnsi" w:cstheme="minorHAnsi"/>
          <w:b/>
          <w:i/>
          <w:sz w:val="20"/>
          <w:szCs w:val="20"/>
        </w:rPr>
        <w:t>5</w:t>
      </w:r>
      <w:r w:rsidRPr="00AB17C9">
        <w:rPr>
          <w:rFonts w:asciiTheme="minorHAnsi" w:hAnsiTheme="minorHAnsi" w:cstheme="minorHAnsi"/>
          <w:b/>
          <w:i/>
          <w:sz w:val="20"/>
          <w:szCs w:val="20"/>
        </w:rPr>
        <w:t xml:space="preserve"> do SWZ</w:t>
      </w:r>
    </w:p>
    <w:p w14:paraId="15EFF8C9" w14:textId="49BAB519" w:rsidR="00DB6EB5" w:rsidRPr="00AB17C9" w:rsidRDefault="00B46BF1" w:rsidP="00DB6EB5">
      <w:pPr>
        <w:pStyle w:val="Nagwek1"/>
        <w:numPr>
          <w:ilvl w:val="0"/>
          <w:numId w:val="0"/>
        </w:numPr>
        <w:spacing w:before="0"/>
        <w:rPr>
          <w:rFonts w:asciiTheme="minorHAnsi" w:hAnsiTheme="minorHAnsi" w:cstheme="minorHAnsi"/>
          <w:sz w:val="28"/>
          <w:szCs w:val="28"/>
        </w:rPr>
      </w:pPr>
      <w:bookmarkStart w:id="9" w:name="_Toc62125163"/>
      <w:bookmarkStart w:id="10" w:name="_Ref128536351"/>
      <w:bookmarkStart w:id="11" w:name="_Ref128536408"/>
      <w:bookmarkStart w:id="12" w:name="_Toc139083230"/>
      <w:r w:rsidRPr="00AB17C9">
        <w:rPr>
          <w:rFonts w:asciiTheme="minorHAnsi" w:hAnsiTheme="minorHAnsi" w:cstheme="minorHAnsi"/>
          <w:sz w:val="28"/>
          <w:szCs w:val="28"/>
        </w:rPr>
        <w:t>PROJEKTOWANE POSTANOWIENIA UMOWY</w:t>
      </w:r>
      <w:bookmarkEnd w:id="9"/>
      <w:bookmarkEnd w:id="10"/>
      <w:bookmarkEnd w:id="11"/>
      <w:bookmarkEnd w:id="12"/>
    </w:p>
    <w:p w14:paraId="79272399" w14:textId="67F7F0CC" w:rsidR="004215D2" w:rsidRPr="00AB17C9" w:rsidRDefault="004215D2" w:rsidP="004215D2">
      <w:pPr>
        <w:pStyle w:val="Tekstpodstawowy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AB17C9">
        <w:rPr>
          <w:rFonts w:asciiTheme="minorHAnsi" w:hAnsiTheme="minorHAnsi" w:cstheme="minorHAnsi"/>
          <w:b/>
          <w:sz w:val="20"/>
          <w:szCs w:val="20"/>
        </w:rPr>
        <w:t xml:space="preserve">UMOWA </w:t>
      </w:r>
    </w:p>
    <w:p w14:paraId="1E83CF5E" w14:textId="77777777" w:rsidR="001E4FF6" w:rsidRPr="00D27940" w:rsidRDefault="004215D2" w:rsidP="004215D2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0"/>
          <w:szCs w:val="20"/>
        </w:rPr>
      </w:pPr>
      <w:r w:rsidRPr="00D27940">
        <w:rPr>
          <w:rFonts w:asciiTheme="minorHAnsi" w:hAnsiTheme="minorHAnsi" w:cstheme="minorHAnsi"/>
          <w:color w:val="000000"/>
          <w:sz w:val="20"/>
          <w:szCs w:val="20"/>
        </w:rPr>
        <w:t xml:space="preserve">Zawarta w dniu </w:t>
      </w:r>
      <w:r w:rsidR="001E4FF6" w:rsidRPr="00D27940">
        <w:rPr>
          <w:rFonts w:asciiTheme="minorHAnsi" w:hAnsiTheme="minorHAnsi" w:cstheme="minorHAnsi"/>
          <w:color w:val="000000"/>
          <w:sz w:val="20"/>
          <w:szCs w:val="20"/>
        </w:rPr>
        <w:t>_____</w:t>
      </w:r>
      <w:r w:rsidRPr="00D27940">
        <w:rPr>
          <w:rFonts w:asciiTheme="minorHAnsi" w:hAnsiTheme="minorHAnsi" w:cstheme="minorHAnsi"/>
          <w:color w:val="000000"/>
          <w:sz w:val="20"/>
          <w:szCs w:val="20"/>
        </w:rPr>
        <w:t xml:space="preserve"> roku w </w:t>
      </w:r>
      <w:r w:rsidR="001E4FF6" w:rsidRPr="00D27940">
        <w:rPr>
          <w:rFonts w:asciiTheme="minorHAnsi" w:hAnsiTheme="minorHAnsi" w:cstheme="minorHAnsi"/>
          <w:color w:val="000000"/>
          <w:sz w:val="20"/>
          <w:szCs w:val="20"/>
        </w:rPr>
        <w:t>Szarocinie</w:t>
      </w:r>
      <w:r w:rsidRPr="00D27940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1E4FF6" w:rsidRPr="00D27940">
        <w:rPr>
          <w:rFonts w:asciiTheme="minorHAnsi" w:hAnsiTheme="minorHAnsi" w:cstheme="minorHAnsi"/>
          <w:color w:val="000000"/>
          <w:sz w:val="20"/>
          <w:szCs w:val="20"/>
          <w:u w:val="single"/>
        </w:rPr>
        <w:t>lub</w:t>
      </w:r>
      <w:r w:rsidR="001E4FF6" w:rsidRPr="00D27940">
        <w:rPr>
          <w:rFonts w:asciiTheme="minorHAnsi" w:hAnsiTheme="minorHAnsi" w:cstheme="minorHAnsi"/>
          <w:color w:val="000000"/>
          <w:sz w:val="20"/>
          <w:szCs w:val="20"/>
        </w:rPr>
        <w:t xml:space="preserve"> zawarta w dacie wskazanej przez znacznik czasu z ostatniego ze złożonych chronologicznie kwalifikowanych podpisów elektronicznych </w:t>
      </w:r>
    </w:p>
    <w:p w14:paraId="6D8DA29C" w14:textId="151695F7" w:rsidR="004215D2" w:rsidRPr="00D27940" w:rsidRDefault="004215D2" w:rsidP="001E4FF6">
      <w:pPr>
        <w:autoSpaceDE w:val="0"/>
        <w:autoSpaceDN w:val="0"/>
        <w:adjustRightInd w:val="0"/>
        <w:spacing w:before="60" w:after="60"/>
        <w:rPr>
          <w:rFonts w:asciiTheme="minorHAnsi" w:hAnsiTheme="minorHAnsi" w:cstheme="minorHAnsi"/>
          <w:color w:val="000000"/>
          <w:sz w:val="20"/>
          <w:szCs w:val="20"/>
        </w:rPr>
      </w:pPr>
      <w:r w:rsidRPr="00D27940">
        <w:rPr>
          <w:rFonts w:asciiTheme="minorHAnsi" w:hAnsiTheme="minorHAnsi" w:cstheme="minorHAnsi"/>
          <w:color w:val="000000"/>
          <w:sz w:val="20"/>
          <w:szCs w:val="20"/>
        </w:rPr>
        <w:t>pomiędzy:</w:t>
      </w:r>
    </w:p>
    <w:p w14:paraId="6DA42897" w14:textId="77777777" w:rsidR="004215D2" w:rsidRPr="00D27940" w:rsidRDefault="004215D2" w:rsidP="004215D2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0"/>
          <w:szCs w:val="20"/>
        </w:rPr>
      </w:pPr>
      <w:r w:rsidRPr="00D27940">
        <w:rPr>
          <w:rFonts w:asciiTheme="minorHAnsi" w:hAnsiTheme="minorHAnsi" w:cstheme="minorHAnsi"/>
          <w:color w:val="000000"/>
          <w:sz w:val="20"/>
          <w:szCs w:val="20"/>
        </w:rPr>
        <w:t>Powiatem Kamiennogórskim z siedzibą: ul. Wł. Broniewskiego 15, 58-400 Kamienna Góra, NIP: 6141474708 reprezentowanym w zakresie działalności Domu Pomocy Społecznej z siedzibą: Szarocin 1, 58-400 Kamienna Góra, przez:</w:t>
      </w:r>
    </w:p>
    <w:p w14:paraId="4DB614AD" w14:textId="16232EA9" w:rsidR="004215D2" w:rsidRPr="00D27940" w:rsidRDefault="004215D2" w:rsidP="004215D2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0"/>
          <w:szCs w:val="20"/>
        </w:rPr>
      </w:pPr>
      <w:r w:rsidRPr="00D27940">
        <w:rPr>
          <w:rFonts w:asciiTheme="minorHAnsi" w:hAnsiTheme="minorHAnsi" w:cstheme="minorHAnsi"/>
          <w:color w:val="000000"/>
          <w:sz w:val="20"/>
          <w:szCs w:val="20"/>
        </w:rPr>
        <w:t xml:space="preserve">1. </w:t>
      </w:r>
      <w:r w:rsidR="00142843">
        <w:rPr>
          <w:rFonts w:asciiTheme="minorHAnsi" w:hAnsiTheme="minorHAnsi" w:cstheme="minorHAnsi"/>
          <w:color w:val="000000"/>
          <w:sz w:val="20"/>
          <w:szCs w:val="20"/>
        </w:rPr>
        <w:t>Agnieszkę Banach-Górską</w:t>
      </w:r>
      <w:r w:rsidRPr="00D27940">
        <w:rPr>
          <w:rFonts w:asciiTheme="minorHAnsi" w:hAnsiTheme="minorHAnsi" w:cstheme="minorHAnsi"/>
          <w:color w:val="000000"/>
          <w:sz w:val="20"/>
          <w:szCs w:val="20"/>
        </w:rPr>
        <w:t xml:space="preserve"> - Dyrektora</w:t>
      </w:r>
    </w:p>
    <w:p w14:paraId="5D44195F" w14:textId="7BE7B253" w:rsidR="004215D2" w:rsidRPr="00D27940" w:rsidRDefault="004215D2" w:rsidP="004215D2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0"/>
          <w:szCs w:val="20"/>
        </w:rPr>
      </w:pPr>
      <w:r w:rsidRPr="00D27940">
        <w:rPr>
          <w:rFonts w:asciiTheme="minorHAnsi" w:hAnsiTheme="minorHAnsi" w:cstheme="minorHAnsi"/>
          <w:color w:val="000000"/>
          <w:sz w:val="20"/>
          <w:szCs w:val="20"/>
        </w:rPr>
        <w:t xml:space="preserve">przy kontrasygnacie </w:t>
      </w:r>
      <w:r w:rsidR="006D6045">
        <w:rPr>
          <w:rFonts w:asciiTheme="minorHAnsi" w:hAnsiTheme="minorHAnsi" w:cstheme="minorHAnsi"/>
          <w:color w:val="000000"/>
          <w:sz w:val="20"/>
          <w:szCs w:val="20"/>
        </w:rPr>
        <w:t>____</w:t>
      </w:r>
      <w:r w:rsidR="001609DE" w:rsidRPr="00D27940">
        <w:rPr>
          <w:rFonts w:asciiTheme="minorHAnsi" w:hAnsiTheme="minorHAnsi" w:cstheme="minorHAnsi"/>
          <w:color w:val="000000"/>
          <w:sz w:val="20"/>
          <w:szCs w:val="20"/>
        </w:rPr>
        <w:t xml:space="preserve"> – Głównej Księgowej</w:t>
      </w:r>
    </w:p>
    <w:p w14:paraId="188E3A44" w14:textId="77777777" w:rsidR="004215D2" w:rsidRPr="00D27940" w:rsidRDefault="004215D2" w:rsidP="004215D2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D27940">
        <w:rPr>
          <w:rFonts w:asciiTheme="minorHAnsi" w:hAnsiTheme="minorHAnsi" w:cstheme="minorHAnsi"/>
          <w:color w:val="000000"/>
          <w:sz w:val="20"/>
          <w:szCs w:val="20"/>
        </w:rPr>
        <w:t xml:space="preserve">zwanym w dalszej części umowy </w:t>
      </w:r>
      <w:r w:rsidRPr="00D27940">
        <w:rPr>
          <w:rFonts w:asciiTheme="minorHAnsi" w:hAnsiTheme="minorHAnsi" w:cstheme="minorHAnsi"/>
          <w:b/>
          <w:bCs/>
          <w:color w:val="000000"/>
          <w:sz w:val="20"/>
          <w:szCs w:val="20"/>
        </w:rPr>
        <w:t>Zamawiającym</w:t>
      </w:r>
    </w:p>
    <w:p w14:paraId="235DF3A2" w14:textId="77777777" w:rsidR="004215D2" w:rsidRPr="00D27940" w:rsidRDefault="004215D2" w:rsidP="004215D2">
      <w:pPr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color w:val="000000"/>
          <w:sz w:val="20"/>
          <w:szCs w:val="20"/>
        </w:rPr>
      </w:pPr>
      <w:r w:rsidRPr="00D27940">
        <w:rPr>
          <w:rFonts w:asciiTheme="minorHAnsi" w:hAnsiTheme="minorHAnsi" w:cstheme="minorHAnsi"/>
          <w:color w:val="000000"/>
          <w:sz w:val="20"/>
          <w:szCs w:val="20"/>
        </w:rPr>
        <w:t>a</w:t>
      </w:r>
    </w:p>
    <w:p w14:paraId="665858C7" w14:textId="5DEA601B" w:rsidR="004215D2" w:rsidRPr="00D27940" w:rsidRDefault="001E4FF6" w:rsidP="004215D2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0"/>
          <w:szCs w:val="20"/>
        </w:rPr>
      </w:pPr>
      <w:r w:rsidRPr="00D27940">
        <w:rPr>
          <w:rFonts w:asciiTheme="minorHAnsi" w:hAnsiTheme="minorHAnsi" w:cstheme="minorHAnsi"/>
          <w:color w:val="000000"/>
          <w:sz w:val="20"/>
          <w:szCs w:val="20"/>
        </w:rPr>
        <w:t>_____</w:t>
      </w:r>
    </w:p>
    <w:p w14:paraId="6652BCB5" w14:textId="77777777" w:rsidR="004215D2" w:rsidRPr="00D27940" w:rsidRDefault="004215D2" w:rsidP="004215D2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D27940">
        <w:rPr>
          <w:rFonts w:asciiTheme="minorHAnsi" w:hAnsiTheme="minorHAnsi" w:cstheme="minorHAnsi"/>
          <w:color w:val="000000"/>
          <w:sz w:val="20"/>
          <w:szCs w:val="20"/>
        </w:rPr>
        <w:t xml:space="preserve">zwanym w dalszej części umowy </w:t>
      </w:r>
      <w:r w:rsidRPr="00D27940">
        <w:rPr>
          <w:rFonts w:asciiTheme="minorHAnsi" w:hAnsiTheme="minorHAnsi" w:cstheme="minorHAnsi"/>
          <w:b/>
          <w:bCs/>
          <w:color w:val="000000"/>
          <w:sz w:val="20"/>
          <w:szCs w:val="20"/>
        </w:rPr>
        <w:t>Wykonawcą</w:t>
      </w:r>
    </w:p>
    <w:p w14:paraId="0F1E539C" w14:textId="77777777" w:rsidR="004215D2" w:rsidRPr="00D27940" w:rsidRDefault="004215D2" w:rsidP="004215D2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0"/>
          <w:szCs w:val="20"/>
        </w:rPr>
      </w:pPr>
      <w:r w:rsidRPr="00D27940">
        <w:rPr>
          <w:rFonts w:asciiTheme="minorHAnsi" w:hAnsiTheme="minorHAnsi" w:cstheme="minorHAnsi"/>
          <w:color w:val="000000"/>
          <w:sz w:val="20"/>
          <w:szCs w:val="20"/>
        </w:rPr>
        <w:t>o treści następującej:</w:t>
      </w:r>
    </w:p>
    <w:p w14:paraId="197A31B6" w14:textId="77777777" w:rsidR="004215D2" w:rsidRPr="00D27940" w:rsidRDefault="004215D2" w:rsidP="0007322F">
      <w:pPr>
        <w:autoSpaceDE w:val="0"/>
        <w:autoSpaceDN w:val="0"/>
        <w:adjustRightInd w:val="0"/>
        <w:spacing w:before="120"/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D27940">
        <w:rPr>
          <w:rFonts w:asciiTheme="minorHAnsi" w:hAnsiTheme="minorHAnsi" w:cstheme="minorHAnsi"/>
          <w:b/>
          <w:bCs/>
          <w:color w:val="000000"/>
          <w:sz w:val="20"/>
          <w:szCs w:val="20"/>
        </w:rPr>
        <w:t>§ 1</w:t>
      </w:r>
    </w:p>
    <w:p w14:paraId="336B7308" w14:textId="4C6E668B" w:rsidR="003349CC" w:rsidRPr="00D27940" w:rsidRDefault="003349CC" w:rsidP="00E6402F">
      <w:pPr>
        <w:pStyle w:val="Akapitzlist"/>
        <w:numPr>
          <w:ilvl w:val="0"/>
          <w:numId w:val="43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D27940">
        <w:rPr>
          <w:rFonts w:asciiTheme="minorHAnsi" w:hAnsiTheme="minorHAnsi" w:cstheme="minorHAnsi"/>
          <w:sz w:val="20"/>
          <w:szCs w:val="20"/>
        </w:rPr>
        <w:t>Przedmiotem zamówienia jest ś</w:t>
      </w:r>
      <w:r w:rsidRPr="00D27940">
        <w:rPr>
          <w:rFonts w:asciiTheme="minorHAnsi" w:hAnsiTheme="minorHAnsi" w:cstheme="minorHAnsi"/>
          <w:bCs/>
          <w:sz w:val="20"/>
          <w:szCs w:val="20"/>
        </w:rPr>
        <w:t xml:space="preserve">wiadczenie kompleksowej usługi pralniczej na </w:t>
      </w:r>
      <w:r w:rsidR="0069622F" w:rsidRPr="00D27940">
        <w:rPr>
          <w:rFonts w:asciiTheme="minorHAnsi" w:hAnsiTheme="minorHAnsi" w:cstheme="minorHAnsi"/>
          <w:bCs/>
          <w:sz w:val="20"/>
          <w:szCs w:val="20"/>
        </w:rPr>
        <w:t>potrzeby</w:t>
      </w:r>
      <w:r w:rsidRPr="00D27940">
        <w:rPr>
          <w:rFonts w:asciiTheme="minorHAnsi" w:hAnsiTheme="minorHAnsi" w:cstheme="minorHAnsi"/>
          <w:bCs/>
          <w:sz w:val="20"/>
          <w:szCs w:val="20"/>
        </w:rPr>
        <w:t xml:space="preserve"> Domu Pomocy Społecznej w </w:t>
      </w:r>
      <w:r w:rsidR="00FA215C" w:rsidRPr="00D27940">
        <w:rPr>
          <w:rFonts w:asciiTheme="minorHAnsi" w:hAnsiTheme="minorHAnsi" w:cstheme="minorHAnsi"/>
          <w:bCs/>
          <w:sz w:val="20"/>
          <w:szCs w:val="20"/>
        </w:rPr>
        <w:t xml:space="preserve">Szarocinie w okresie </w:t>
      </w:r>
      <w:r w:rsidR="006D6045">
        <w:rPr>
          <w:rFonts w:asciiTheme="minorHAnsi" w:hAnsiTheme="minorHAnsi" w:cstheme="minorHAnsi"/>
          <w:bCs/>
          <w:sz w:val="20"/>
          <w:szCs w:val="20"/>
        </w:rPr>
        <w:t>12 miesięcy licząc od dnia 1 stycznia 202</w:t>
      </w:r>
      <w:r w:rsidR="00142843">
        <w:rPr>
          <w:rFonts w:asciiTheme="minorHAnsi" w:hAnsiTheme="minorHAnsi" w:cstheme="minorHAnsi"/>
          <w:bCs/>
          <w:sz w:val="20"/>
          <w:szCs w:val="20"/>
        </w:rPr>
        <w:t>6</w:t>
      </w:r>
      <w:r w:rsidRPr="00D27940">
        <w:rPr>
          <w:rFonts w:asciiTheme="minorHAnsi" w:hAnsiTheme="minorHAnsi" w:cstheme="minorHAnsi"/>
          <w:sz w:val="20"/>
          <w:szCs w:val="20"/>
        </w:rPr>
        <w:t xml:space="preserve"> r. </w:t>
      </w:r>
    </w:p>
    <w:p w14:paraId="361BAE86" w14:textId="6AEE7F61" w:rsidR="001609DE" w:rsidRPr="00D27940" w:rsidRDefault="001609DE" w:rsidP="00E6402F">
      <w:pPr>
        <w:pStyle w:val="Akapitzlist"/>
        <w:numPr>
          <w:ilvl w:val="0"/>
          <w:numId w:val="43"/>
        </w:numPr>
        <w:tabs>
          <w:tab w:val="clear" w:pos="360"/>
        </w:tabs>
        <w:spacing w:after="0" w:line="240" w:lineRule="auto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D27940">
        <w:rPr>
          <w:rFonts w:asciiTheme="minorHAnsi" w:hAnsiTheme="minorHAnsi" w:cstheme="minorHAnsi"/>
          <w:sz w:val="20"/>
          <w:szCs w:val="20"/>
        </w:rPr>
        <w:t>Asortyment objęty usługą (zwany dalej asortymentem)</w:t>
      </w:r>
      <w:r w:rsidR="00B95925" w:rsidRPr="00D27940">
        <w:rPr>
          <w:rFonts w:asciiTheme="minorHAnsi" w:hAnsiTheme="minorHAnsi" w:cstheme="minorHAnsi"/>
          <w:sz w:val="20"/>
          <w:szCs w:val="20"/>
        </w:rPr>
        <w:t xml:space="preserve"> to</w:t>
      </w:r>
      <w:r w:rsidRPr="00D27940">
        <w:rPr>
          <w:rFonts w:asciiTheme="minorHAnsi" w:hAnsiTheme="minorHAnsi" w:cstheme="minorHAnsi"/>
          <w:sz w:val="20"/>
          <w:szCs w:val="20"/>
        </w:rPr>
        <w:t>:</w:t>
      </w:r>
    </w:p>
    <w:p w14:paraId="5F031203" w14:textId="77777777" w:rsidR="001609DE" w:rsidRPr="00D27940" w:rsidRDefault="001609DE" w:rsidP="00E6402F">
      <w:pPr>
        <w:pStyle w:val="Akapitzlist"/>
        <w:numPr>
          <w:ilvl w:val="1"/>
          <w:numId w:val="43"/>
        </w:numPr>
        <w:tabs>
          <w:tab w:val="clear" w:pos="792"/>
        </w:tabs>
        <w:spacing w:after="0" w:line="240" w:lineRule="auto"/>
        <w:ind w:left="709"/>
        <w:contextualSpacing w:val="0"/>
        <w:rPr>
          <w:rFonts w:asciiTheme="minorHAnsi" w:hAnsiTheme="minorHAnsi" w:cstheme="minorHAnsi"/>
          <w:sz w:val="20"/>
          <w:szCs w:val="20"/>
        </w:rPr>
      </w:pPr>
      <w:r w:rsidRPr="00D27940">
        <w:rPr>
          <w:rFonts w:asciiTheme="minorHAnsi" w:hAnsiTheme="minorHAnsi" w:cstheme="minorHAnsi"/>
          <w:sz w:val="20"/>
          <w:szCs w:val="20"/>
        </w:rPr>
        <w:t>bielizna pościelowa: prześcieradła, poszwy, poszewki, poszewki na jaśki, podkłady bawełniane;</w:t>
      </w:r>
    </w:p>
    <w:p w14:paraId="13D6D3EF" w14:textId="155BAF4B" w:rsidR="001609DE" w:rsidRPr="00D27940" w:rsidRDefault="001609DE" w:rsidP="00E6402F">
      <w:pPr>
        <w:pStyle w:val="Akapitzlist"/>
        <w:numPr>
          <w:ilvl w:val="1"/>
          <w:numId w:val="43"/>
        </w:numPr>
        <w:tabs>
          <w:tab w:val="clear" w:pos="792"/>
        </w:tabs>
        <w:spacing w:after="0" w:line="240" w:lineRule="auto"/>
        <w:ind w:left="709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D27940">
        <w:rPr>
          <w:rFonts w:asciiTheme="minorHAnsi" w:hAnsiTheme="minorHAnsi" w:cstheme="minorHAnsi"/>
          <w:sz w:val="20"/>
          <w:szCs w:val="20"/>
        </w:rPr>
        <w:t>inny asortyment: koce, kołdry, poduszki, poduszki jaśki, prześcieradła podgumowane, ręczniki;</w:t>
      </w:r>
    </w:p>
    <w:p w14:paraId="338D3F4F" w14:textId="333253F6" w:rsidR="001609DE" w:rsidRPr="00D27940" w:rsidRDefault="001609DE" w:rsidP="00E6402F">
      <w:pPr>
        <w:pStyle w:val="Akapitzlist"/>
        <w:numPr>
          <w:ilvl w:val="1"/>
          <w:numId w:val="43"/>
        </w:numPr>
        <w:tabs>
          <w:tab w:val="clear" w:pos="792"/>
        </w:tabs>
        <w:spacing w:after="0" w:line="240" w:lineRule="auto"/>
        <w:ind w:left="709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D27940">
        <w:rPr>
          <w:rFonts w:asciiTheme="minorHAnsi" w:hAnsiTheme="minorHAnsi" w:cstheme="minorHAnsi"/>
          <w:sz w:val="20"/>
          <w:szCs w:val="20"/>
        </w:rPr>
        <w:t>odzież podopiecznych: bluzy, swetry, koszulki, kurtki, płaszcze, spódnice, bielizna osobista;</w:t>
      </w:r>
    </w:p>
    <w:p w14:paraId="4CC2781D" w14:textId="77777777" w:rsidR="001609DE" w:rsidRPr="00D27940" w:rsidRDefault="001609DE" w:rsidP="00E6402F">
      <w:pPr>
        <w:pStyle w:val="Akapitzlist"/>
        <w:numPr>
          <w:ilvl w:val="1"/>
          <w:numId w:val="43"/>
        </w:numPr>
        <w:tabs>
          <w:tab w:val="clear" w:pos="792"/>
        </w:tabs>
        <w:spacing w:after="0" w:line="240" w:lineRule="auto"/>
        <w:ind w:left="709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D27940">
        <w:rPr>
          <w:rFonts w:asciiTheme="minorHAnsi" w:hAnsiTheme="minorHAnsi" w:cstheme="minorHAnsi"/>
          <w:sz w:val="20"/>
          <w:szCs w:val="20"/>
        </w:rPr>
        <w:t>każdy inny rodzaj asortymentu nadający się do prania, dostarczony przez Zamawiającego.</w:t>
      </w:r>
    </w:p>
    <w:p w14:paraId="5B86D623" w14:textId="5A54F0D4" w:rsidR="001609DE" w:rsidRPr="00D27940" w:rsidRDefault="001609DE" w:rsidP="00E6402F">
      <w:pPr>
        <w:pStyle w:val="Akapitzlist"/>
        <w:numPr>
          <w:ilvl w:val="0"/>
          <w:numId w:val="43"/>
        </w:numPr>
        <w:tabs>
          <w:tab w:val="clear" w:pos="360"/>
        </w:tabs>
        <w:spacing w:after="0" w:line="240" w:lineRule="auto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D27940">
        <w:rPr>
          <w:rFonts w:asciiTheme="minorHAnsi" w:hAnsiTheme="minorHAnsi" w:cstheme="minorHAnsi"/>
          <w:sz w:val="20"/>
          <w:szCs w:val="20"/>
        </w:rPr>
        <w:t>Zakres usługi</w:t>
      </w:r>
      <w:r w:rsidR="00D878BA" w:rsidRPr="00D27940">
        <w:rPr>
          <w:rFonts w:asciiTheme="minorHAnsi" w:hAnsiTheme="minorHAnsi" w:cstheme="minorHAnsi"/>
          <w:sz w:val="20"/>
          <w:szCs w:val="20"/>
        </w:rPr>
        <w:t xml:space="preserve"> będącej przedmiotem niniejszej umowy obejmuje</w:t>
      </w:r>
      <w:r w:rsidRPr="00D27940">
        <w:rPr>
          <w:rFonts w:asciiTheme="minorHAnsi" w:hAnsiTheme="minorHAnsi" w:cstheme="minorHAnsi"/>
          <w:sz w:val="20"/>
          <w:szCs w:val="20"/>
        </w:rPr>
        <w:t>:</w:t>
      </w:r>
    </w:p>
    <w:p w14:paraId="5ED1E23E" w14:textId="77777777" w:rsidR="001609DE" w:rsidRPr="00D27940" w:rsidRDefault="001609DE" w:rsidP="00E6402F">
      <w:pPr>
        <w:pStyle w:val="Akapitzlist"/>
        <w:numPr>
          <w:ilvl w:val="1"/>
          <w:numId w:val="43"/>
        </w:numPr>
        <w:tabs>
          <w:tab w:val="clear" w:pos="792"/>
        </w:tabs>
        <w:spacing w:after="0" w:line="240" w:lineRule="auto"/>
        <w:ind w:left="709"/>
        <w:contextualSpacing w:val="0"/>
        <w:rPr>
          <w:rFonts w:asciiTheme="minorHAnsi" w:hAnsiTheme="minorHAnsi" w:cstheme="minorHAnsi"/>
          <w:sz w:val="20"/>
          <w:szCs w:val="20"/>
        </w:rPr>
      </w:pPr>
      <w:r w:rsidRPr="00D27940">
        <w:rPr>
          <w:rFonts w:asciiTheme="minorHAnsi" w:hAnsiTheme="minorHAnsi" w:cstheme="minorHAnsi"/>
          <w:sz w:val="20"/>
          <w:szCs w:val="20"/>
        </w:rPr>
        <w:t>odbiór od Zamawiającego brudnego asortymentu i jego przewóz transportem Wykonawcy do pralni;</w:t>
      </w:r>
    </w:p>
    <w:p w14:paraId="34E14315" w14:textId="77777777" w:rsidR="001609DE" w:rsidRPr="00D27940" w:rsidRDefault="001609DE" w:rsidP="00E6402F">
      <w:pPr>
        <w:pStyle w:val="Akapitzlist"/>
        <w:numPr>
          <w:ilvl w:val="1"/>
          <w:numId w:val="43"/>
        </w:numPr>
        <w:tabs>
          <w:tab w:val="clear" w:pos="792"/>
        </w:tabs>
        <w:spacing w:after="0" w:line="240" w:lineRule="auto"/>
        <w:ind w:left="709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D27940">
        <w:rPr>
          <w:rFonts w:asciiTheme="minorHAnsi" w:hAnsiTheme="minorHAnsi" w:cstheme="minorHAnsi"/>
          <w:sz w:val="20"/>
          <w:szCs w:val="20"/>
        </w:rPr>
        <w:t>pranie na mokro lub chemicznie, dezynfekcja, zmiękczanie, krochmalenie, suszenie, prasowanie, maglowanie;</w:t>
      </w:r>
    </w:p>
    <w:p w14:paraId="40D75F4F" w14:textId="26F714B7" w:rsidR="001609DE" w:rsidRPr="00D27940" w:rsidRDefault="001609DE" w:rsidP="00E6402F">
      <w:pPr>
        <w:pStyle w:val="Akapitzlist"/>
        <w:numPr>
          <w:ilvl w:val="1"/>
          <w:numId w:val="43"/>
        </w:numPr>
        <w:tabs>
          <w:tab w:val="clear" w:pos="792"/>
        </w:tabs>
        <w:spacing w:after="0" w:line="240" w:lineRule="auto"/>
        <w:ind w:left="709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D27940">
        <w:rPr>
          <w:rFonts w:asciiTheme="minorHAnsi" w:hAnsiTheme="minorHAnsi" w:cstheme="minorHAnsi"/>
          <w:sz w:val="20"/>
          <w:szCs w:val="20"/>
        </w:rPr>
        <w:t>pranie z dostosowaniem się do wskazań producenta asortymentu (szczególnie w odniesieniu do</w:t>
      </w:r>
      <w:r w:rsidR="00C5728B" w:rsidRPr="00D27940">
        <w:rPr>
          <w:rFonts w:asciiTheme="minorHAnsi" w:hAnsiTheme="minorHAnsi" w:cstheme="minorHAnsi"/>
          <w:sz w:val="20"/>
          <w:szCs w:val="20"/>
        </w:rPr>
        <w:t xml:space="preserve"> </w:t>
      </w:r>
      <w:r w:rsidRPr="00D27940">
        <w:rPr>
          <w:rFonts w:asciiTheme="minorHAnsi" w:hAnsiTheme="minorHAnsi" w:cstheme="minorHAnsi"/>
          <w:sz w:val="20"/>
          <w:szCs w:val="20"/>
        </w:rPr>
        <w:t>odzieży podopiecznych);</w:t>
      </w:r>
    </w:p>
    <w:p w14:paraId="21703C02" w14:textId="690088FF" w:rsidR="001609DE" w:rsidRPr="00D27940" w:rsidRDefault="001609DE" w:rsidP="00E6402F">
      <w:pPr>
        <w:pStyle w:val="Akapitzlist"/>
        <w:numPr>
          <w:ilvl w:val="1"/>
          <w:numId w:val="43"/>
        </w:numPr>
        <w:tabs>
          <w:tab w:val="clear" w:pos="792"/>
        </w:tabs>
        <w:spacing w:after="0" w:line="240" w:lineRule="auto"/>
        <w:ind w:left="709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D27940">
        <w:rPr>
          <w:rFonts w:asciiTheme="minorHAnsi" w:hAnsiTheme="minorHAnsi" w:cstheme="minorHAnsi"/>
          <w:sz w:val="20"/>
          <w:szCs w:val="20"/>
        </w:rPr>
        <w:t>składanie, sortowanie i pakowanie asortymentu;</w:t>
      </w:r>
    </w:p>
    <w:p w14:paraId="69BAD830" w14:textId="34401B89" w:rsidR="001609DE" w:rsidRPr="00D27940" w:rsidRDefault="001609DE" w:rsidP="00E6402F">
      <w:pPr>
        <w:pStyle w:val="Akapitzlist"/>
        <w:numPr>
          <w:ilvl w:val="1"/>
          <w:numId w:val="43"/>
        </w:numPr>
        <w:tabs>
          <w:tab w:val="clear" w:pos="792"/>
        </w:tabs>
        <w:spacing w:after="0" w:line="240" w:lineRule="auto"/>
        <w:ind w:left="709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D27940">
        <w:rPr>
          <w:rFonts w:asciiTheme="minorHAnsi" w:hAnsiTheme="minorHAnsi" w:cstheme="minorHAnsi"/>
          <w:sz w:val="20"/>
          <w:szCs w:val="20"/>
        </w:rPr>
        <w:t>dosta</w:t>
      </w:r>
      <w:r w:rsidR="00775BBC" w:rsidRPr="00D27940">
        <w:rPr>
          <w:rFonts w:asciiTheme="minorHAnsi" w:hAnsiTheme="minorHAnsi" w:cstheme="minorHAnsi"/>
          <w:sz w:val="20"/>
          <w:szCs w:val="20"/>
        </w:rPr>
        <w:t>wę</w:t>
      </w:r>
      <w:r w:rsidRPr="00D27940">
        <w:rPr>
          <w:rFonts w:asciiTheme="minorHAnsi" w:hAnsiTheme="minorHAnsi" w:cstheme="minorHAnsi"/>
          <w:sz w:val="20"/>
          <w:szCs w:val="20"/>
        </w:rPr>
        <w:t xml:space="preserve"> do Zamawiającego transportem Wykonawcy czystego i wyprasowanego asortymentu;</w:t>
      </w:r>
    </w:p>
    <w:p w14:paraId="4004A3DF" w14:textId="1DA8556A" w:rsidR="001609DE" w:rsidRPr="00D27940" w:rsidRDefault="001609DE" w:rsidP="00E6402F">
      <w:pPr>
        <w:pStyle w:val="Akapitzlist"/>
        <w:numPr>
          <w:ilvl w:val="1"/>
          <w:numId w:val="43"/>
        </w:numPr>
        <w:tabs>
          <w:tab w:val="clear" w:pos="792"/>
        </w:tabs>
        <w:spacing w:after="0" w:line="240" w:lineRule="auto"/>
        <w:ind w:left="709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D27940">
        <w:rPr>
          <w:rFonts w:asciiTheme="minorHAnsi" w:hAnsiTheme="minorHAnsi" w:cstheme="minorHAnsi"/>
          <w:sz w:val="20"/>
          <w:szCs w:val="20"/>
        </w:rPr>
        <w:t xml:space="preserve">odbiór i dostawa </w:t>
      </w:r>
      <w:r w:rsidR="0004085A" w:rsidRPr="00D27940">
        <w:rPr>
          <w:rFonts w:asciiTheme="minorHAnsi" w:hAnsiTheme="minorHAnsi" w:cstheme="minorHAnsi"/>
          <w:sz w:val="20"/>
          <w:szCs w:val="20"/>
        </w:rPr>
        <w:t>obejmują</w:t>
      </w:r>
      <w:r w:rsidRPr="00D27940">
        <w:rPr>
          <w:rFonts w:asciiTheme="minorHAnsi" w:hAnsiTheme="minorHAnsi" w:cstheme="minorHAnsi"/>
          <w:sz w:val="20"/>
          <w:szCs w:val="20"/>
        </w:rPr>
        <w:t xml:space="preserve"> także załadunek i rozładunek asortymentu;</w:t>
      </w:r>
    </w:p>
    <w:p w14:paraId="3F048C31" w14:textId="527B48E6" w:rsidR="001609DE" w:rsidRPr="00D27940" w:rsidRDefault="001609DE" w:rsidP="00E6402F">
      <w:pPr>
        <w:pStyle w:val="Akapitzlist"/>
        <w:numPr>
          <w:ilvl w:val="1"/>
          <w:numId w:val="43"/>
        </w:numPr>
        <w:tabs>
          <w:tab w:val="clear" w:pos="792"/>
        </w:tabs>
        <w:spacing w:after="0" w:line="240" w:lineRule="auto"/>
        <w:ind w:left="709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D27940">
        <w:rPr>
          <w:rFonts w:asciiTheme="minorHAnsi" w:hAnsiTheme="minorHAnsi" w:cstheme="minorHAnsi"/>
          <w:sz w:val="20"/>
          <w:szCs w:val="20"/>
        </w:rPr>
        <w:t>odbiór i dostaw</w:t>
      </w:r>
      <w:r w:rsidR="00636513" w:rsidRPr="00D27940">
        <w:rPr>
          <w:rFonts w:asciiTheme="minorHAnsi" w:hAnsiTheme="minorHAnsi" w:cstheme="minorHAnsi"/>
          <w:sz w:val="20"/>
          <w:szCs w:val="20"/>
        </w:rPr>
        <w:t>ę</w:t>
      </w:r>
      <w:r w:rsidRPr="00D27940">
        <w:rPr>
          <w:rFonts w:asciiTheme="minorHAnsi" w:hAnsiTheme="minorHAnsi" w:cstheme="minorHAnsi"/>
          <w:sz w:val="20"/>
          <w:szCs w:val="20"/>
        </w:rPr>
        <w:t xml:space="preserve"> asortymentu</w:t>
      </w:r>
      <w:r w:rsidR="00636513" w:rsidRPr="00D27940">
        <w:rPr>
          <w:rFonts w:asciiTheme="minorHAnsi" w:hAnsiTheme="minorHAnsi" w:cstheme="minorHAnsi"/>
          <w:sz w:val="20"/>
          <w:szCs w:val="20"/>
        </w:rPr>
        <w:t xml:space="preserve"> </w:t>
      </w:r>
      <w:r w:rsidRPr="00D27940">
        <w:rPr>
          <w:rFonts w:asciiTheme="minorHAnsi" w:hAnsiTheme="minorHAnsi" w:cstheme="minorHAnsi"/>
          <w:sz w:val="20"/>
          <w:szCs w:val="20"/>
        </w:rPr>
        <w:t>do wskazanych miejsc/pomieszczeń na terenie Zamawiającego</w:t>
      </w:r>
      <w:r w:rsidR="0070076D" w:rsidRPr="00D27940">
        <w:rPr>
          <w:rFonts w:asciiTheme="minorHAnsi" w:hAnsiTheme="minorHAnsi" w:cstheme="minorHAnsi"/>
          <w:sz w:val="20"/>
          <w:szCs w:val="20"/>
        </w:rPr>
        <w:t>;</w:t>
      </w:r>
    </w:p>
    <w:p w14:paraId="2C83022D" w14:textId="281EFAF6" w:rsidR="001609DE" w:rsidRPr="00D27940" w:rsidRDefault="00DB1749" w:rsidP="00E6402F">
      <w:pPr>
        <w:pStyle w:val="Akapitzlist"/>
        <w:numPr>
          <w:ilvl w:val="1"/>
          <w:numId w:val="43"/>
        </w:numPr>
        <w:tabs>
          <w:tab w:val="clear" w:pos="792"/>
        </w:tabs>
        <w:spacing w:after="0" w:line="240" w:lineRule="auto"/>
        <w:ind w:left="709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D27940">
        <w:rPr>
          <w:rFonts w:asciiTheme="minorHAnsi" w:hAnsiTheme="minorHAnsi" w:cstheme="minorHAnsi"/>
          <w:sz w:val="20"/>
          <w:szCs w:val="20"/>
        </w:rPr>
        <w:t>s</w:t>
      </w:r>
      <w:r w:rsidR="001609DE" w:rsidRPr="00D27940">
        <w:rPr>
          <w:rFonts w:asciiTheme="minorHAnsi" w:hAnsiTheme="minorHAnsi" w:cstheme="minorHAnsi"/>
          <w:sz w:val="20"/>
          <w:szCs w:val="20"/>
        </w:rPr>
        <w:t xml:space="preserve">zacunkowa ilość asortymentu: 32 000 kg. </w:t>
      </w:r>
    </w:p>
    <w:p w14:paraId="38F7520A" w14:textId="77777777" w:rsidR="001609DE" w:rsidRPr="00D27940" w:rsidRDefault="001609DE" w:rsidP="00E6402F">
      <w:pPr>
        <w:pStyle w:val="Akapitzlist"/>
        <w:numPr>
          <w:ilvl w:val="0"/>
          <w:numId w:val="43"/>
        </w:numPr>
        <w:tabs>
          <w:tab w:val="clear" w:pos="360"/>
        </w:tabs>
        <w:spacing w:after="0" w:line="240" w:lineRule="auto"/>
        <w:ind w:left="284" w:hanging="284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D27940">
        <w:rPr>
          <w:rFonts w:asciiTheme="minorHAnsi" w:hAnsiTheme="minorHAnsi" w:cstheme="minorHAnsi"/>
          <w:sz w:val="20"/>
          <w:szCs w:val="20"/>
        </w:rPr>
        <w:t xml:space="preserve">Wymagania dotyczące usługi: </w:t>
      </w:r>
    </w:p>
    <w:p w14:paraId="03130D5F" w14:textId="77777777" w:rsidR="001609DE" w:rsidRPr="00D27940" w:rsidRDefault="001609DE" w:rsidP="00E6402F">
      <w:pPr>
        <w:pStyle w:val="Akapitzlist"/>
        <w:numPr>
          <w:ilvl w:val="1"/>
          <w:numId w:val="43"/>
        </w:numPr>
        <w:tabs>
          <w:tab w:val="clear" w:pos="792"/>
        </w:tabs>
        <w:spacing w:after="0" w:line="240" w:lineRule="auto"/>
        <w:ind w:left="709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D27940">
        <w:rPr>
          <w:rFonts w:asciiTheme="minorHAnsi" w:hAnsiTheme="minorHAnsi" w:cstheme="minorHAnsi"/>
          <w:sz w:val="20"/>
          <w:szCs w:val="20"/>
        </w:rPr>
        <w:t>odbiór bielizny brudnej:</w:t>
      </w:r>
    </w:p>
    <w:p w14:paraId="0CF4B0C9" w14:textId="02E2BCF7" w:rsidR="001609DE" w:rsidRPr="00D27940" w:rsidRDefault="001609DE" w:rsidP="006D6045">
      <w:pPr>
        <w:pStyle w:val="Akapitzlist"/>
        <w:numPr>
          <w:ilvl w:val="2"/>
          <w:numId w:val="43"/>
        </w:numPr>
        <w:tabs>
          <w:tab w:val="clear" w:pos="1440"/>
        </w:tabs>
        <w:spacing w:after="0" w:line="240" w:lineRule="auto"/>
        <w:ind w:left="1134" w:hanging="426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D27940">
        <w:rPr>
          <w:rFonts w:asciiTheme="minorHAnsi" w:hAnsiTheme="minorHAnsi" w:cstheme="minorHAnsi"/>
          <w:sz w:val="20"/>
          <w:szCs w:val="20"/>
        </w:rPr>
        <w:t>minimum 3 razy w tygodniu, w dni robocze (poniedziałek, środa, piątek), w godz. od 08:00 do 13:00</w:t>
      </w:r>
      <w:r w:rsidR="0040080B" w:rsidRPr="00D27940">
        <w:rPr>
          <w:rFonts w:asciiTheme="minorHAnsi" w:hAnsiTheme="minorHAnsi" w:cstheme="minorHAnsi"/>
          <w:sz w:val="20"/>
          <w:szCs w:val="20"/>
        </w:rPr>
        <w:t>;</w:t>
      </w:r>
    </w:p>
    <w:p w14:paraId="222EB623" w14:textId="4F2623BA" w:rsidR="001609DE" w:rsidRPr="00D27940" w:rsidRDefault="001609DE" w:rsidP="006D6045">
      <w:pPr>
        <w:pStyle w:val="Akapitzlist"/>
        <w:numPr>
          <w:ilvl w:val="2"/>
          <w:numId w:val="43"/>
        </w:numPr>
        <w:tabs>
          <w:tab w:val="clear" w:pos="1440"/>
        </w:tabs>
        <w:spacing w:after="0" w:line="240" w:lineRule="auto"/>
        <w:ind w:left="1134" w:hanging="426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D27940">
        <w:rPr>
          <w:rFonts w:asciiTheme="minorHAnsi" w:hAnsiTheme="minorHAnsi" w:cstheme="minorHAnsi"/>
          <w:sz w:val="20"/>
          <w:szCs w:val="20"/>
        </w:rPr>
        <w:t>częstotliwość odbioru może ulec zmianie tj. zwiększeniu - maksymalnie do odbioru codziennego, w</w:t>
      </w:r>
      <w:r w:rsidR="006D6045">
        <w:rPr>
          <w:rFonts w:asciiTheme="minorHAnsi" w:hAnsiTheme="minorHAnsi" w:cstheme="minorHAnsi"/>
          <w:sz w:val="20"/>
          <w:szCs w:val="20"/>
        </w:rPr>
        <w:t> </w:t>
      </w:r>
      <w:r w:rsidRPr="00D27940">
        <w:rPr>
          <w:rFonts w:asciiTheme="minorHAnsi" w:hAnsiTheme="minorHAnsi" w:cstheme="minorHAnsi"/>
          <w:sz w:val="20"/>
          <w:szCs w:val="20"/>
        </w:rPr>
        <w:t xml:space="preserve">dni robocze; </w:t>
      </w:r>
    </w:p>
    <w:p w14:paraId="750E2023" w14:textId="475F325C" w:rsidR="001609DE" w:rsidRPr="00D27940" w:rsidRDefault="001609DE" w:rsidP="006D6045">
      <w:pPr>
        <w:pStyle w:val="Akapitzlist"/>
        <w:numPr>
          <w:ilvl w:val="2"/>
          <w:numId w:val="43"/>
        </w:numPr>
        <w:tabs>
          <w:tab w:val="clear" w:pos="1440"/>
        </w:tabs>
        <w:spacing w:after="0" w:line="240" w:lineRule="auto"/>
        <w:ind w:left="1134" w:hanging="426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D27940">
        <w:rPr>
          <w:rFonts w:asciiTheme="minorHAnsi" w:hAnsiTheme="minorHAnsi" w:cstheme="minorHAnsi"/>
          <w:sz w:val="20"/>
          <w:szCs w:val="20"/>
        </w:rPr>
        <w:t>Wykonawca zobowiązany jest do odbioru i przewozu własnym środkiem transportu asortymentu brudnego – ze wskazanych miejsc/pomieszczeń na terenie Zamawiającego</w:t>
      </w:r>
      <w:r w:rsidR="001A09FB" w:rsidRPr="00D27940">
        <w:rPr>
          <w:rFonts w:asciiTheme="minorHAnsi" w:hAnsiTheme="minorHAnsi" w:cstheme="minorHAnsi"/>
          <w:sz w:val="20"/>
          <w:szCs w:val="20"/>
        </w:rPr>
        <w:t xml:space="preserve"> do pralni</w:t>
      </w:r>
      <w:r w:rsidRPr="00D27940">
        <w:rPr>
          <w:rFonts w:asciiTheme="minorHAnsi" w:hAnsiTheme="minorHAnsi" w:cstheme="minorHAnsi"/>
          <w:sz w:val="20"/>
          <w:szCs w:val="20"/>
        </w:rPr>
        <w:t>;</w:t>
      </w:r>
    </w:p>
    <w:p w14:paraId="39F3E1F4" w14:textId="2A1BC95E" w:rsidR="001609DE" w:rsidRPr="00D27940" w:rsidRDefault="001609DE" w:rsidP="006D6045">
      <w:pPr>
        <w:pStyle w:val="Akapitzlist"/>
        <w:numPr>
          <w:ilvl w:val="2"/>
          <w:numId w:val="43"/>
        </w:numPr>
        <w:tabs>
          <w:tab w:val="clear" w:pos="1440"/>
        </w:tabs>
        <w:spacing w:after="0" w:line="240" w:lineRule="auto"/>
        <w:ind w:left="1134" w:hanging="426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D27940">
        <w:rPr>
          <w:rFonts w:asciiTheme="minorHAnsi" w:hAnsiTheme="minorHAnsi" w:cstheme="minorHAnsi"/>
          <w:sz w:val="20"/>
          <w:szCs w:val="20"/>
        </w:rPr>
        <w:t>asortyment brudny będzie umieszczany przez Zamawiającego w workach materiałowych będących własnością Zamawiającego. Worki będą opisane: nazwą miejsca, z którego pochodzi (budynek A, B, C lub D);</w:t>
      </w:r>
    </w:p>
    <w:p w14:paraId="5C3019D7" w14:textId="603361F9" w:rsidR="001609DE" w:rsidRPr="00D27940" w:rsidRDefault="001609DE" w:rsidP="006D6045">
      <w:pPr>
        <w:pStyle w:val="Akapitzlist"/>
        <w:numPr>
          <w:ilvl w:val="2"/>
          <w:numId w:val="43"/>
        </w:numPr>
        <w:tabs>
          <w:tab w:val="clear" w:pos="1440"/>
        </w:tabs>
        <w:spacing w:after="0" w:line="240" w:lineRule="auto"/>
        <w:ind w:left="1134" w:hanging="426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D27940">
        <w:rPr>
          <w:rFonts w:asciiTheme="minorHAnsi" w:hAnsiTheme="minorHAnsi" w:cstheme="minorHAnsi"/>
          <w:sz w:val="20"/>
          <w:szCs w:val="20"/>
        </w:rPr>
        <w:t>Zamawiający zastrzega, iż część asortymentu (np. ręczniki, prześcieradła) mogą być oddawane do pralni wilgotne. W takim przypadku Wykonawca zobowiązany jest do niezwłocznego wyprania asortymentu wilgotnego;</w:t>
      </w:r>
    </w:p>
    <w:p w14:paraId="3C5C42E5" w14:textId="77777777" w:rsidR="001609DE" w:rsidRPr="00D27940" w:rsidRDefault="001609DE" w:rsidP="006D6045">
      <w:pPr>
        <w:pStyle w:val="Akapitzlist"/>
        <w:numPr>
          <w:ilvl w:val="2"/>
          <w:numId w:val="43"/>
        </w:numPr>
        <w:tabs>
          <w:tab w:val="clear" w:pos="1440"/>
        </w:tabs>
        <w:spacing w:after="0" w:line="240" w:lineRule="auto"/>
        <w:ind w:left="1134" w:hanging="426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D27940">
        <w:rPr>
          <w:rFonts w:asciiTheme="minorHAnsi" w:hAnsiTheme="minorHAnsi" w:cstheme="minorHAnsi"/>
          <w:sz w:val="20"/>
          <w:szCs w:val="20"/>
        </w:rPr>
        <w:t>Zamawiający będzie odnotowywał ilość asortymentu każdorazowo oddawanego po prania;</w:t>
      </w:r>
    </w:p>
    <w:p w14:paraId="3A7F1359" w14:textId="77777777" w:rsidR="001609DE" w:rsidRPr="00D27940" w:rsidRDefault="001609DE" w:rsidP="00E6402F">
      <w:pPr>
        <w:pStyle w:val="Akapitzlist"/>
        <w:numPr>
          <w:ilvl w:val="1"/>
          <w:numId w:val="43"/>
        </w:numPr>
        <w:tabs>
          <w:tab w:val="clear" w:pos="792"/>
        </w:tabs>
        <w:spacing w:after="0" w:line="240" w:lineRule="auto"/>
        <w:ind w:left="709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D27940">
        <w:rPr>
          <w:rFonts w:asciiTheme="minorHAnsi" w:hAnsiTheme="minorHAnsi" w:cstheme="minorHAnsi"/>
          <w:sz w:val="20"/>
          <w:szCs w:val="20"/>
        </w:rPr>
        <w:t>zwrot czystego asortymentu:</w:t>
      </w:r>
    </w:p>
    <w:p w14:paraId="3816141A" w14:textId="779CFE18" w:rsidR="001609DE" w:rsidRPr="00D27940" w:rsidRDefault="001609DE" w:rsidP="006D6045">
      <w:pPr>
        <w:pStyle w:val="Akapitzlist"/>
        <w:numPr>
          <w:ilvl w:val="2"/>
          <w:numId w:val="43"/>
        </w:numPr>
        <w:tabs>
          <w:tab w:val="clear" w:pos="1440"/>
        </w:tabs>
        <w:spacing w:after="0" w:line="240" w:lineRule="auto"/>
        <w:ind w:left="1134" w:hanging="426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D27940">
        <w:rPr>
          <w:rFonts w:asciiTheme="minorHAnsi" w:hAnsiTheme="minorHAnsi" w:cstheme="minorHAnsi"/>
          <w:sz w:val="20"/>
          <w:szCs w:val="20"/>
        </w:rPr>
        <w:lastRenderedPageBreak/>
        <w:t>w ciągu max. 48 godz. od daty odbioru brudnego asortymentu (z wyjątkiem sobót, niedziel i świąt i</w:t>
      </w:r>
      <w:r w:rsidR="006D6045">
        <w:rPr>
          <w:rFonts w:asciiTheme="minorHAnsi" w:hAnsiTheme="minorHAnsi" w:cstheme="minorHAnsi"/>
          <w:sz w:val="20"/>
          <w:szCs w:val="20"/>
        </w:rPr>
        <w:t> </w:t>
      </w:r>
      <w:r w:rsidRPr="00D27940">
        <w:rPr>
          <w:rFonts w:asciiTheme="minorHAnsi" w:hAnsiTheme="minorHAnsi" w:cstheme="minorHAnsi"/>
          <w:sz w:val="20"/>
          <w:szCs w:val="20"/>
        </w:rPr>
        <w:t>nie wliczając tych dni), w godz. od 08:00 do 13:00;</w:t>
      </w:r>
    </w:p>
    <w:p w14:paraId="420DE9F5" w14:textId="77777777" w:rsidR="001609DE" w:rsidRPr="00D27940" w:rsidRDefault="001609DE" w:rsidP="006D6045">
      <w:pPr>
        <w:pStyle w:val="Akapitzlist"/>
        <w:numPr>
          <w:ilvl w:val="2"/>
          <w:numId w:val="43"/>
        </w:numPr>
        <w:tabs>
          <w:tab w:val="clear" w:pos="1440"/>
        </w:tabs>
        <w:spacing w:after="0" w:line="240" w:lineRule="auto"/>
        <w:ind w:left="1134" w:hanging="426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D27940">
        <w:rPr>
          <w:rFonts w:asciiTheme="minorHAnsi" w:hAnsiTheme="minorHAnsi" w:cstheme="minorHAnsi"/>
          <w:sz w:val="20"/>
          <w:szCs w:val="20"/>
        </w:rPr>
        <w:t>Wykonawca zobowiązany jest do przywiezienia czystego asortymentu własnym środkiem transportu i jego wniesienia do wskazanych miejsc/pomieszczeń na terenie Zamawiającego;</w:t>
      </w:r>
    </w:p>
    <w:p w14:paraId="2AD544E8" w14:textId="3BBD04A0" w:rsidR="001609DE" w:rsidRPr="00126554" w:rsidRDefault="001609DE" w:rsidP="006D6045">
      <w:pPr>
        <w:pStyle w:val="Akapitzlist"/>
        <w:numPr>
          <w:ilvl w:val="2"/>
          <w:numId w:val="43"/>
        </w:numPr>
        <w:tabs>
          <w:tab w:val="clear" w:pos="1440"/>
        </w:tabs>
        <w:spacing w:after="0" w:line="240" w:lineRule="auto"/>
        <w:ind w:left="1134" w:hanging="426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126554">
        <w:rPr>
          <w:rFonts w:asciiTheme="minorHAnsi" w:hAnsiTheme="minorHAnsi" w:cstheme="minorHAnsi"/>
          <w:sz w:val="20"/>
          <w:szCs w:val="20"/>
        </w:rPr>
        <w:t>asortyment czysty musi być poskładany, posegregowany i zapakowany przez Wykonawcę w</w:t>
      </w:r>
      <w:r w:rsidR="006D6045" w:rsidRPr="00126554">
        <w:rPr>
          <w:rFonts w:asciiTheme="minorHAnsi" w:hAnsiTheme="minorHAnsi" w:cstheme="minorHAnsi"/>
          <w:sz w:val="20"/>
          <w:szCs w:val="20"/>
        </w:rPr>
        <w:t xml:space="preserve"> </w:t>
      </w:r>
      <w:r w:rsidRPr="00126554">
        <w:rPr>
          <w:rFonts w:asciiTheme="minorHAnsi" w:hAnsiTheme="minorHAnsi" w:cstheme="minorHAnsi"/>
          <w:sz w:val="20"/>
          <w:szCs w:val="20"/>
        </w:rPr>
        <w:t xml:space="preserve">sposób uniemożliwiający jego zabrudzenie wraz z opisem zawierającym nazwę </w:t>
      </w:r>
      <w:r w:rsidR="0004085A" w:rsidRPr="00126554">
        <w:rPr>
          <w:rFonts w:asciiTheme="minorHAnsi" w:hAnsiTheme="minorHAnsi" w:cstheme="minorHAnsi"/>
          <w:sz w:val="20"/>
          <w:szCs w:val="20"/>
        </w:rPr>
        <w:t>miejsca,</w:t>
      </w:r>
      <w:r w:rsidRPr="00126554">
        <w:rPr>
          <w:rFonts w:asciiTheme="minorHAnsi" w:hAnsiTheme="minorHAnsi" w:cstheme="minorHAnsi"/>
          <w:sz w:val="20"/>
          <w:szCs w:val="20"/>
        </w:rPr>
        <w:t xml:space="preserve"> z którego pochodzi (np. budynek A, B, C lub D) oraz ilością asortymentu;</w:t>
      </w:r>
    </w:p>
    <w:p w14:paraId="52C13725" w14:textId="77777777" w:rsidR="001609DE" w:rsidRPr="00D27940" w:rsidRDefault="001609DE" w:rsidP="006D6045">
      <w:pPr>
        <w:pStyle w:val="Akapitzlist"/>
        <w:numPr>
          <w:ilvl w:val="2"/>
          <w:numId w:val="43"/>
        </w:numPr>
        <w:tabs>
          <w:tab w:val="clear" w:pos="1440"/>
        </w:tabs>
        <w:spacing w:after="0" w:line="240" w:lineRule="auto"/>
        <w:ind w:left="1134" w:hanging="426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D27940">
        <w:rPr>
          <w:rFonts w:asciiTheme="minorHAnsi" w:hAnsiTheme="minorHAnsi" w:cstheme="minorHAnsi"/>
          <w:sz w:val="20"/>
          <w:szCs w:val="20"/>
        </w:rPr>
        <w:t>zwrot Zamawiającemu czystego asortymentu będzie potwierdzany przez Zamawiającego i Wykonawcę na dokumencie przekazania/odbioru asortymentu;</w:t>
      </w:r>
    </w:p>
    <w:p w14:paraId="596D6F7D" w14:textId="77777777" w:rsidR="001609DE" w:rsidRPr="00D27940" w:rsidRDefault="001609DE" w:rsidP="006D6045">
      <w:pPr>
        <w:pStyle w:val="Akapitzlist"/>
        <w:numPr>
          <w:ilvl w:val="2"/>
          <w:numId w:val="43"/>
        </w:numPr>
        <w:tabs>
          <w:tab w:val="clear" w:pos="1440"/>
        </w:tabs>
        <w:spacing w:after="0" w:line="240" w:lineRule="auto"/>
        <w:ind w:left="1134" w:hanging="426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D27940">
        <w:rPr>
          <w:rFonts w:asciiTheme="minorHAnsi" w:hAnsiTheme="minorHAnsi" w:cstheme="minorHAnsi"/>
          <w:sz w:val="20"/>
          <w:szCs w:val="20"/>
        </w:rPr>
        <w:t>Wykonawca zobowiązany jest do transportu od i do Zamawiającego asortymentu objętego usługą.</w:t>
      </w:r>
    </w:p>
    <w:p w14:paraId="565B0193" w14:textId="77777777" w:rsidR="001609DE" w:rsidRPr="00D27940" w:rsidRDefault="001609DE" w:rsidP="00E6402F">
      <w:pPr>
        <w:pStyle w:val="Akapitzlist"/>
        <w:numPr>
          <w:ilvl w:val="1"/>
          <w:numId w:val="43"/>
        </w:numPr>
        <w:tabs>
          <w:tab w:val="clear" w:pos="792"/>
        </w:tabs>
        <w:spacing w:after="0" w:line="240" w:lineRule="auto"/>
        <w:ind w:left="709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D27940">
        <w:rPr>
          <w:rFonts w:asciiTheme="minorHAnsi" w:hAnsiTheme="minorHAnsi" w:cstheme="minorHAnsi"/>
          <w:sz w:val="20"/>
          <w:szCs w:val="20"/>
        </w:rPr>
        <w:t>Wykonawca zobowiązany jest do odbioru i przywozu Zamawiającemu asortymentu (brudnego i czystego) własnym transportem wraz z załadunkiem i rozładunkiem, na własny koszt i bez obciążania Zamawiającego z tego tytułu jakimikolwiek kosztami.</w:t>
      </w:r>
    </w:p>
    <w:p w14:paraId="7C584535" w14:textId="03A88E9F" w:rsidR="001609DE" w:rsidRPr="00D27940" w:rsidRDefault="001609DE" w:rsidP="00E6402F">
      <w:pPr>
        <w:pStyle w:val="Akapitzlist"/>
        <w:numPr>
          <w:ilvl w:val="1"/>
          <w:numId w:val="43"/>
        </w:numPr>
        <w:tabs>
          <w:tab w:val="clear" w:pos="792"/>
        </w:tabs>
        <w:spacing w:after="0" w:line="240" w:lineRule="auto"/>
        <w:ind w:left="709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D27940">
        <w:rPr>
          <w:rFonts w:asciiTheme="minorHAnsi" w:hAnsiTheme="minorHAnsi" w:cstheme="minorHAnsi"/>
          <w:sz w:val="20"/>
          <w:szCs w:val="20"/>
        </w:rPr>
        <w:t>Wykonawca zobowiązany jest do zapewnienia transportu, przystosowanego do przewozu czystego oraz brudnego asortymentu</w:t>
      </w:r>
      <w:r w:rsidR="003D640C" w:rsidRPr="00D27940">
        <w:rPr>
          <w:rFonts w:asciiTheme="minorHAnsi" w:hAnsiTheme="minorHAnsi" w:cstheme="minorHAnsi"/>
          <w:sz w:val="20"/>
          <w:szCs w:val="20"/>
        </w:rPr>
        <w:t>:</w:t>
      </w:r>
    </w:p>
    <w:p w14:paraId="6163F62B" w14:textId="77777777" w:rsidR="001609DE" w:rsidRPr="00D27940" w:rsidRDefault="001609DE" w:rsidP="006D6045">
      <w:pPr>
        <w:pStyle w:val="Akapitzlist"/>
        <w:numPr>
          <w:ilvl w:val="2"/>
          <w:numId w:val="43"/>
        </w:numPr>
        <w:tabs>
          <w:tab w:val="clear" w:pos="1440"/>
        </w:tabs>
        <w:spacing w:after="0" w:line="240" w:lineRule="auto"/>
        <w:ind w:left="1134" w:hanging="426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D27940">
        <w:rPr>
          <w:rFonts w:asciiTheme="minorHAnsi" w:hAnsiTheme="minorHAnsi" w:cstheme="minorHAnsi"/>
          <w:sz w:val="20"/>
          <w:szCs w:val="20"/>
        </w:rPr>
        <w:t xml:space="preserve">Wykonawca zobowiązany jest do stosowania oddzielnych środków transportu na brudny i czysty asortyment; </w:t>
      </w:r>
    </w:p>
    <w:p w14:paraId="52E7A976" w14:textId="77777777" w:rsidR="001609DE" w:rsidRPr="00D27940" w:rsidRDefault="001609DE" w:rsidP="006D6045">
      <w:pPr>
        <w:pStyle w:val="Akapitzlist"/>
        <w:numPr>
          <w:ilvl w:val="2"/>
          <w:numId w:val="43"/>
        </w:numPr>
        <w:tabs>
          <w:tab w:val="clear" w:pos="1440"/>
        </w:tabs>
        <w:spacing w:after="0" w:line="240" w:lineRule="auto"/>
        <w:ind w:left="1134" w:hanging="426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D27940">
        <w:rPr>
          <w:rFonts w:asciiTheme="minorHAnsi" w:hAnsiTheme="minorHAnsi" w:cstheme="minorHAnsi"/>
          <w:sz w:val="20"/>
          <w:szCs w:val="20"/>
        </w:rPr>
        <w:t xml:space="preserve">w przypadku gdy transport odbywa się jednym samochodem, najpierw dowożony jest czysty asortyment, a następnie zabierany jest asortyment brudny lub samochód posiada podzieloną komorę załadunkową w sposób uniemożliwiający jakikolwiek kontakt asortymentu czystego z brudnym. </w:t>
      </w:r>
    </w:p>
    <w:p w14:paraId="1C5CE58B" w14:textId="5514DB20" w:rsidR="001609DE" w:rsidRPr="00D27940" w:rsidRDefault="001609DE" w:rsidP="006D6045">
      <w:pPr>
        <w:pStyle w:val="Akapitzlist"/>
        <w:numPr>
          <w:ilvl w:val="0"/>
          <w:numId w:val="43"/>
        </w:numPr>
        <w:tabs>
          <w:tab w:val="clear" w:pos="360"/>
        </w:tabs>
        <w:spacing w:after="0" w:line="240" w:lineRule="auto"/>
        <w:ind w:left="284" w:hanging="284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D27940">
        <w:rPr>
          <w:rFonts w:asciiTheme="minorHAnsi" w:hAnsiTheme="minorHAnsi" w:cstheme="minorHAnsi"/>
          <w:sz w:val="20"/>
          <w:szCs w:val="20"/>
        </w:rPr>
        <w:t xml:space="preserve">Wymagania dotyczące przedmiotu </w:t>
      </w:r>
      <w:r w:rsidR="00C462E8" w:rsidRPr="00D27940">
        <w:rPr>
          <w:rFonts w:asciiTheme="minorHAnsi" w:hAnsiTheme="minorHAnsi" w:cstheme="minorHAnsi"/>
          <w:sz w:val="20"/>
          <w:szCs w:val="20"/>
        </w:rPr>
        <w:t>umowy</w:t>
      </w:r>
      <w:r w:rsidRPr="00D27940">
        <w:rPr>
          <w:rFonts w:asciiTheme="minorHAnsi" w:hAnsiTheme="minorHAnsi" w:cstheme="minorHAnsi"/>
          <w:sz w:val="20"/>
          <w:szCs w:val="20"/>
        </w:rPr>
        <w:t>:</w:t>
      </w:r>
    </w:p>
    <w:p w14:paraId="32DEB886" w14:textId="77777777" w:rsidR="001609DE" w:rsidRPr="00D27940" w:rsidRDefault="001609DE" w:rsidP="00E6402F">
      <w:pPr>
        <w:pStyle w:val="Akapitzlist"/>
        <w:numPr>
          <w:ilvl w:val="1"/>
          <w:numId w:val="43"/>
        </w:numPr>
        <w:tabs>
          <w:tab w:val="clear" w:pos="792"/>
        </w:tabs>
        <w:spacing w:after="0" w:line="240" w:lineRule="auto"/>
        <w:ind w:left="709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D27940">
        <w:rPr>
          <w:rFonts w:asciiTheme="minorHAnsi" w:hAnsiTheme="minorHAnsi" w:cstheme="minorHAnsi"/>
          <w:sz w:val="20"/>
          <w:szCs w:val="20"/>
        </w:rPr>
        <w:t>Wykonawca zobowiązany jest do świadczenia usługi prania zgodnie z wymogami sanitarno-epidemiologicznymi oraz obowiązującymi w tym zakresie przepisami, również w przypadku wprowadzenia u Zamawiającego wzmożonego reżimu sanitarnego np. z powodu chorób zakaźnych i zgodnie z wytycznymi Państwowej Inspekcji Sanitarnej;</w:t>
      </w:r>
    </w:p>
    <w:p w14:paraId="2559BAE8" w14:textId="4B2E34B8" w:rsidR="001609DE" w:rsidRPr="00D27940" w:rsidRDefault="001609DE" w:rsidP="00E6402F">
      <w:pPr>
        <w:pStyle w:val="Akapitzlist"/>
        <w:numPr>
          <w:ilvl w:val="1"/>
          <w:numId w:val="43"/>
        </w:numPr>
        <w:tabs>
          <w:tab w:val="clear" w:pos="792"/>
        </w:tabs>
        <w:spacing w:after="0" w:line="240" w:lineRule="auto"/>
        <w:ind w:left="709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D27940">
        <w:rPr>
          <w:rFonts w:asciiTheme="minorHAnsi" w:hAnsiTheme="minorHAnsi" w:cstheme="minorHAnsi"/>
          <w:sz w:val="20"/>
          <w:szCs w:val="20"/>
        </w:rPr>
        <w:t>Wykonawca będzie ponosić pełną odpowiedzialność za wykonaną usługę pralniczą w zakresie jakości wykonanej usługi i zgodności z wymogami sanitarnymi wobec organów kontroli</w:t>
      </w:r>
      <w:r w:rsidR="00C91416" w:rsidRPr="00D27940">
        <w:rPr>
          <w:rFonts w:asciiTheme="minorHAnsi" w:hAnsiTheme="minorHAnsi" w:cstheme="minorHAnsi"/>
          <w:sz w:val="20"/>
          <w:szCs w:val="20"/>
        </w:rPr>
        <w:t>;</w:t>
      </w:r>
    </w:p>
    <w:p w14:paraId="7E642208" w14:textId="77777777" w:rsidR="001609DE" w:rsidRPr="00D27940" w:rsidRDefault="001609DE" w:rsidP="00E6402F">
      <w:pPr>
        <w:pStyle w:val="Akapitzlist"/>
        <w:numPr>
          <w:ilvl w:val="1"/>
          <w:numId w:val="43"/>
        </w:numPr>
        <w:tabs>
          <w:tab w:val="clear" w:pos="792"/>
        </w:tabs>
        <w:spacing w:after="0" w:line="240" w:lineRule="auto"/>
        <w:ind w:left="709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D27940">
        <w:rPr>
          <w:rFonts w:asciiTheme="minorHAnsi" w:hAnsiTheme="minorHAnsi" w:cstheme="minorHAnsi"/>
          <w:sz w:val="20"/>
          <w:szCs w:val="20"/>
        </w:rPr>
        <w:t>Wykonawca gwarantuje, że:</w:t>
      </w:r>
    </w:p>
    <w:p w14:paraId="627A7F3F" w14:textId="77777777" w:rsidR="001609DE" w:rsidRPr="00D27940" w:rsidRDefault="001609DE" w:rsidP="006D6045">
      <w:pPr>
        <w:pStyle w:val="Akapitzlist"/>
        <w:numPr>
          <w:ilvl w:val="2"/>
          <w:numId w:val="43"/>
        </w:numPr>
        <w:tabs>
          <w:tab w:val="clear" w:pos="1440"/>
        </w:tabs>
        <w:spacing w:after="0" w:line="240" w:lineRule="auto"/>
        <w:ind w:left="1134" w:hanging="426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D27940">
        <w:rPr>
          <w:rFonts w:asciiTheme="minorHAnsi" w:hAnsiTheme="minorHAnsi" w:cstheme="minorHAnsi"/>
          <w:sz w:val="20"/>
          <w:szCs w:val="20"/>
        </w:rPr>
        <w:t xml:space="preserve">posiada uprawnienia do wykonywania określonej działalności lub czynności, </w:t>
      </w:r>
    </w:p>
    <w:p w14:paraId="107074EC" w14:textId="5C7D7089" w:rsidR="001609DE" w:rsidRPr="00D27940" w:rsidRDefault="001609DE" w:rsidP="006D6045">
      <w:pPr>
        <w:pStyle w:val="Akapitzlist"/>
        <w:numPr>
          <w:ilvl w:val="2"/>
          <w:numId w:val="43"/>
        </w:numPr>
        <w:tabs>
          <w:tab w:val="clear" w:pos="1440"/>
        </w:tabs>
        <w:spacing w:after="0" w:line="240" w:lineRule="auto"/>
        <w:ind w:left="1134" w:hanging="426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D27940">
        <w:rPr>
          <w:rFonts w:asciiTheme="minorHAnsi" w:hAnsiTheme="minorHAnsi" w:cstheme="minorHAnsi"/>
          <w:sz w:val="20"/>
          <w:szCs w:val="20"/>
        </w:rPr>
        <w:t>posiada aktualną pozytywną decyzję/opinię Państwowej Inspekcji Sanitarnej na świadczenie usług pralniczych w zakładzie pralniczym;</w:t>
      </w:r>
    </w:p>
    <w:p w14:paraId="45423DD4" w14:textId="4D7FEEDF" w:rsidR="001609DE" w:rsidRPr="00D27940" w:rsidRDefault="001609DE" w:rsidP="006D6045">
      <w:pPr>
        <w:pStyle w:val="Akapitzlist"/>
        <w:numPr>
          <w:ilvl w:val="2"/>
          <w:numId w:val="43"/>
        </w:numPr>
        <w:tabs>
          <w:tab w:val="clear" w:pos="1440"/>
        </w:tabs>
        <w:spacing w:after="0" w:line="240" w:lineRule="auto"/>
        <w:ind w:left="1134" w:hanging="426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D27940">
        <w:rPr>
          <w:rFonts w:asciiTheme="minorHAnsi" w:hAnsiTheme="minorHAnsi" w:cstheme="minorHAnsi"/>
          <w:sz w:val="20"/>
          <w:szCs w:val="20"/>
        </w:rPr>
        <w:t>posiada pozytywną decyzję/opinię Państwowej Inspekcji Sanitarnej pod względem spełniania warunków sanitarnych dla środków transportu, którymi będzie realizował odbiór i</w:t>
      </w:r>
      <w:r w:rsidR="00EB5078" w:rsidRPr="00D27940">
        <w:rPr>
          <w:rFonts w:asciiTheme="minorHAnsi" w:hAnsiTheme="minorHAnsi" w:cstheme="minorHAnsi"/>
          <w:sz w:val="20"/>
          <w:szCs w:val="20"/>
        </w:rPr>
        <w:t xml:space="preserve"> </w:t>
      </w:r>
      <w:r w:rsidRPr="00D27940">
        <w:rPr>
          <w:rFonts w:asciiTheme="minorHAnsi" w:hAnsiTheme="minorHAnsi" w:cstheme="minorHAnsi"/>
          <w:sz w:val="20"/>
          <w:szCs w:val="20"/>
        </w:rPr>
        <w:t>dostawę asortymentu objętego usługą prania</w:t>
      </w:r>
      <w:r w:rsidR="00EB5078" w:rsidRPr="00D27940">
        <w:rPr>
          <w:rFonts w:asciiTheme="minorHAnsi" w:hAnsiTheme="minorHAnsi" w:cstheme="minorHAnsi"/>
          <w:sz w:val="20"/>
          <w:szCs w:val="20"/>
        </w:rPr>
        <w:t>;</w:t>
      </w:r>
    </w:p>
    <w:p w14:paraId="194ABB6B" w14:textId="77777777" w:rsidR="001609DE" w:rsidRPr="00D27940" w:rsidRDefault="001609DE" w:rsidP="006D6045">
      <w:pPr>
        <w:pStyle w:val="Akapitzlist"/>
        <w:numPr>
          <w:ilvl w:val="2"/>
          <w:numId w:val="43"/>
        </w:numPr>
        <w:tabs>
          <w:tab w:val="clear" w:pos="1440"/>
        </w:tabs>
        <w:spacing w:after="0" w:line="240" w:lineRule="auto"/>
        <w:ind w:left="1134" w:hanging="425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D27940">
        <w:rPr>
          <w:rFonts w:asciiTheme="minorHAnsi" w:hAnsiTheme="minorHAnsi" w:cstheme="minorHAnsi"/>
          <w:sz w:val="20"/>
          <w:szCs w:val="20"/>
        </w:rPr>
        <w:t xml:space="preserve">podlega kontroli przez Państwową Inspekcję Sanitarną. </w:t>
      </w:r>
    </w:p>
    <w:p w14:paraId="7B0D41F0" w14:textId="77777777" w:rsidR="00180313" w:rsidRPr="00D27940" w:rsidRDefault="001609DE" w:rsidP="00E6402F">
      <w:pPr>
        <w:pStyle w:val="Akapitzlist"/>
        <w:numPr>
          <w:ilvl w:val="1"/>
          <w:numId w:val="43"/>
        </w:numPr>
        <w:tabs>
          <w:tab w:val="clear" w:pos="792"/>
        </w:tabs>
        <w:spacing w:after="0" w:line="240" w:lineRule="auto"/>
        <w:ind w:left="709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D27940">
        <w:rPr>
          <w:rFonts w:asciiTheme="minorHAnsi" w:hAnsiTheme="minorHAnsi" w:cstheme="minorHAnsi"/>
          <w:sz w:val="20"/>
          <w:szCs w:val="20"/>
        </w:rPr>
        <w:t xml:space="preserve">Usługa prania wykonywana </w:t>
      </w:r>
      <w:r w:rsidR="00D433A5" w:rsidRPr="00D27940">
        <w:rPr>
          <w:rFonts w:asciiTheme="minorHAnsi" w:hAnsiTheme="minorHAnsi" w:cstheme="minorHAnsi"/>
          <w:sz w:val="20"/>
          <w:szCs w:val="20"/>
        </w:rPr>
        <w:t xml:space="preserve">będzie </w:t>
      </w:r>
      <w:r w:rsidRPr="00D27940">
        <w:rPr>
          <w:rFonts w:asciiTheme="minorHAnsi" w:hAnsiTheme="minorHAnsi" w:cstheme="minorHAnsi"/>
          <w:sz w:val="20"/>
          <w:szCs w:val="20"/>
        </w:rPr>
        <w:t>przy użyciu środków piorących dopuszczonych do obrotu na rynku polskim, posiadających odpowiednie atesty i certyfikaty, gwarantujących właściwą jakość prania, nie powodujących przyspieszonego zużycia bielizny i odzież</w:t>
      </w:r>
      <w:r w:rsidR="00180313" w:rsidRPr="00D27940">
        <w:rPr>
          <w:rFonts w:asciiTheme="minorHAnsi" w:hAnsiTheme="minorHAnsi" w:cstheme="minorHAnsi"/>
          <w:sz w:val="20"/>
          <w:szCs w:val="20"/>
        </w:rPr>
        <w:t>;</w:t>
      </w:r>
    </w:p>
    <w:p w14:paraId="1ACB3939" w14:textId="03D189EA" w:rsidR="001609DE" w:rsidRPr="00D27940" w:rsidRDefault="001609DE" w:rsidP="00E6402F">
      <w:pPr>
        <w:pStyle w:val="Akapitzlist"/>
        <w:numPr>
          <w:ilvl w:val="1"/>
          <w:numId w:val="43"/>
        </w:numPr>
        <w:tabs>
          <w:tab w:val="clear" w:pos="792"/>
        </w:tabs>
        <w:spacing w:after="0" w:line="240" w:lineRule="auto"/>
        <w:ind w:left="709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D27940">
        <w:rPr>
          <w:rFonts w:asciiTheme="minorHAnsi" w:hAnsiTheme="minorHAnsi" w:cstheme="minorHAnsi"/>
          <w:sz w:val="20"/>
          <w:szCs w:val="20"/>
        </w:rPr>
        <w:t xml:space="preserve">Wykonawca </w:t>
      </w:r>
      <w:r w:rsidR="00180313" w:rsidRPr="00D27940">
        <w:rPr>
          <w:rFonts w:asciiTheme="minorHAnsi" w:hAnsiTheme="minorHAnsi" w:cstheme="minorHAnsi"/>
          <w:sz w:val="20"/>
          <w:szCs w:val="20"/>
        </w:rPr>
        <w:t xml:space="preserve">zobowiązuje się </w:t>
      </w:r>
      <w:r w:rsidRPr="00D27940">
        <w:rPr>
          <w:rFonts w:asciiTheme="minorHAnsi" w:hAnsiTheme="minorHAnsi" w:cstheme="minorHAnsi"/>
          <w:sz w:val="20"/>
          <w:szCs w:val="20"/>
        </w:rPr>
        <w:t>stosowa</w:t>
      </w:r>
      <w:r w:rsidR="00180313" w:rsidRPr="00D27940">
        <w:rPr>
          <w:rFonts w:asciiTheme="minorHAnsi" w:hAnsiTheme="minorHAnsi" w:cstheme="minorHAnsi"/>
          <w:sz w:val="20"/>
          <w:szCs w:val="20"/>
        </w:rPr>
        <w:t>ć</w:t>
      </w:r>
      <w:r w:rsidRPr="00D27940">
        <w:rPr>
          <w:rFonts w:asciiTheme="minorHAnsi" w:hAnsiTheme="minorHAnsi" w:cstheme="minorHAnsi"/>
          <w:sz w:val="20"/>
          <w:szCs w:val="20"/>
        </w:rPr>
        <w:t xml:space="preserve"> środki piorące i dezynfekcyjne o szerokim spektrum działania tj.</w:t>
      </w:r>
      <w:r w:rsidR="006D6045">
        <w:rPr>
          <w:rFonts w:asciiTheme="minorHAnsi" w:hAnsiTheme="minorHAnsi" w:cstheme="minorHAnsi"/>
          <w:sz w:val="20"/>
          <w:szCs w:val="20"/>
        </w:rPr>
        <w:t> </w:t>
      </w:r>
      <w:r w:rsidRPr="00D27940">
        <w:rPr>
          <w:rFonts w:asciiTheme="minorHAnsi" w:hAnsiTheme="minorHAnsi" w:cstheme="minorHAnsi"/>
          <w:sz w:val="20"/>
          <w:szCs w:val="20"/>
        </w:rPr>
        <w:t xml:space="preserve">wykazujących działanie bakteriobójcze grzybobójcze, wirusobójcze, </w:t>
      </w:r>
      <w:proofErr w:type="spellStart"/>
      <w:r w:rsidRPr="00D27940">
        <w:rPr>
          <w:rFonts w:asciiTheme="minorHAnsi" w:hAnsiTheme="minorHAnsi" w:cstheme="minorHAnsi"/>
          <w:sz w:val="20"/>
          <w:szCs w:val="20"/>
        </w:rPr>
        <w:t>prątkobójcze</w:t>
      </w:r>
      <w:proofErr w:type="spellEnd"/>
      <w:r w:rsidRPr="00D27940">
        <w:rPr>
          <w:rFonts w:asciiTheme="minorHAnsi" w:hAnsiTheme="minorHAnsi" w:cstheme="minorHAnsi"/>
          <w:sz w:val="20"/>
          <w:szCs w:val="20"/>
        </w:rPr>
        <w:t xml:space="preserve">, posiadających odpowiednie atesty i certyfikaty; </w:t>
      </w:r>
    </w:p>
    <w:p w14:paraId="015EEE3E" w14:textId="78D21CBE" w:rsidR="001609DE" w:rsidRPr="00D27940" w:rsidRDefault="001609DE" w:rsidP="006D6045">
      <w:pPr>
        <w:pStyle w:val="Akapitzlist"/>
        <w:numPr>
          <w:ilvl w:val="1"/>
          <w:numId w:val="43"/>
        </w:numPr>
        <w:tabs>
          <w:tab w:val="clear" w:pos="792"/>
        </w:tabs>
        <w:spacing w:after="0" w:line="240" w:lineRule="auto"/>
        <w:ind w:left="709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D27940">
        <w:rPr>
          <w:rFonts w:asciiTheme="minorHAnsi" w:hAnsiTheme="minorHAnsi" w:cstheme="minorHAnsi"/>
          <w:sz w:val="20"/>
          <w:szCs w:val="20"/>
        </w:rPr>
        <w:t xml:space="preserve">Wykonawca </w:t>
      </w:r>
      <w:r w:rsidR="00E3612D" w:rsidRPr="00D27940">
        <w:rPr>
          <w:rFonts w:asciiTheme="minorHAnsi" w:hAnsiTheme="minorHAnsi" w:cstheme="minorHAnsi"/>
          <w:sz w:val="20"/>
          <w:szCs w:val="20"/>
        </w:rPr>
        <w:t xml:space="preserve">zobowiązuje się </w:t>
      </w:r>
      <w:r w:rsidRPr="00D27940">
        <w:rPr>
          <w:rFonts w:asciiTheme="minorHAnsi" w:hAnsiTheme="minorHAnsi" w:cstheme="minorHAnsi"/>
          <w:sz w:val="20"/>
          <w:szCs w:val="20"/>
        </w:rPr>
        <w:t>zapewni</w:t>
      </w:r>
      <w:r w:rsidR="00E3612D" w:rsidRPr="00D27940">
        <w:rPr>
          <w:rFonts w:asciiTheme="minorHAnsi" w:hAnsiTheme="minorHAnsi" w:cstheme="minorHAnsi"/>
          <w:sz w:val="20"/>
          <w:szCs w:val="20"/>
        </w:rPr>
        <w:t>ć</w:t>
      </w:r>
      <w:r w:rsidRPr="00D27940">
        <w:rPr>
          <w:rFonts w:asciiTheme="minorHAnsi" w:hAnsiTheme="minorHAnsi" w:cstheme="minorHAnsi"/>
          <w:sz w:val="20"/>
          <w:szCs w:val="20"/>
        </w:rPr>
        <w:t xml:space="preserve"> czystość pranej bielizny, dbałość o jej stan, ponosi</w:t>
      </w:r>
      <w:r w:rsidR="00E3612D" w:rsidRPr="00D27940">
        <w:rPr>
          <w:rFonts w:asciiTheme="minorHAnsi" w:hAnsiTheme="minorHAnsi" w:cstheme="minorHAnsi"/>
          <w:sz w:val="20"/>
          <w:szCs w:val="20"/>
        </w:rPr>
        <w:t>ć</w:t>
      </w:r>
      <w:r w:rsidRPr="00D27940">
        <w:rPr>
          <w:rFonts w:asciiTheme="minorHAnsi" w:hAnsiTheme="minorHAnsi" w:cstheme="minorHAnsi"/>
          <w:sz w:val="20"/>
          <w:szCs w:val="20"/>
        </w:rPr>
        <w:t xml:space="preserve"> pełną odpowiedzialność za jakość stosowanych środków chemicznych, bezpieczny transport i opakowanie bielizny odbieranej i</w:t>
      </w:r>
      <w:r w:rsidR="00A35DE7" w:rsidRPr="00D27940">
        <w:rPr>
          <w:rFonts w:asciiTheme="minorHAnsi" w:hAnsiTheme="minorHAnsi" w:cstheme="minorHAnsi"/>
          <w:sz w:val="20"/>
          <w:szCs w:val="20"/>
        </w:rPr>
        <w:t xml:space="preserve"> </w:t>
      </w:r>
      <w:r w:rsidRPr="00D27940">
        <w:rPr>
          <w:rFonts w:asciiTheme="minorHAnsi" w:hAnsiTheme="minorHAnsi" w:cstheme="minorHAnsi"/>
          <w:sz w:val="20"/>
          <w:szCs w:val="20"/>
        </w:rPr>
        <w:t xml:space="preserve">dostarczanej do wyznaczonego miejsca. </w:t>
      </w:r>
    </w:p>
    <w:p w14:paraId="19FED68A" w14:textId="738DB1A9" w:rsidR="003349CC" w:rsidRPr="00D27940" w:rsidRDefault="001609DE" w:rsidP="006D6045">
      <w:pPr>
        <w:pStyle w:val="Akapitzlist"/>
        <w:numPr>
          <w:ilvl w:val="1"/>
          <w:numId w:val="43"/>
        </w:numPr>
        <w:tabs>
          <w:tab w:val="clear" w:pos="792"/>
        </w:tabs>
        <w:spacing w:after="0" w:line="240" w:lineRule="auto"/>
        <w:ind w:left="709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D27940">
        <w:rPr>
          <w:rFonts w:asciiTheme="minorHAnsi" w:hAnsiTheme="minorHAnsi" w:cstheme="minorHAnsi"/>
          <w:sz w:val="20"/>
          <w:szCs w:val="20"/>
        </w:rPr>
        <w:t>Wykonawca zapewni realizowanie przedmiotu umowy w wydzielonym dla Zamawiającego cyklu prania.</w:t>
      </w:r>
    </w:p>
    <w:p w14:paraId="5F83C219" w14:textId="77777777" w:rsidR="004215D2" w:rsidRPr="00D27940" w:rsidRDefault="004215D2" w:rsidP="003524AA">
      <w:pPr>
        <w:autoSpaceDE w:val="0"/>
        <w:autoSpaceDN w:val="0"/>
        <w:adjustRightInd w:val="0"/>
        <w:spacing w:before="120"/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D27940">
        <w:rPr>
          <w:rFonts w:asciiTheme="minorHAnsi" w:hAnsiTheme="minorHAnsi" w:cstheme="minorHAnsi"/>
          <w:b/>
          <w:bCs/>
          <w:color w:val="000000"/>
          <w:sz w:val="20"/>
          <w:szCs w:val="20"/>
        </w:rPr>
        <w:t>§ 2</w:t>
      </w:r>
    </w:p>
    <w:p w14:paraId="74C34920" w14:textId="0A7AFFB9" w:rsidR="00C64938" w:rsidRPr="00D27940" w:rsidRDefault="00CB0914" w:rsidP="00E6402F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D27940">
        <w:rPr>
          <w:rFonts w:asciiTheme="minorHAnsi" w:hAnsiTheme="minorHAnsi" w:cstheme="minorHAnsi"/>
          <w:color w:val="000000"/>
          <w:sz w:val="20"/>
          <w:szCs w:val="20"/>
        </w:rPr>
        <w:t xml:space="preserve">Wykonawca zobowiązuje się wykonywać przedmiot </w:t>
      </w:r>
      <w:r w:rsidR="00920E8A" w:rsidRPr="00D27940">
        <w:rPr>
          <w:rFonts w:asciiTheme="minorHAnsi" w:hAnsiTheme="minorHAnsi" w:cstheme="minorHAnsi"/>
          <w:color w:val="000000"/>
          <w:sz w:val="20"/>
          <w:szCs w:val="20"/>
        </w:rPr>
        <w:t>umowy, o którym mowa w § 1 niniejszej umowy</w:t>
      </w:r>
      <w:r w:rsidR="00C64938" w:rsidRPr="00D27940">
        <w:rPr>
          <w:rFonts w:asciiTheme="minorHAnsi" w:hAnsiTheme="minorHAnsi" w:cstheme="minorHAnsi"/>
          <w:color w:val="000000"/>
          <w:sz w:val="20"/>
          <w:szCs w:val="20"/>
        </w:rPr>
        <w:t>, w terminie</w:t>
      </w:r>
      <w:r w:rsidR="00BF5683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6D6045">
        <w:rPr>
          <w:rFonts w:asciiTheme="minorHAnsi" w:hAnsiTheme="minorHAnsi" w:cstheme="minorHAnsi"/>
          <w:color w:val="000000"/>
          <w:sz w:val="20"/>
          <w:szCs w:val="20"/>
        </w:rPr>
        <w:t>12 miesięcy licząc od dnia 1 stycznia 202</w:t>
      </w:r>
      <w:r w:rsidR="00BF5683">
        <w:rPr>
          <w:rFonts w:asciiTheme="minorHAnsi" w:hAnsiTheme="minorHAnsi" w:cstheme="minorHAnsi"/>
          <w:color w:val="000000"/>
          <w:sz w:val="20"/>
          <w:szCs w:val="20"/>
        </w:rPr>
        <w:t>6</w:t>
      </w:r>
      <w:r w:rsidR="006D6045">
        <w:rPr>
          <w:rFonts w:asciiTheme="minorHAnsi" w:hAnsiTheme="minorHAnsi" w:cstheme="minorHAnsi"/>
          <w:color w:val="000000"/>
          <w:sz w:val="20"/>
          <w:szCs w:val="20"/>
        </w:rPr>
        <w:t xml:space="preserve"> r.</w:t>
      </w:r>
    </w:p>
    <w:p w14:paraId="6AA56BB2" w14:textId="2383DB86" w:rsidR="004215D2" w:rsidRPr="009E1931" w:rsidRDefault="001F2A17" w:rsidP="00E6402F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D27940">
        <w:rPr>
          <w:rFonts w:asciiTheme="minorHAnsi" w:hAnsiTheme="minorHAnsi" w:cstheme="minorHAnsi"/>
          <w:color w:val="000000"/>
          <w:sz w:val="20"/>
          <w:szCs w:val="20"/>
        </w:rPr>
        <w:t xml:space="preserve">Usługa realizowana będzie na rzecz Domu Pomocy Społecznej </w:t>
      </w:r>
      <w:r w:rsidR="00A71F6D" w:rsidRPr="00D27940">
        <w:rPr>
          <w:rFonts w:asciiTheme="minorHAnsi" w:hAnsiTheme="minorHAnsi" w:cstheme="minorHAnsi"/>
          <w:color w:val="000000"/>
          <w:sz w:val="20"/>
          <w:szCs w:val="20"/>
        </w:rPr>
        <w:t>w Szarocinie, Szarocin 1, 58-400 Kamienna Góra.</w:t>
      </w:r>
    </w:p>
    <w:p w14:paraId="67217C94" w14:textId="77777777" w:rsidR="004215D2" w:rsidRPr="00D27940" w:rsidRDefault="004215D2" w:rsidP="003524AA">
      <w:pPr>
        <w:keepNext/>
        <w:autoSpaceDE w:val="0"/>
        <w:autoSpaceDN w:val="0"/>
        <w:adjustRightInd w:val="0"/>
        <w:spacing w:before="120"/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D27940">
        <w:rPr>
          <w:rFonts w:asciiTheme="minorHAnsi" w:hAnsiTheme="minorHAnsi" w:cstheme="minorHAnsi"/>
          <w:b/>
          <w:bCs/>
          <w:color w:val="000000"/>
          <w:sz w:val="20"/>
          <w:szCs w:val="20"/>
        </w:rPr>
        <w:t>§ 3</w:t>
      </w:r>
    </w:p>
    <w:p w14:paraId="01E4A0F8" w14:textId="2BB3E65F" w:rsidR="00AD2B5C" w:rsidRPr="00D27940" w:rsidRDefault="001B7D6A" w:rsidP="00E6402F">
      <w:pPr>
        <w:numPr>
          <w:ilvl w:val="0"/>
          <w:numId w:val="35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D27940">
        <w:rPr>
          <w:rFonts w:asciiTheme="minorHAnsi" w:hAnsiTheme="minorHAnsi" w:cstheme="minorHAnsi"/>
          <w:sz w:val="20"/>
          <w:szCs w:val="20"/>
        </w:rPr>
        <w:t xml:space="preserve">Za wykonanie przedmiotu umowy, o którym mowa w </w:t>
      </w:r>
      <w:r w:rsidR="000C0D82" w:rsidRPr="00D27940">
        <w:rPr>
          <w:rFonts w:asciiTheme="minorHAnsi" w:hAnsiTheme="minorHAnsi" w:cstheme="minorHAnsi"/>
          <w:sz w:val="20"/>
          <w:szCs w:val="20"/>
        </w:rPr>
        <w:t>§ 1</w:t>
      </w:r>
      <w:r w:rsidR="00E121EB" w:rsidRPr="00D27940">
        <w:rPr>
          <w:rFonts w:asciiTheme="minorHAnsi" w:hAnsiTheme="minorHAnsi" w:cstheme="minorHAnsi"/>
          <w:sz w:val="20"/>
          <w:szCs w:val="20"/>
        </w:rPr>
        <w:t>, Wykonawca otrzyma wynagrodzenie w</w:t>
      </w:r>
      <w:r w:rsidR="008009EC" w:rsidRPr="00D27940">
        <w:rPr>
          <w:rFonts w:asciiTheme="minorHAnsi" w:hAnsiTheme="minorHAnsi" w:cstheme="minorHAnsi"/>
          <w:sz w:val="20"/>
          <w:szCs w:val="20"/>
        </w:rPr>
        <w:t> </w:t>
      </w:r>
      <w:r w:rsidR="00E121EB" w:rsidRPr="00D27940">
        <w:rPr>
          <w:rFonts w:asciiTheme="minorHAnsi" w:hAnsiTheme="minorHAnsi" w:cstheme="minorHAnsi"/>
          <w:sz w:val="20"/>
          <w:szCs w:val="20"/>
        </w:rPr>
        <w:t xml:space="preserve">maksymalnej </w:t>
      </w:r>
      <w:r w:rsidR="008009EC" w:rsidRPr="00D27940">
        <w:rPr>
          <w:rFonts w:asciiTheme="minorHAnsi" w:hAnsiTheme="minorHAnsi" w:cstheme="minorHAnsi"/>
          <w:sz w:val="20"/>
          <w:szCs w:val="20"/>
        </w:rPr>
        <w:t xml:space="preserve">kwocie </w:t>
      </w:r>
      <w:r w:rsidR="008009EC" w:rsidRPr="00D27940">
        <w:rPr>
          <w:rFonts w:asciiTheme="minorHAnsi" w:hAnsiTheme="minorHAnsi" w:cstheme="minorHAnsi"/>
          <w:b/>
          <w:bCs/>
          <w:sz w:val="20"/>
          <w:szCs w:val="20"/>
        </w:rPr>
        <w:t>___</w:t>
      </w:r>
      <w:r w:rsidR="00AD2B5C" w:rsidRPr="00D27940">
        <w:rPr>
          <w:rFonts w:asciiTheme="minorHAnsi" w:hAnsiTheme="minorHAnsi" w:cstheme="minorHAnsi"/>
          <w:sz w:val="20"/>
          <w:szCs w:val="20"/>
        </w:rPr>
        <w:t xml:space="preserve"> zł brutto (słownie: </w:t>
      </w:r>
      <w:r w:rsidR="00AD2B5C" w:rsidRPr="009E1931">
        <w:rPr>
          <w:rFonts w:asciiTheme="minorHAnsi" w:hAnsiTheme="minorHAnsi" w:cstheme="minorHAnsi"/>
          <w:sz w:val="20"/>
          <w:szCs w:val="20"/>
        </w:rPr>
        <w:t>_</w:t>
      </w:r>
      <w:r w:rsidR="009E1931" w:rsidRPr="009E1931">
        <w:rPr>
          <w:rFonts w:asciiTheme="minorHAnsi" w:hAnsiTheme="minorHAnsi" w:cstheme="minorHAnsi"/>
          <w:sz w:val="20"/>
          <w:szCs w:val="20"/>
        </w:rPr>
        <w:t>__</w:t>
      </w:r>
      <w:r w:rsidR="00AD2B5C" w:rsidRPr="00D27940">
        <w:rPr>
          <w:rFonts w:asciiTheme="minorHAnsi" w:hAnsiTheme="minorHAnsi" w:cstheme="minorHAnsi"/>
          <w:sz w:val="20"/>
          <w:szCs w:val="20"/>
        </w:rPr>
        <w:t>).</w:t>
      </w:r>
    </w:p>
    <w:p w14:paraId="3AFFE9B7" w14:textId="36D9FF44" w:rsidR="00AD2B5C" w:rsidRPr="00D27940" w:rsidRDefault="00AD2B5C" w:rsidP="00E6402F">
      <w:pPr>
        <w:numPr>
          <w:ilvl w:val="0"/>
          <w:numId w:val="35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D27940">
        <w:rPr>
          <w:rFonts w:asciiTheme="minorHAnsi" w:hAnsiTheme="minorHAnsi" w:cstheme="minorHAnsi"/>
          <w:sz w:val="20"/>
          <w:szCs w:val="20"/>
        </w:rPr>
        <w:t xml:space="preserve">Cena jednostkowa za pranie </w:t>
      </w:r>
      <w:r w:rsidR="008009EC" w:rsidRPr="00D27940">
        <w:rPr>
          <w:rFonts w:asciiTheme="minorHAnsi" w:hAnsiTheme="minorHAnsi" w:cstheme="minorHAnsi"/>
          <w:sz w:val="20"/>
          <w:szCs w:val="20"/>
        </w:rPr>
        <w:t xml:space="preserve">asortymentu </w:t>
      </w:r>
      <w:r w:rsidRPr="00D27940">
        <w:rPr>
          <w:rFonts w:asciiTheme="minorHAnsi" w:hAnsiTheme="minorHAnsi" w:cstheme="minorHAnsi"/>
          <w:sz w:val="20"/>
          <w:szCs w:val="20"/>
        </w:rPr>
        <w:t xml:space="preserve">wynosi </w:t>
      </w:r>
      <w:r w:rsidRPr="00D27940">
        <w:rPr>
          <w:rFonts w:asciiTheme="minorHAnsi" w:hAnsiTheme="minorHAnsi" w:cstheme="minorHAnsi"/>
          <w:b/>
          <w:bCs/>
          <w:sz w:val="20"/>
          <w:szCs w:val="20"/>
        </w:rPr>
        <w:t>_</w:t>
      </w:r>
      <w:r w:rsidR="008009EC" w:rsidRPr="00D27940">
        <w:rPr>
          <w:rFonts w:asciiTheme="minorHAnsi" w:hAnsiTheme="minorHAnsi" w:cstheme="minorHAnsi"/>
          <w:b/>
          <w:bCs/>
          <w:sz w:val="20"/>
          <w:szCs w:val="20"/>
        </w:rPr>
        <w:t>__</w:t>
      </w:r>
      <w:r w:rsidRPr="00D27940">
        <w:rPr>
          <w:rFonts w:asciiTheme="minorHAnsi" w:hAnsiTheme="minorHAnsi" w:cstheme="minorHAnsi"/>
          <w:sz w:val="20"/>
          <w:szCs w:val="20"/>
        </w:rPr>
        <w:t xml:space="preserve"> zł brutto/kg, tj. </w:t>
      </w:r>
      <w:r w:rsidRPr="00D27940">
        <w:rPr>
          <w:rFonts w:asciiTheme="minorHAnsi" w:hAnsiTheme="minorHAnsi" w:cstheme="minorHAnsi"/>
          <w:b/>
          <w:bCs/>
          <w:sz w:val="20"/>
          <w:szCs w:val="20"/>
        </w:rPr>
        <w:t>_</w:t>
      </w:r>
      <w:r w:rsidR="008009EC" w:rsidRPr="00D27940">
        <w:rPr>
          <w:rFonts w:asciiTheme="minorHAnsi" w:hAnsiTheme="minorHAnsi" w:cstheme="minorHAnsi"/>
          <w:b/>
          <w:bCs/>
          <w:sz w:val="20"/>
          <w:szCs w:val="20"/>
        </w:rPr>
        <w:t>___</w:t>
      </w:r>
      <w:r w:rsidRPr="00D27940">
        <w:rPr>
          <w:rFonts w:asciiTheme="minorHAnsi" w:hAnsiTheme="minorHAnsi" w:cstheme="minorHAnsi"/>
          <w:sz w:val="20"/>
          <w:szCs w:val="20"/>
        </w:rPr>
        <w:t xml:space="preserve"> zł netto/kg + </w:t>
      </w:r>
      <w:r w:rsidRPr="00D27940">
        <w:rPr>
          <w:rFonts w:asciiTheme="minorHAnsi" w:hAnsiTheme="minorHAnsi" w:cstheme="minorHAnsi"/>
          <w:b/>
          <w:bCs/>
          <w:sz w:val="20"/>
          <w:szCs w:val="20"/>
        </w:rPr>
        <w:t>_</w:t>
      </w:r>
      <w:r w:rsidR="008009EC" w:rsidRPr="00D27940">
        <w:rPr>
          <w:rFonts w:asciiTheme="minorHAnsi" w:hAnsiTheme="minorHAnsi" w:cstheme="minorHAnsi"/>
          <w:b/>
          <w:bCs/>
          <w:sz w:val="20"/>
          <w:szCs w:val="20"/>
        </w:rPr>
        <w:t>__</w:t>
      </w:r>
      <w:r w:rsidRPr="00D27940">
        <w:rPr>
          <w:rFonts w:asciiTheme="minorHAnsi" w:hAnsiTheme="minorHAnsi" w:cstheme="minorHAnsi"/>
          <w:sz w:val="20"/>
          <w:szCs w:val="20"/>
        </w:rPr>
        <w:t>% VAT.</w:t>
      </w:r>
    </w:p>
    <w:p w14:paraId="6B308F0E" w14:textId="60A70882" w:rsidR="00A1639E" w:rsidRPr="00D27940" w:rsidRDefault="006D7D02" w:rsidP="00E6402F">
      <w:pPr>
        <w:numPr>
          <w:ilvl w:val="0"/>
          <w:numId w:val="35"/>
        </w:numPr>
        <w:ind w:left="284" w:hanging="284"/>
        <w:jc w:val="both"/>
        <w:rPr>
          <w:rFonts w:asciiTheme="minorHAnsi" w:hAnsiTheme="minorHAnsi" w:cstheme="minorHAnsi"/>
          <w:b/>
          <w:sz w:val="20"/>
          <w:szCs w:val="20"/>
        </w:rPr>
      </w:pPr>
      <w:r w:rsidRPr="00D27940">
        <w:rPr>
          <w:rFonts w:asciiTheme="minorHAnsi" w:hAnsiTheme="minorHAnsi" w:cstheme="minorHAnsi"/>
          <w:sz w:val="20"/>
          <w:szCs w:val="20"/>
        </w:rPr>
        <w:lastRenderedPageBreak/>
        <w:t>Strony będą się rozliczać za przedmiot umowy prawidłowo wystawionymi fakturami</w:t>
      </w:r>
      <w:r w:rsidR="00A1639E" w:rsidRPr="00D27940">
        <w:rPr>
          <w:rFonts w:asciiTheme="minorHAnsi" w:hAnsiTheme="minorHAnsi" w:cstheme="minorHAnsi"/>
          <w:sz w:val="20"/>
          <w:szCs w:val="20"/>
        </w:rPr>
        <w:t>, wystawionymi przez Wykonawcę po zakończeniu każdego miesiąca realizacji usługi.</w:t>
      </w:r>
    </w:p>
    <w:p w14:paraId="06B5DDFD" w14:textId="3B6B76B8" w:rsidR="00AD2B5C" w:rsidRPr="00D27940" w:rsidRDefault="009549F6" w:rsidP="00E6402F">
      <w:pPr>
        <w:numPr>
          <w:ilvl w:val="0"/>
          <w:numId w:val="35"/>
        </w:numPr>
        <w:ind w:left="284" w:hanging="284"/>
        <w:jc w:val="both"/>
        <w:rPr>
          <w:rFonts w:asciiTheme="minorHAnsi" w:hAnsiTheme="minorHAnsi" w:cstheme="minorHAnsi"/>
          <w:b/>
          <w:sz w:val="20"/>
          <w:szCs w:val="20"/>
        </w:rPr>
      </w:pPr>
      <w:r w:rsidRPr="00D27940">
        <w:rPr>
          <w:rFonts w:asciiTheme="minorHAnsi" w:hAnsiTheme="minorHAnsi" w:cstheme="minorHAnsi"/>
          <w:sz w:val="20"/>
          <w:szCs w:val="20"/>
        </w:rPr>
        <w:t xml:space="preserve">Wynagrodzenie Wykonawcy za przepracowany miesiąc ustalane </w:t>
      </w:r>
      <w:r w:rsidR="00FF6C25" w:rsidRPr="00D27940">
        <w:rPr>
          <w:rFonts w:asciiTheme="minorHAnsi" w:hAnsiTheme="minorHAnsi" w:cstheme="minorHAnsi"/>
          <w:sz w:val="20"/>
          <w:szCs w:val="20"/>
        </w:rPr>
        <w:t xml:space="preserve">zostanie </w:t>
      </w:r>
      <w:r w:rsidR="00AD2B5C" w:rsidRPr="00D27940">
        <w:rPr>
          <w:rFonts w:asciiTheme="minorHAnsi" w:hAnsiTheme="minorHAnsi" w:cstheme="minorHAnsi"/>
          <w:sz w:val="20"/>
          <w:szCs w:val="20"/>
        </w:rPr>
        <w:t>poprzez przemnożenie ilości kg wyprane</w:t>
      </w:r>
      <w:r w:rsidR="00FF6C25" w:rsidRPr="00D27940">
        <w:rPr>
          <w:rFonts w:asciiTheme="minorHAnsi" w:hAnsiTheme="minorHAnsi" w:cstheme="minorHAnsi"/>
          <w:sz w:val="20"/>
          <w:szCs w:val="20"/>
        </w:rPr>
        <w:t>go</w:t>
      </w:r>
      <w:r w:rsidR="00AD2B5C" w:rsidRPr="00D27940">
        <w:rPr>
          <w:rFonts w:asciiTheme="minorHAnsi" w:hAnsiTheme="minorHAnsi" w:cstheme="minorHAnsi"/>
          <w:sz w:val="20"/>
          <w:szCs w:val="20"/>
        </w:rPr>
        <w:t xml:space="preserve"> i odebrane</w:t>
      </w:r>
      <w:r w:rsidR="00FF6C25" w:rsidRPr="00D27940">
        <w:rPr>
          <w:rFonts w:asciiTheme="minorHAnsi" w:hAnsiTheme="minorHAnsi" w:cstheme="minorHAnsi"/>
          <w:sz w:val="20"/>
          <w:szCs w:val="20"/>
        </w:rPr>
        <w:t>go</w:t>
      </w:r>
      <w:r w:rsidR="00AD2B5C" w:rsidRPr="00D27940">
        <w:rPr>
          <w:rFonts w:asciiTheme="minorHAnsi" w:hAnsiTheme="minorHAnsi" w:cstheme="minorHAnsi"/>
          <w:sz w:val="20"/>
          <w:szCs w:val="20"/>
        </w:rPr>
        <w:t xml:space="preserve"> </w:t>
      </w:r>
      <w:r w:rsidR="001B6DDC" w:rsidRPr="00D27940">
        <w:rPr>
          <w:rFonts w:asciiTheme="minorHAnsi" w:hAnsiTheme="minorHAnsi" w:cstheme="minorHAnsi"/>
          <w:sz w:val="20"/>
          <w:szCs w:val="20"/>
        </w:rPr>
        <w:t>asortymentu</w:t>
      </w:r>
      <w:r w:rsidR="00AD2B5C" w:rsidRPr="00D27940">
        <w:rPr>
          <w:rFonts w:asciiTheme="minorHAnsi" w:hAnsiTheme="minorHAnsi" w:cstheme="minorHAnsi"/>
          <w:sz w:val="20"/>
          <w:szCs w:val="20"/>
        </w:rPr>
        <w:t xml:space="preserve"> i cen</w:t>
      </w:r>
      <w:r w:rsidR="001B6DDC" w:rsidRPr="00D27940">
        <w:rPr>
          <w:rFonts w:asciiTheme="minorHAnsi" w:hAnsiTheme="minorHAnsi" w:cstheme="minorHAnsi"/>
          <w:sz w:val="20"/>
          <w:szCs w:val="20"/>
        </w:rPr>
        <w:t>y</w:t>
      </w:r>
      <w:r w:rsidR="00AD2B5C" w:rsidRPr="00D27940">
        <w:rPr>
          <w:rFonts w:asciiTheme="minorHAnsi" w:hAnsiTheme="minorHAnsi" w:cstheme="minorHAnsi"/>
          <w:sz w:val="20"/>
          <w:szCs w:val="20"/>
        </w:rPr>
        <w:t xml:space="preserve"> jednostkow</w:t>
      </w:r>
      <w:r w:rsidR="001B6DDC" w:rsidRPr="00D27940">
        <w:rPr>
          <w:rFonts w:asciiTheme="minorHAnsi" w:hAnsiTheme="minorHAnsi" w:cstheme="minorHAnsi"/>
          <w:sz w:val="20"/>
          <w:szCs w:val="20"/>
        </w:rPr>
        <w:t>ej</w:t>
      </w:r>
      <w:r w:rsidR="00AD2B5C" w:rsidRPr="00D27940">
        <w:rPr>
          <w:rFonts w:asciiTheme="minorHAnsi" w:hAnsiTheme="minorHAnsi" w:cstheme="minorHAnsi"/>
          <w:sz w:val="20"/>
          <w:szCs w:val="20"/>
        </w:rPr>
        <w:t xml:space="preserve"> brutto określon</w:t>
      </w:r>
      <w:r w:rsidR="001B6DDC" w:rsidRPr="00D27940">
        <w:rPr>
          <w:rFonts w:asciiTheme="minorHAnsi" w:hAnsiTheme="minorHAnsi" w:cstheme="minorHAnsi"/>
          <w:sz w:val="20"/>
          <w:szCs w:val="20"/>
        </w:rPr>
        <w:t>ej</w:t>
      </w:r>
      <w:r w:rsidR="00AD2B5C" w:rsidRPr="00D27940">
        <w:rPr>
          <w:rFonts w:asciiTheme="minorHAnsi" w:hAnsiTheme="minorHAnsi" w:cstheme="minorHAnsi"/>
          <w:sz w:val="20"/>
          <w:szCs w:val="20"/>
        </w:rPr>
        <w:t xml:space="preserve"> w </w:t>
      </w:r>
      <w:r w:rsidR="00FD6FBC">
        <w:rPr>
          <w:rFonts w:asciiTheme="minorHAnsi" w:hAnsiTheme="minorHAnsi" w:cstheme="minorHAnsi"/>
          <w:sz w:val="20"/>
          <w:szCs w:val="20"/>
        </w:rPr>
        <w:t>ust.</w:t>
      </w:r>
      <w:r w:rsidR="00AD2B5C" w:rsidRPr="00D27940">
        <w:rPr>
          <w:rFonts w:asciiTheme="minorHAnsi" w:hAnsiTheme="minorHAnsi" w:cstheme="minorHAnsi"/>
          <w:sz w:val="20"/>
          <w:szCs w:val="20"/>
        </w:rPr>
        <w:t xml:space="preserve"> 2.</w:t>
      </w:r>
    </w:p>
    <w:p w14:paraId="202FC804" w14:textId="42FBD9CF" w:rsidR="009C3205" w:rsidRPr="00D27940" w:rsidRDefault="009208CA" w:rsidP="00E6402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D27940">
        <w:rPr>
          <w:rFonts w:asciiTheme="minorHAnsi" w:hAnsiTheme="minorHAnsi" w:cstheme="minorHAnsi"/>
          <w:color w:val="000000"/>
          <w:sz w:val="20"/>
          <w:szCs w:val="20"/>
        </w:rPr>
        <w:t>Faktury za zrealizowane usługi</w:t>
      </w:r>
      <w:r w:rsidR="00D351A8" w:rsidRPr="00D27940">
        <w:rPr>
          <w:rFonts w:asciiTheme="minorHAnsi" w:hAnsiTheme="minorHAnsi" w:cstheme="minorHAnsi"/>
          <w:color w:val="000000"/>
          <w:sz w:val="20"/>
          <w:szCs w:val="20"/>
        </w:rPr>
        <w:t xml:space="preserve"> należy wystawić zgodnie </w:t>
      </w:r>
      <w:r w:rsidR="009C3205" w:rsidRPr="00D27940">
        <w:rPr>
          <w:rFonts w:asciiTheme="minorHAnsi" w:hAnsiTheme="minorHAnsi" w:cstheme="minorHAnsi"/>
          <w:color w:val="000000"/>
          <w:sz w:val="20"/>
          <w:szCs w:val="20"/>
        </w:rPr>
        <w:t>z poniższymi danymi:</w:t>
      </w:r>
    </w:p>
    <w:p w14:paraId="64190064" w14:textId="77777777" w:rsidR="009C3205" w:rsidRPr="00D27940" w:rsidRDefault="009C3205" w:rsidP="009C3205">
      <w:pPr>
        <w:pStyle w:val="Akapitzlist"/>
        <w:autoSpaceDE w:val="0"/>
        <w:autoSpaceDN w:val="0"/>
        <w:adjustRightInd w:val="0"/>
        <w:spacing w:after="0" w:line="240" w:lineRule="auto"/>
        <w:ind w:left="360" w:firstLine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D27940">
        <w:rPr>
          <w:rFonts w:asciiTheme="minorHAnsi" w:hAnsiTheme="minorHAnsi" w:cstheme="minorHAnsi"/>
          <w:color w:val="000000"/>
          <w:sz w:val="20"/>
          <w:szCs w:val="20"/>
          <w:u w:val="single"/>
        </w:rPr>
        <w:t>Nabywca</w:t>
      </w:r>
      <w:r w:rsidRPr="00D27940">
        <w:rPr>
          <w:rFonts w:asciiTheme="minorHAnsi" w:hAnsiTheme="minorHAnsi" w:cstheme="minorHAnsi"/>
          <w:color w:val="000000"/>
          <w:sz w:val="20"/>
          <w:szCs w:val="20"/>
        </w:rPr>
        <w:t>: Powiat Kamiennogórski, ul. Wł. Broniewskiego 15, 58-400 Kamienna Góra NIP: 614-14-74-708</w:t>
      </w:r>
    </w:p>
    <w:p w14:paraId="2E30EC59" w14:textId="77777777" w:rsidR="009C3205" w:rsidRPr="00D27940" w:rsidRDefault="009C3205" w:rsidP="009C3205">
      <w:pPr>
        <w:pStyle w:val="Akapitzlist"/>
        <w:autoSpaceDE w:val="0"/>
        <w:autoSpaceDN w:val="0"/>
        <w:adjustRightInd w:val="0"/>
        <w:spacing w:after="0" w:line="240" w:lineRule="auto"/>
        <w:ind w:left="360" w:firstLine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D27940">
        <w:rPr>
          <w:rFonts w:asciiTheme="minorHAnsi" w:hAnsiTheme="minorHAnsi" w:cstheme="minorHAnsi"/>
          <w:color w:val="000000"/>
          <w:sz w:val="20"/>
          <w:szCs w:val="20"/>
          <w:u w:val="single"/>
        </w:rPr>
        <w:t>Odbiorca</w:t>
      </w:r>
      <w:r w:rsidRPr="00D27940">
        <w:rPr>
          <w:rFonts w:asciiTheme="minorHAnsi" w:hAnsiTheme="minorHAnsi" w:cstheme="minorHAnsi"/>
          <w:color w:val="000000"/>
          <w:sz w:val="20"/>
          <w:szCs w:val="20"/>
        </w:rPr>
        <w:t>: Dom Pomocy Społecznej w Szarocinie, Szarocin 1, 58-400 Kamienna Góra.</w:t>
      </w:r>
    </w:p>
    <w:p w14:paraId="27A280B1" w14:textId="05AE40F7" w:rsidR="009C3205" w:rsidRPr="00D27940" w:rsidRDefault="00B625E7" w:rsidP="00E6402F">
      <w:pPr>
        <w:numPr>
          <w:ilvl w:val="0"/>
          <w:numId w:val="35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D27940">
        <w:rPr>
          <w:rFonts w:asciiTheme="minorHAnsi" w:hAnsiTheme="minorHAnsi" w:cstheme="minorHAnsi"/>
          <w:sz w:val="20"/>
          <w:szCs w:val="20"/>
        </w:rPr>
        <w:t>Faktury należy przesyłać lub dostarczyć na adres: Dom Pomocy Społecznej w Szarocinie, Szarocin 1, 58-400 Kamienna Góra.</w:t>
      </w:r>
    </w:p>
    <w:p w14:paraId="07458465" w14:textId="77777777" w:rsidR="000B0AF2" w:rsidRPr="00D27940" w:rsidRDefault="007B6297" w:rsidP="00E6402F">
      <w:pPr>
        <w:numPr>
          <w:ilvl w:val="0"/>
          <w:numId w:val="35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D27940">
        <w:rPr>
          <w:rFonts w:asciiTheme="minorHAnsi" w:hAnsiTheme="minorHAnsi" w:cstheme="minorHAnsi"/>
          <w:sz w:val="20"/>
          <w:szCs w:val="20"/>
        </w:rPr>
        <w:t xml:space="preserve">Płatność będzie dokonana przelewem na konto Wykonawcy </w:t>
      </w:r>
      <w:r w:rsidR="002A45C3" w:rsidRPr="00D27940">
        <w:rPr>
          <w:rFonts w:asciiTheme="minorHAnsi" w:hAnsiTheme="minorHAnsi" w:cstheme="minorHAnsi"/>
          <w:sz w:val="20"/>
          <w:szCs w:val="20"/>
        </w:rPr>
        <w:t>wskazane na fakturze w terminie 30 dni</w:t>
      </w:r>
      <w:r w:rsidR="005E36EF" w:rsidRPr="00D27940">
        <w:rPr>
          <w:rFonts w:asciiTheme="minorHAnsi" w:hAnsiTheme="minorHAnsi" w:cstheme="minorHAnsi"/>
          <w:sz w:val="20"/>
          <w:szCs w:val="20"/>
        </w:rPr>
        <w:t xml:space="preserve"> od daty wpływu do Zamawiającego</w:t>
      </w:r>
      <w:r w:rsidR="00636FF6" w:rsidRPr="00D27940">
        <w:rPr>
          <w:rFonts w:asciiTheme="minorHAnsi" w:hAnsiTheme="minorHAnsi" w:cstheme="minorHAnsi"/>
          <w:sz w:val="20"/>
          <w:szCs w:val="20"/>
        </w:rPr>
        <w:t xml:space="preserve">, prawidłowo wystawionej faktury. Błędnie wystawiona faktura VAT spowoduje naliczenie ponownego </w:t>
      </w:r>
      <w:r w:rsidR="00D17F12" w:rsidRPr="00D27940">
        <w:rPr>
          <w:rFonts w:asciiTheme="minorHAnsi" w:hAnsiTheme="minorHAnsi" w:cstheme="minorHAnsi"/>
          <w:sz w:val="20"/>
          <w:szCs w:val="20"/>
        </w:rPr>
        <w:t>30-dniowego terminu płatności, liczonego od momentu dostarczenia poprawionej faktur</w:t>
      </w:r>
      <w:r w:rsidR="000B0AF2" w:rsidRPr="00D27940">
        <w:rPr>
          <w:rFonts w:asciiTheme="minorHAnsi" w:hAnsiTheme="minorHAnsi" w:cstheme="minorHAnsi"/>
          <w:sz w:val="20"/>
          <w:szCs w:val="20"/>
        </w:rPr>
        <w:t>y.</w:t>
      </w:r>
    </w:p>
    <w:p w14:paraId="2D3774FA" w14:textId="77777777" w:rsidR="000B0AF2" w:rsidRPr="00D27940" w:rsidRDefault="000B0AF2" w:rsidP="00E6402F">
      <w:pPr>
        <w:numPr>
          <w:ilvl w:val="0"/>
          <w:numId w:val="35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D27940">
        <w:rPr>
          <w:rFonts w:asciiTheme="minorHAnsi" w:hAnsiTheme="minorHAnsi" w:cstheme="minorHAnsi"/>
          <w:sz w:val="20"/>
          <w:szCs w:val="20"/>
        </w:rPr>
        <w:t>Strony zgodnie postanawiają, że zapłata następuje w dniu obciążenia rachunku bankowego Zamawiającego.</w:t>
      </w:r>
    </w:p>
    <w:p w14:paraId="5F2F5036" w14:textId="0E4EBC5F" w:rsidR="007B6297" w:rsidRPr="00D27940" w:rsidRDefault="000B0AF2" w:rsidP="00E6402F">
      <w:pPr>
        <w:numPr>
          <w:ilvl w:val="0"/>
          <w:numId w:val="35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D27940">
        <w:rPr>
          <w:rFonts w:asciiTheme="minorHAnsi" w:hAnsiTheme="minorHAnsi" w:cstheme="minorHAnsi"/>
          <w:sz w:val="20"/>
          <w:szCs w:val="20"/>
        </w:rPr>
        <w:t xml:space="preserve">Wykonawca oświadcza, że jest/nie jest </w:t>
      </w:r>
      <w:r w:rsidRPr="00D27940">
        <w:rPr>
          <w:rFonts w:asciiTheme="minorHAnsi" w:hAnsiTheme="minorHAnsi" w:cstheme="minorHAnsi"/>
          <w:i/>
          <w:iCs/>
          <w:sz w:val="20"/>
          <w:szCs w:val="20"/>
        </w:rPr>
        <w:t>(</w:t>
      </w:r>
      <w:r w:rsidR="00A60FCE" w:rsidRPr="00D27940">
        <w:rPr>
          <w:rFonts w:asciiTheme="minorHAnsi" w:hAnsiTheme="minorHAnsi" w:cstheme="minorHAnsi"/>
          <w:i/>
          <w:iCs/>
          <w:sz w:val="20"/>
          <w:szCs w:val="20"/>
        </w:rPr>
        <w:t>niewłaściwe skreślić)</w:t>
      </w:r>
      <w:r w:rsidR="00A60FCE" w:rsidRPr="00D27940">
        <w:rPr>
          <w:rFonts w:asciiTheme="minorHAnsi" w:hAnsiTheme="minorHAnsi" w:cstheme="minorHAnsi"/>
          <w:sz w:val="20"/>
          <w:szCs w:val="20"/>
        </w:rPr>
        <w:t xml:space="preserve"> czynnym podatnikiem w podatku od towarów i usług VAT.</w:t>
      </w:r>
      <w:r w:rsidR="005E36EF" w:rsidRPr="00D27940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AC38069" w14:textId="5F20F86C" w:rsidR="008202C8" w:rsidRPr="00D27940" w:rsidRDefault="008202C8" w:rsidP="00E6402F">
      <w:pPr>
        <w:pStyle w:val="Tekstpodstawowy2"/>
        <w:numPr>
          <w:ilvl w:val="0"/>
          <w:numId w:val="35"/>
        </w:numPr>
        <w:suppressAutoHyphens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27940">
        <w:rPr>
          <w:rFonts w:asciiTheme="minorHAnsi" w:hAnsiTheme="minorHAnsi" w:cstheme="minorHAnsi"/>
          <w:sz w:val="20"/>
          <w:szCs w:val="20"/>
        </w:rPr>
        <w:t xml:space="preserve">Wykonawca oświadcza, że rachunek bankowy, wskazany </w:t>
      </w:r>
      <w:r w:rsidR="009B57E1" w:rsidRPr="00D27940">
        <w:rPr>
          <w:rFonts w:asciiTheme="minorHAnsi" w:hAnsiTheme="minorHAnsi" w:cstheme="minorHAnsi"/>
          <w:sz w:val="20"/>
          <w:szCs w:val="20"/>
        </w:rPr>
        <w:t>każdorazowo w wystawionej fakturze</w:t>
      </w:r>
      <w:r w:rsidRPr="00D27940">
        <w:rPr>
          <w:rFonts w:asciiTheme="minorHAnsi" w:hAnsiTheme="minorHAnsi" w:cstheme="minorHAnsi"/>
          <w:sz w:val="20"/>
          <w:szCs w:val="20"/>
        </w:rPr>
        <w:t xml:space="preserve"> jako właściwy do uregulowania należności wynikającej z</w:t>
      </w:r>
      <w:r w:rsidR="009B57E1" w:rsidRPr="00D27940">
        <w:rPr>
          <w:rFonts w:asciiTheme="minorHAnsi" w:hAnsiTheme="minorHAnsi" w:cstheme="minorHAnsi"/>
          <w:sz w:val="20"/>
          <w:szCs w:val="20"/>
        </w:rPr>
        <w:t xml:space="preserve"> </w:t>
      </w:r>
      <w:r w:rsidRPr="00D27940">
        <w:rPr>
          <w:rFonts w:asciiTheme="minorHAnsi" w:hAnsiTheme="minorHAnsi" w:cstheme="minorHAnsi"/>
          <w:sz w:val="20"/>
          <w:szCs w:val="20"/>
        </w:rPr>
        <w:t>przedmiotowej umowy, służy do rozliczeń finansowych w ramach wykonywanej przez niego działalności gospodarczej i jest dla niego prowadzony rachunek VAT, o</w:t>
      </w:r>
      <w:r w:rsidR="00172E7A">
        <w:rPr>
          <w:rFonts w:asciiTheme="minorHAnsi" w:hAnsiTheme="minorHAnsi" w:cstheme="minorHAnsi"/>
          <w:sz w:val="20"/>
          <w:szCs w:val="20"/>
        </w:rPr>
        <w:t> </w:t>
      </w:r>
      <w:r w:rsidRPr="00D27940">
        <w:rPr>
          <w:rFonts w:asciiTheme="minorHAnsi" w:hAnsiTheme="minorHAnsi" w:cstheme="minorHAnsi"/>
          <w:sz w:val="20"/>
          <w:szCs w:val="20"/>
        </w:rPr>
        <w:t>którym mowa w art. 2 pkt 37 ustawy z dnia 11 marca 2004 r. o podatku od towarów i usług. Rachunek jest zgłoszony do </w:t>
      </w:r>
      <w:r w:rsidR="007A67D9" w:rsidRPr="00D27940">
        <w:rPr>
          <w:rFonts w:asciiTheme="minorHAnsi" w:hAnsiTheme="minorHAnsi" w:cstheme="minorHAnsi"/>
          <w:sz w:val="20"/>
          <w:szCs w:val="20"/>
        </w:rPr>
        <w:t>___</w:t>
      </w:r>
      <w:r w:rsidRPr="00D27940">
        <w:rPr>
          <w:rFonts w:asciiTheme="minorHAnsi" w:hAnsiTheme="minorHAnsi" w:cstheme="minorHAnsi"/>
          <w:sz w:val="20"/>
          <w:szCs w:val="20"/>
        </w:rPr>
        <w:t xml:space="preserve"> </w:t>
      </w:r>
      <w:r w:rsidRPr="00D27940">
        <w:rPr>
          <w:rFonts w:asciiTheme="minorHAnsi" w:hAnsiTheme="minorHAnsi" w:cstheme="minorHAnsi"/>
          <w:i/>
          <w:sz w:val="20"/>
          <w:szCs w:val="20"/>
        </w:rPr>
        <w:t>(wskazać Urząd Skarbowy)</w:t>
      </w:r>
      <w:r w:rsidRPr="00D27940">
        <w:rPr>
          <w:rFonts w:asciiTheme="minorHAnsi" w:hAnsiTheme="minorHAnsi" w:cstheme="minorHAnsi"/>
          <w:sz w:val="20"/>
          <w:szCs w:val="20"/>
        </w:rPr>
        <w:t xml:space="preserve"> i</w:t>
      </w:r>
      <w:r w:rsidR="007A67D9" w:rsidRPr="00D27940">
        <w:rPr>
          <w:rFonts w:asciiTheme="minorHAnsi" w:hAnsiTheme="minorHAnsi" w:cstheme="minorHAnsi"/>
          <w:sz w:val="20"/>
          <w:szCs w:val="20"/>
        </w:rPr>
        <w:t xml:space="preserve"> </w:t>
      </w:r>
      <w:r w:rsidRPr="00D27940">
        <w:rPr>
          <w:rFonts w:asciiTheme="minorHAnsi" w:hAnsiTheme="minorHAnsi" w:cstheme="minorHAnsi"/>
          <w:sz w:val="20"/>
          <w:szCs w:val="20"/>
        </w:rPr>
        <w:t>widnieje w wykazie podmiotów zarejestrowanych jako podatnicy VAT, niezarejestrowanych oraz wykreślonych i</w:t>
      </w:r>
      <w:r w:rsidR="007A67D9" w:rsidRPr="00D27940">
        <w:rPr>
          <w:rFonts w:asciiTheme="minorHAnsi" w:hAnsiTheme="minorHAnsi" w:cstheme="minorHAnsi"/>
          <w:sz w:val="20"/>
          <w:szCs w:val="20"/>
        </w:rPr>
        <w:t xml:space="preserve"> </w:t>
      </w:r>
      <w:r w:rsidRPr="00D27940">
        <w:rPr>
          <w:rFonts w:asciiTheme="minorHAnsi" w:hAnsiTheme="minorHAnsi" w:cstheme="minorHAnsi"/>
          <w:sz w:val="20"/>
          <w:szCs w:val="20"/>
        </w:rPr>
        <w:t>przywróconych do rejestru VAT.</w:t>
      </w:r>
    </w:p>
    <w:p w14:paraId="79147459" w14:textId="7B4E8D72" w:rsidR="008202C8" w:rsidRPr="00D27940" w:rsidRDefault="008202C8" w:rsidP="00E6402F">
      <w:pPr>
        <w:pStyle w:val="Tekstpodstawowy2"/>
        <w:numPr>
          <w:ilvl w:val="0"/>
          <w:numId w:val="35"/>
        </w:numPr>
        <w:suppressAutoHyphens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27940">
        <w:rPr>
          <w:rFonts w:asciiTheme="minorHAnsi" w:hAnsiTheme="minorHAnsi" w:cstheme="minorHAnsi"/>
          <w:sz w:val="20"/>
          <w:szCs w:val="20"/>
        </w:rPr>
        <w:t>Wykonawca oświadcza, że w przypadku zmiany statusu podatnika w zakresie podatku od towarów i usług VAT zobowiązuje się do niezwłocznego powiadomienia o tym fakcie Zamawiającego.</w:t>
      </w:r>
    </w:p>
    <w:p w14:paraId="5FAB4DFE" w14:textId="6D353DBC" w:rsidR="00956CDD" w:rsidRPr="00D27940" w:rsidRDefault="00956CDD" w:rsidP="00E6402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D27940">
        <w:rPr>
          <w:rFonts w:asciiTheme="minorHAnsi" w:hAnsiTheme="minorHAnsi" w:cstheme="minorHAnsi"/>
          <w:color w:val="000000"/>
          <w:sz w:val="20"/>
          <w:szCs w:val="20"/>
        </w:rPr>
        <w:t>Zamawiający może zlecić wykonanie przedmiotu umowy w mniejszym (o nie więcej niż 20% wynagrodzenia brutto) zakresie niż wynika to z oferty Wykonawcy, adekwatnie do swoich potrzeb. W</w:t>
      </w:r>
      <w:r w:rsidR="00A44713" w:rsidRPr="00D27940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D27940">
        <w:rPr>
          <w:rFonts w:asciiTheme="minorHAnsi" w:hAnsiTheme="minorHAnsi" w:cstheme="minorHAnsi"/>
          <w:color w:val="000000"/>
          <w:sz w:val="20"/>
          <w:szCs w:val="20"/>
        </w:rPr>
        <w:t>takim przypadku Wykonawca nie będzie mógł ubiegać się o</w:t>
      </w:r>
      <w:r w:rsidR="00570BEB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D27940">
        <w:rPr>
          <w:rFonts w:asciiTheme="minorHAnsi" w:hAnsiTheme="minorHAnsi" w:cstheme="minorHAnsi"/>
          <w:color w:val="000000"/>
          <w:sz w:val="20"/>
          <w:szCs w:val="20"/>
        </w:rPr>
        <w:t>jakiekolwiek odszkodowanie od Zamawiającego.</w:t>
      </w:r>
    </w:p>
    <w:p w14:paraId="386E7F17" w14:textId="77777777" w:rsidR="004215D2" w:rsidRPr="00D27940" w:rsidRDefault="004215D2" w:rsidP="003524AA">
      <w:pPr>
        <w:keepNext/>
        <w:autoSpaceDE w:val="0"/>
        <w:autoSpaceDN w:val="0"/>
        <w:adjustRightInd w:val="0"/>
        <w:spacing w:before="120"/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D27940">
        <w:rPr>
          <w:rFonts w:asciiTheme="minorHAnsi" w:hAnsiTheme="minorHAnsi" w:cstheme="minorHAnsi"/>
          <w:b/>
          <w:bCs/>
          <w:color w:val="000000"/>
          <w:sz w:val="20"/>
          <w:szCs w:val="20"/>
        </w:rPr>
        <w:t>§ 4</w:t>
      </w:r>
    </w:p>
    <w:p w14:paraId="48FAEDA8" w14:textId="77777777" w:rsidR="00E92A5F" w:rsidRPr="00D27940" w:rsidRDefault="00E92A5F" w:rsidP="00E92A5F">
      <w:pPr>
        <w:suppressAutoHyphens/>
        <w:rPr>
          <w:rFonts w:asciiTheme="minorHAnsi" w:hAnsiTheme="minorHAnsi" w:cstheme="minorHAnsi"/>
          <w:sz w:val="20"/>
          <w:szCs w:val="20"/>
        </w:rPr>
      </w:pPr>
      <w:r w:rsidRPr="00D27940">
        <w:rPr>
          <w:rFonts w:asciiTheme="minorHAnsi" w:hAnsiTheme="minorHAnsi" w:cstheme="minorHAnsi"/>
          <w:sz w:val="20"/>
          <w:szCs w:val="20"/>
        </w:rPr>
        <w:t>Podwykonawcy (jeżeli dotyczy)</w:t>
      </w:r>
    </w:p>
    <w:p w14:paraId="5D7C10E2" w14:textId="1E7D554E" w:rsidR="00E92A5F" w:rsidRPr="00D27940" w:rsidRDefault="00E92A5F" w:rsidP="00E6402F">
      <w:pPr>
        <w:pStyle w:val="Akapitzlist"/>
        <w:numPr>
          <w:ilvl w:val="0"/>
          <w:numId w:val="36"/>
        </w:numPr>
        <w:suppressAutoHyphens/>
        <w:spacing w:after="0" w:line="24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D27940">
        <w:rPr>
          <w:rFonts w:asciiTheme="minorHAnsi" w:hAnsiTheme="minorHAnsi" w:cstheme="minorHAnsi"/>
          <w:sz w:val="20"/>
          <w:szCs w:val="20"/>
        </w:rPr>
        <w:t>Wykonawca jest uprawniony do zawarcia umowy o wykonanie części przedmiotu umowy z innymi podmiotami posiadającym wymagane przez prawo uprawnienia, jeżeli nie spowoduje to wydłużenia czasu wykonania umowy, ani nie zwiększy kosztów jej wykonania oraz pod warunkiem, że dany podwykonawca został wskazany w Formularzu ofertowym Wykonawcy złożonej do postępowania o udzielenie zamówienia wraz z określeniem zakresu usług, których dotyczyć ma to podzlecenie.</w:t>
      </w:r>
    </w:p>
    <w:p w14:paraId="7BA0998C" w14:textId="5D0D5152" w:rsidR="00E92A5F" w:rsidRPr="00D27940" w:rsidRDefault="00E92A5F" w:rsidP="00E6402F">
      <w:pPr>
        <w:pStyle w:val="Akapitzlist"/>
        <w:numPr>
          <w:ilvl w:val="0"/>
          <w:numId w:val="36"/>
        </w:numPr>
        <w:suppressAutoHyphens/>
        <w:spacing w:after="0" w:line="24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D27940">
        <w:rPr>
          <w:rFonts w:asciiTheme="minorHAnsi" w:hAnsiTheme="minorHAnsi" w:cstheme="minorHAnsi"/>
          <w:color w:val="000000"/>
          <w:sz w:val="20"/>
          <w:szCs w:val="20"/>
        </w:rPr>
        <w:t>Na uzasadniony wniosek Wykonawcy i wykazaniu spełnienia wszystkich wymogów dotyczących podwykonawstwa, Zamawiający może wyrazić zgodę na zawarcie umowy z Podwykonawcą na</w:t>
      </w:r>
      <w:r w:rsidR="00CC08AC" w:rsidRPr="00D27940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D27940">
        <w:rPr>
          <w:rFonts w:asciiTheme="minorHAnsi" w:hAnsiTheme="minorHAnsi" w:cstheme="minorHAnsi"/>
          <w:color w:val="000000"/>
          <w:sz w:val="20"/>
          <w:szCs w:val="20"/>
        </w:rPr>
        <w:t xml:space="preserve">wykonanie części zamówienia, których zakres dla Podwykonawcy nie został wskazany w </w:t>
      </w:r>
      <w:r w:rsidRPr="00D27940">
        <w:rPr>
          <w:rFonts w:asciiTheme="minorHAnsi" w:hAnsiTheme="minorHAnsi" w:cstheme="minorHAnsi"/>
          <w:sz w:val="20"/>
          <w:szCs w:val="20"/>
        </w:rPr>
        <w:t>Formularzu ofertowym</w:t>
      </w:r>
      <w:r w:rsidRPr="00D27940">
        <w:rPr>
          <w:rFonts w:asciiTheme="minorHAnsi" w:hAnsiTheme="minorHAnsi" w:cstheme="minorHAnsi"/>
          <w:color w:val="000000"/>
          <w:sz w:val="20"/>
          <w:szCs w:val="20"/>
        </w:rPr>
        <w:t xml:space="preserve"> Wykonawcy.</w:t>
      </w:r>
    </w:p>
    <w:p w14:paraId="47AE6A7A" w14:textId="3F2CD00C" w:rsidR="00E92A5F" w:rsidRPr="00D27940" w:rsidRDefault="00E92A5F" w:rsidP="00E6402F">
      <w:pPr>
        <w:pStyle w:val="Akapitzlist"/>
        <w:numPr>
          <w:ilvl w:val="0"/>
          <w:numId w:val="36"/>
        </w:numPr>
        <w:suppressAutoHyphens/>
        <w:spacing w:after="0" w:line="24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D27940">
        <w:rPr>
          <w:rFonts w:asciiTheme="minorHAnsi" w:hAnsiTheme="minorHAnsi" w:cstheme="minorHAnsi"/>
          <w:sz w:val="20"/>
          <w:szCs w:val="20"/>
        </w:rPr>
        <w:t>W przypadku powierzenia wykonania części usług Podwykonawcom, Wykonawca zobowiązuje się do koordynacji wykonania tych części umowy i</w:t>
      </w:r>
      <w:r w:rsidR="00EA52C6" w:rsidRPr="00D27940">
        <w:rPr>
          <w:rFonts w:asciiTheme="minorHAnsi" w:hAnsiTheme="minorHAnsi" w:cstheme="minorHAnsi"/>
          <w:sz w:val="20"/>
          <w:szCs w:val="20"/>
        </w:rPr>
        <w:t xml:space="preserve"> </w:t>
      </w:r>
      <w:r w:rsidRPr="00D27940">
        <w:rPr>
          <w:rFonts w:asciiTheme="minorHAnsi" w:hAnsiTheme="minorHAnsi" w:cstheme="minorHAnsi"/>
          <w:sz w:val="20"/>
          <w:szCs w:val="20"/>
        </w:rPr>
        <w:t>ponosi pełną odpowiedzialność za należyte ich wykonanie. Wykonawca odpowiada za działania i zaniechania Podwykonawców jak za swoje własne.</w:t>
      </w:r>
    </w:p>
    <w:p w14:paraId="0937AAD5" w14:textId="77777777" w:rsidR="00E92A5F" w:rsidRPr="00D27940" w:rsidRDefault="00E92A5F" w:rsidP="00E6402F">
      <w:pPr>
        <w:pStyle w:val="Akapitzlist"/>
        <w:numPr>
          <w:ilvl w:val="0"/>
          <w:numId w:val="36"/>
        </w:numPr>
        <w:suppressAutoHyphens/>
        <w:spacing w:after="0" w:line="24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D27940">
        <w:rPr>
          <w:rFonts w:asciiTheme="minorHAnsi" w:hAnsiTheme="minorHAnsi" w:cstheme="minorHAnsi"/>
          <w:sz w:val="20"/>
          <w:szCs w:val="20"/>
        </w:rPr>
        <w:t>Jakakolwiek przerwa w realizacji przedmiotu umowy, która wyniknie z braku Podwykonawcy będzie traktowana, jako przerwa wynikła z przyczyn zależnych od Wykonawcy i będzie stanowić podstawę naliczenia kar umownych lub odstąpienia od umowy z winy Wykonawcy.</w:t>
      </w:r>
    </w:p>
    <w:p w14:paraId="37A15F0F" w14:textId="0FC2E5AC" w:rsidR="00E92A5F" w:rsidRPr="00D27940" w:rsidRDefault="00E92A5F" w:rsidP="00E6402F">
      <w:pPr>
        <w:pStyle w:val="Akapitzlist"/>
        <w:numPr>
          <w:ilvl w:val="0"/>
          <w:numId w:val="36"/>
        </w:numPr>
        <w:suppressAutoHyphens/>
        <w:spacing w:after="0" w:line="24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D27940">
        <w:rPr>
          <w:rFonts w:asciiTheme="minorHAnsi" w:hAnsiTheme="minorHAnsi" w:cstheme="minorHAnsi"/>
          <w:sz w:val="20"/>
          <w:szCs w:val="20"/>
        </w:rPr>
        <w:t>W przypadku powierzenia przez Wykonawcę realizacji usług Podwykonawcy, Wykonawca jest zobowiązany do dokonania we własnym zakresie zapłaty wymagalnego wynagrodzenia należnego Podwykonawcy z</w:t>
      </w:r>
      <w:r w:rsidR="00D42B03" w:rsidRPr="00D27940">
        <w:rPr>
          <w:rFonts w:asciiTheme="minorHAnsi" w:hAnsiTheme="minorHAnsi" w:cstheme="minorHAnsi"/>
          <w:sz w:val="20"/>
          <w:szCs w:val="20"/>
        </w:rPr>
        <w:t> </w:t>
      </w:r>
      <w:r w:rsidRPr="00D27940">
        <w:rPr>
          <w:rFonts w:asciiTheme="minorHAnsi" w:hAnsiTheme="minorHAnsi" w:cstheme="minorHAnsi"/>
          <w:sz w:val="20"/>
          <w:szCs w:val="20"/>
        </w:rPr>
        <w:t>zachowaniem terminów płatności określonych w umowie z Podwykonawcą.</w:t>
      </w:r>
    </w:p>
    <w:p w14:paraId="44C88656" w14:textId="4E39B6AE" w:rsidR="00E92A5F" w:rsidRPr="00D27940" w:rsidRDefault="00E92A5F" w:rsidP="00E6402F">
      <w:pPr>
        <w:pStyle w:val="Akapitzlist"/>
        <w:numPr>
          <w:ilvl w:val="0"/>
          <w:numId w:val="36"/>
        </w:numPr>
        <w:suppressAutoHyphens/>
        <w:spacing w:after="0" w:line="24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D27940">
        <w:rPr>
          <w:rFonts w:asciiTheme="minorHAnsi" w:hAnsiTheme="minorHAnsi" w:cstheme="minorHAnsi"/>
          <w:sz w:val="20"/>
          <w:szCs w:val="20"/>
        </w:rPr>
        <w:t>Wykonawca na żądanie Zamawiającego zobowiązany jest złożyć pisemne oświadczenia Podwykonawców potwierdzające dokonanie na ich rzecz zapłaty wynagrodzenia należnego im za</w:t>
      </w:r>
      <w:r w:rsidR="00D42B03" w:rsidRPr="00D27940">
        <w:rPr>
          <w:rFonts w:asciiTheme="minorHAnsi" w:hAnsiTheme="minorHAnsi" w:cstheme="minorHAnsi"/>
          <w:sz w:val="20"/>
          <w:szCs w:val="20"/>
        </w:rPr>
        <w:t xml:space="preserve"> </w:t>
      </w:r>
      <w:r w:rsidRPr="00D27940">
        <w:rPr>
          <w:rFonts w:asciiTheme="minorHAnsi" w:hAnsiTheme="minorHAnsi" w:cstheme="minorHAnsi"/>
          <w:sz w:val="20"/>
          <w:szCs w:val="20"/>
        </w:rPr>
        <w:t>wykonane usługi zgłoszone przez Wykonawcę w poprzednim okresie rozliczeniowym wraz</w:t>
      </w:r>
      <w:r w:rsidR="00D42B03" w:rsidRPr="00D27940">
        <w:rPr>
          <w:rFonts w:asciiTheme="minorHAnsi" w:hAnsiTheme="minorHAnsi" w:cstheme="minorHAnsi"/>
          <w:sz w:val="20"/>
          <w:szCs w:val="20"/>
        </w:rPr>
        <w:t xml:space="preserve"> </w:t>
      </w:r>
      <w:r w:rsidRPr="00D27940">
        <w:rPr>
          <w:rFonts w:asciiTheme="minorHAnsi" w:hAnsiTheme="minorHAnsi" w:cstheme="minorHAnsi"/>
          <w:sz w:val="20"/>
          <w:szCs w:val="20"/>
        </w:rPr>
        <w:t>ze</w:t>
      </w:r>
      <w:r w:rsidR="00D42B03" w:rsidRPr="00D27940">
        <w:rPr>
          <w:rFonts w:asciiTheme="minorHAnsi" w:hAnsiTheme="minorHAnsi" w:cstheme="minorHAnsi"/>
          <w:sz w:val="20"/>
          <w:szCs w:val="20"/>
        </w:rPr>
        <w:t xml:space="preserve"> </w:t>
      </w:r>
      <w:r w:rsidRPr="00D27940">
        <w:rPr>
          <w:rFonts w:asciiTheme="minorHAnsi" w:hAnsiTheme="minorHAnsi" w:cstheme="minorHAnsi"/>
          <w:sz w:val="20"/>
          <w:szCs w:val="20"/>
        </w:rPr>
        <w:t>zrzeczeniem się roszczeń z tego tytułu od Zamawiającego. Takie oświadczenia Wykonawca zobowiązany złożyć wraz z fakturą obejmującą wynagrodzenie za usługi wykonane w kolejnym okresie rozliczeniowym. Dodatkowo Zamawiający może również żądać dołączenia do każdego oświadczenia Podwykonawcy, poświadczonych za zgodność z</w:t>
      </w:r>
      <w:r w:rsidR="00AC0888" w:rsidRPr="00D27940">
        <w:rPr>
          <w:rFonts w:asciiTheme="minorHAnsi" w:hAnsiTheme="minorHAnsi" w:cstheme="minorHAnsi"/>
          <w:sz w:val="20"/>
          <w:szCs w:val="20"/>
        </w:rPr>
        <w:t> </w:t>
      </w:r>
      <w:r w:rsidRPr="00D27940">
        <w:rPr>
          <w:rFonts w:asciiTheme="minorHAnsi" w:hAnsiTheme="minorHAnsi" w:cstheme="minorHAnsi"/>
          <w:sz w:val="20"/>
          <w:szCs w:val="20"/>
        </w:rPr>
        <w:t>oryginałem, dokumentów źródłowych dotyczących rozliczenia z</w:t>
      </w:r>
      <w:r w:rsidR="00AC0888" w:rsidRPr="00D27940">
        <w:rPr>
          <w:rFonts w:asciiTheme="minorHAnsi" w:hAnsiTheme="minorHAnsi" w:cstheme="minorHAnsi"/>
          <w:sz w:val="20"/>
          <w:szCs w:val="20"/>
        </w:rPr>
        <w:t xml:space="preserve"> </w:t>
      </w:r>
      <w:r w:rsidRPr="00D27940">
        <w:rPr>
          <w:rFonts w:asciiTheme="minorHAnsi" w:hAnsiTheme="minorHAnsi" w:cstheme="minorHAnsi"/>
          <w:sz w:val="20"/>
          <w:szCs w:val="20"/>
        </w:rPr>
        <w:t>tym Podwykonawcą (w tym szczególnie faktury VAT wystawione przez podwykonawców oraz potwierdzenia zapłaty wynagrodzenia z danej faktury VAT).</w:t>
      </w:r>
    </w:p>
    <w:p w14:paraId="190895E2" w14:textId="775D113F" w:rsidR="004215D2" w:rsidRPr="00D27940" w:rsidRDefault="00E92A5F" w:rsidP="00E6402F">
      <w:pPr>
        <w:pStyle w:val="Akapitzlist"/>
        <w:numPr>
          <w:ilvl w:val="0"/>
          <w:numId w:val="36"/>
        </w:numPr>
        <w:suppressAutoHyphens/>
        <w:spacing w:after="0" w:line="24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D27940">
        <w:rPr>
          <w:rFonts w:asciiTheme="minorHAnsi" w:hAnsiTheme="minorHAnsi" w:cstheme="minorHAnsi"/>
          <w:sz w:val="20"/>
          <w:szCs w:val="20"/>
        </w:rPr>
        <w:lastRenderedPageBreak/>
        <w:t>Zamawiający może żądać od Wykonawcy zmiany lub odsunięcia Podwykonawcy od wykonywania usług, jeżeli sprzęt techniczny, osoby i</w:t>
      </w:r>
      <w:r w:rsidR="006312A6" w:rsidRPr="00D27940">
        <w:rPr>
          <w:rFonts w:asciiTheme="minorHAnsi" w:hAnsiTheme="minorHAnsi" w:cstheme="minorHAnsi"/>
          <w:sz w:val="20"/>
          <w:szCs w:val="20"/>
        </w:rPr>
        <w:t xml:space="preserve"> </w:t>
      </w:r>
      <w:r w:rsidRPr="00D27940">
        <w:rPr>
          <w:rFonts w:asciiTheme="minorHAnsi" w:hAnsiTheme="minorHAnsi" w:cstheme="minorHAnsi"/>
          <w:sz w:val="20"/>
          <w:szCs w:val="20"/>
        </w:rPr>
        <w:t>kwalifikacje, którymi dysponuje Podwykonawca lub dalszy Podwykonawca nie spełniają warunków lub wymagań dotyczących podwykonawstwa, określonych umową, nie dają rękojmi należytego wykonania powierzonych czynności lub dotrzymania terminów ich</w:t>
      </w:r>
      <w:r w:rsidR="006312A6" w:rsidRPr="00D27940">
        <w:rPr>
          <w:rFonts w:asciiTheme="minorHAnsi" w:hAnsiTheme="minorHAnsi" w:cstheme="minorHAnsi"/>
          <w:sz w:val="20"/>
          <w:szCs w:val="20"/>
        </w:rPr>
        <w:t xml:space="preserve"> </w:t>
      </w:r>
      <w:r w:rsidRPr="00D27940">
        <w:rPr>
          <w:rFonts w:asciiTheme="minorHAnsi" w:hAnsiTheme="minorHAnsi" w:cstheme="minorHAnsi"/>
          <w:sz w:val="20"/>
          <w:szCs w:val="20"/>
        </w:rPr>
        <w:t>realizacji.</w:t>
      </w:r>
    </w:p>
    <w:p w14:paraId="796AAC21" w14:textId="77777777" w:rsidR="004215D2" w:rsidRPr="00D27940" w:rsidRDefault="004215D2" w:rsidP="003524AA">
      <w:pPr>
        <w:autoSpaceDE w:val="0"/>
        <w:autoSpaceDN w:val="0"/>
        <w:adjustRightInd w:val="0"/>
        <w:spacing w:before="120"/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D27940">
        <w:rPr>
          <w:rFonts w:asciiTheme="minorHAnsi" w:hAnsiTheme="minorHAnsi" w:cstheme="minorHAnsi"/>
          <w:b/>
          <w:bCs/>
          <w:color w:val="000000"/>
          <w:sz w:val="20"/>
          <w:szCs w:val="20"/>
        </w:rPr>
        <w:t>§ 5</w:t>
      </w:r>
    </w:p>
    <w:p w14:paraId="2D1E0C6E" w14:textId="44A1EEEB" w:rsidR="00F70063" w:rsidRPr="00D27940" w:rsidRDefault="00F70063" w:rsidP="00E6402F">
      <w:pPr>
        <w:pStyle w:val="Akapitzlist"/>
        <w:numPr>
          <w:ilvl w:val="0"/>
          <w:numId w:val="45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D27940">
        <w:rPr>
          <w:rFonts w:asciiTheme="minorHAnsi" w:hAnsiTheme="minorHAnsi" w:cstheme="minorHAnsi"/>
          <w:sz w:val="20"/>
          <w:szCs w:val="20"/>
        </w:rPr>
        <w:t xml:space="preserve">Na podstawie art. 95 ustawy </w:t>
      </w:r>
      <w:proofErr w:type="spellStart"/>
      <w:r w:rsidRPr="00D27940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D27940">
        <w:rPr>
          <w:rFonts w:asciiTheme="minorHAnsi" w:hAnsiTheme="minorHAnsi" w:cstheme="minorHAnsi"/>
          <w:sz w:val="20"/>
          <w:szCs w:val="20"/>
        </w:rPr>
        <w:t xml:space="preserve"> Zamawiaj</w:t>
      </w:r>
      <w:r w:rsidRPr="00D27940">
        <w:rPr>
          <w:rFonts w:asciiTheme="minorHAnsi" w:eastAsia="Arial" w:hAnsiTheme="minorHAnsi" w:cstheme="minorHAnsi"/>
          <w:sz w:val="20"/>
          <w:szCs w:val="20"/>
        </w:rPr>
        <w:t>ą</w:t>
      </w:r>
      <w:r w:rsidRPr="00D27940">
        <w:rPr>
          <w:rFonts w:asciiTheme="minorHAnsi" w:hAnsiTheme="minorHAnsi" w:cstheme="minorHAnsi"/>
          <w:sz w:val="20"/>
          <w:szCs w:val="20"/>
        </w:rPr>
        <w:t>cy wymaga zatrudnienia, przez Wykonawc</w:t>
      </w:r>
      <w:r w:rsidRPr="00D27940">
        <w:rPr>
          <w:rFonts w:asciiTheme="minorHAnsi" w:eastAsia="Arial" w:hAnsiTheme="minorHAnsi" w:cstheme="minorHAnsi"/>
          <w:sz w:val="20"/>
          <w:szCs w:val="20"/>
        </w:rPr>
        <w:t>ę,</w:t>
      </w:r>
      <w:r w:rsidRPr="00D27940">
        <w:rPr>
          <w:rFonts w:asciiTheme="minorHAnsi" w:hAnsiTheme="minorHAnsi" w:cstheme="minorHAnsi"/>
          <w:sz w:val="20"/>
          <w:szCs w:val="20"/>
        </w:rPr>
        <w:t xml:space="preserve"> Podwykonawc</w:t>
      </w:r>
      <w:r w:rsidRPr="00D27940">
        <w:rPr>
          <w:rFonts w:asciiTheme="minorHAnsi" w:eastAsia="Arial" w:hAnsiTheme="minorHAnsi" w:cstheme="minorHAnsi"/>
          <w:sz w:val="20"/>
          <w:szCs w:val="20"/>
        </w:rPr>
        <w:t xml:space="preserve">ę lub dalszego Podwykonawcę, </w:t>
      </w:r>
      <w:r w:rsidRPr="00D27940">
        <w:rPr>
          <w:rFonts w:asciiTheme="minorHAnsi" w:hAnsiTheme="minorHAnsi" w:cstheme="minorHAnsi"/>
          <w:sz w:val="20"/>
          <w:szCs w:val="20"/>
        </w:rPr>
        <w:t>na podstawie stosunku pracy osób wykonuj</w:t>
      </w:r>
      <w:r w:rsidRPr="00D27940">
        <w:rPr>
          <w:rFonts w:asciiTheme="minorHAnsi" w:eastAsia="Arial" w:hAnsiTheme="minorHAnsi" w:cstheme="minorHAnsi"/>
          <w:sz w:val="20"/>
          <w:szCs w:val="20"/>
        </w:rPr>
        <w:t>ą</w:t>
      </w:r>
      <w:r w:rsidRPr="00D27940">
        <w:rPr>
          <w:rFonts w:asciiTheme="minorHAnsi" w:hAnsiTheme="minorHAnsi" w:cstheme="minorHAnsi"/>
          <w:sz w:val="20"/>
          <w:szCs w:val="20"/>
        </w:rPr>
        <w:t>cych wszelkie czynności na stanowisku kierownika lub koordynatora pralni.</w:t>
      </w:r>
    </w:p>
    <w:p w14:paraId="74CFA030" w14:textId="788481C1" w:rsidR="00F70063" w:rsidRPr="00D27940" w:rsidRDefault="00F70063" w:rsidP="00E6402F">
      <w:pPr>
        <w:pStyle w:val="Akapitzlist"/>
        <w:numPr>
          <w:ilvl w:val="0"/>
          <w:numId w:val="45"/>
        </w:numPr>
        <w:spacing w:after="0" w:line="24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D27940">
        <w:rPr>
          <w:rFonts w:asciiTheme="minorHAnsi" w:hAnsiTheme="minorHAnsi" w:cstheme="minorHAnsi"/>
          <w:sz w:val="20"/>
          <w:szCs w:val="20"/>
        </w:rPr>
        <w:t xml:space="preserve">Wykonawca, w celu udokumentowania zatrudnienia osób na podstawie stosunku pracy, na każde wezwanie Zamawiającego w trakcie realizacji umowy, zobowiązany jest do złożenia oświadczenia, że osoba, o której mowa w </w:t>
      </w:r>
      <w:r w:rsidR="00823BC2">
        <w:rPr>
          <w:rFonts w:asciiTheme="minorHAnsi" w:hAnsiTheme="minorHAnsi" w:cstheme="minorHAnsi"/>
          <w:sz w:val="20"/>
          <w:szCs w:val="20"/>
        </w:rPr>
        <w:t>ust.</w:t>
      </w:r>
      <w:r w:rsidRPr="00D27940">
        <w:rPr>
          <w:rFonts w:asciiTheme="minorHAnsi" w:hAnsiTheme="minorHAnsi" w:cstheme="minorHAnsi"/>
          <w:sz w:val="20"/>
          <w:szCs w:val="20"/>
        </w:rPr>
        <w:t xml:space="preserve"> 1, jest zatrudniona na podstawie stosunku pracy przez Wykonawcę lub Podwykonawcę.</w:t>
      </w:r>
    </w:p>
    <w:p w14:paraId="5C415589" w14:textId="36F4A1F7" w:rsidR="00F70063" w:rsidRPr="00D27940" w:rsidRDefault="00F70063" w:rsidP="00E6402F">
      <w:pPr>
        <w:pStyle w:val="Akapitzlist"/>
        <w:numPr>
          <w:ilvl w:val="0"/>
          <w:numId w:val="45"/>
        </w:numPr>
        <w:spacing w:after="0" w:line="24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D27940">
        <w:rPr>
          <w:rFonts w:asciiTheme="minorHAnsi" w:hAnsiTheme="minorHAnsi" w:cstheme="minorHAnsi"/>
          <w:sz w:val="20"/>
          <w:szCs w:val="20"/>
        </w:rPr>
        <w:t>Zamawiający w zakresie kontroli spełniania przez Wykonawcę w/w wymagań, zastrzega sobie uprawnienia do weryfikacji zatrudnienia w/w osób na podstawie stosunku pracy.</w:t>
      </w:r>
    </w:p>
    <w:p w14:paraId="517B4B99" w14:textId="7ADB9A4B" w:rsidR="00F70063" w:rsidRPr="00D27940" w:rsidRDefault="00F70063" w:rsidP="00E6402F">
      <w:pPr>
        <w:pStyle w:val="Akapitzlist"/>
        <w:numPr>
          <w:ilvl w:val="0"/>
          <w:numId w:val="45"/>
        </w:numPr>
        <w:spacing w:after="0" w:line="24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D27940">
        <w:rPr>
          <w:rFonts w:asciiTheme="minorHAnsi" w:hAnsiTheme="minorHAnsi" w:cstheme="minorHAnsi"/>
          <w:sz w:val="20"/>
          <w:szCs w:val="20"/>
        </w:rPr>
        <w:t xml:space="preserve">W celu weryfikacji zatrudnienia przez wykonawcę lub podwykonawcę, na podstawie umowy o pracę, osób wykonujących wskazane przez zamawiającego w </w:t>
      </w:r>
      <w:r w:rsidR="00823BC2">
        <w:rPr>
          <w:rFonts w:asciiTheme="minorHAnsi" w:hAnsiTheme="minorHAnsi" w:cstheme="minorHAnsi"/>
          <w:sz w:val="20"/>
          <w:szCs w:val="20"/>
        </w:rPr>
        <w:t>ust.</w:t>
      </w:r>
      <w:r w:rsidRPr="00D27940">
        <w:rPr>
          <w:rFonts w:asciiTheme="minorHAnsi" w:hAnsiTheme="minorHAnsi" w:cstheme="minorHAnsi"/>
          <w:sz w:val="20"/>
          <w:szCs w:val="20"/>
        </w:rPr>
        <w:t xml:space="preserve"> 1 czynności w zakresie realizacji zamówienia, Zamawiający może żądać </w:t>
      </w:r>
    </w:p>
    <w:p w14:paraId="02101CD4" w14:textId="09433EAA" w:rsidR="00F70063" w:rsidRPr="00D27940" w:rsidRDefault="00F70063" w:rsidP="006D6045">
      <w:pPr>
        <w:pStyle w:val="Akapitzlist"/>
        <w:numPr>
          <w:ilvl w:val="0"/>
          <w:numId w:val="44"/>
        </w:numPr>
        <w:spacing w:after="0" w:line="240" w:lineRule="auto"/>
        <w:ind w:hanging="436"/>
        <w:jc w:val="both"/>
        <w:rPr>
          <w:rFonts w:asciiTheme="minorHAnsi" w:hAnsiTheme="minorHAnsi" w:cstheme="minorHAnsi"/>
          <w:sz w:val="20"/>
          <w:szCs w:val="20"/>
        </w:rPr>
      </w:pPr>
      <w:r w:rsidRPr="00D27940">
        <w:rPr>
          <w:rFonts w:asciiTheme="minorHAnsi" w:hAnsiTheme="minorHAnsi" w:cstheme="minorHAnsi"/>
          <w:sz w:val="20"/>
          <w:szCs w:val="20"/>
        </w:rPr>
        <w:t>oświadczenia Wykonawcy lub Podwykonawcy o zatrudnieniu pracownika na podstawie umowy o</w:t>
      </w:r>
      <w:r w:rsidR="00823BC2">
        <w:rPr>
          <w:rFonts w:asciiTheme="minorHAnsi" w:hAnsiTheme="minorHAnsi" w:cstheme="minorHAnsi"/>
          <w:sz w:val="20"/>
          <w:szCs w:val="20"/>
        </w:rPr>
        <w:t> </w:t>
      </w:r>
      <w:r w:rsidRPr="00D27940">
        <w:rPr>
          <w:rFonts w:asciiTheme="minorHAnsi" w:hAnsiTheme="minorHAnsi" w:cstheme="minorHAnsi"/>
          <w:sz w:val="20"/>
          <w:szCs w:val="20"/>
        </w:rPr>
        <w:t>pracę;</w:t>
      </w:r>
    </w:p>
    <w:p w14:paraId="3F2EA83D" w14:textId="2E933732" w:rsidR="00F70063" w:rsidRPr="00D27940" w:rsidRDefault="00F70063" w:rsidP="006D6045">
      <w:pPr>
        <w:pStyle w:val="Akapitzlist"/>
        <w:numPr>
          <w:ilvl w:val="0"/>
          <w:numId w:val="44"/>
        </w:numPr>
        <w:spacing w:after="0" w:line="240" w:lineRule="auto"/>
        <w:ind w:hanging="436"/>
        <w:jc w:val="both"/>
        <w:rPr>
          <w:rFonts w:asciiTheme="minorHAnsi" w:hAnsiTheme="minorHAnsi" w:cstheme="minorHAnsi"/>
          <w:sz w:val="20"/>
          <w:szCs w:val="20"/>
        </w:rPr>
      </w:pPr>
      <w:r w:rsidRPr="00D27940">
        <w:rPr>
          <w:rFonts w:asciiTheme="minorHAnsi" w:hAnsiTheme="minorHAnsi" w:cstheme="minorHAnsi"/>
          <w:sz w:val="20"/>
          <w:szCs w:val="20"/>
        </w:rPr>
        <w:t>poświadczoną za zgodność z oryginałem kopię umowy o pracę zatrudnionego pracownika</w:t>
      </w:r>
      <w:r w:rsidR="006B099C" w:rsidRPr="00D27940">
        <w:rPr>
          <w:rFonts w:asciiTheme="minorHAnsi" w:hAnsiTheme="minorHAnsi" w:cstheme="minorHAnsi"/>
          <w:sz w:val="20"/>
          <w:szCs w:val="20"/>
        </w:rPr>
        <w:t>.</w:t>
      </w:r>
    </w:p>
    <w:p w14:paraId="7BF900FA" w14:textId="5E6B440C" w:rsidR="00F70063" w:rsidRPr="00D27940" w:rsidRDefault="00F70063" w:rsidP="00E6402F">
      <w:pPr>
        <w:pStyle w:val="Akapitzlist"/>
        <w:numPr>
          <w:ilvl w:val="0"/>
          <w:numId w:val="45"/>
        </w:numPr>
        <w:spacing w:after="0" w:line="240" w:lineRule="auto"/>
        <w:ind w:left="284" w:hanging="284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27940">
        <w:rPr>
          <w:rFonts w:asciiTheme="minorHAnsi" w:hAnsiTheme="minorHAnsi" w:cstheme="minorHAnsi"/>
          <w:sz w:val="20"/>
          <w:szCs w:val="20"/>
        </w:rPr>
        <w:t>W przypadku nieprzestrzegania postanowień, Zamawiający może od umowy odstąpić, w terminie 30 dni od dnia powzięcia przez Zamawiającego wiedzy. W przypadku odstąpienia od umowy przez Zamawiającego z</w:t>
      </w:r>
      <w:r w:rsidR="003133D0">
        <w:rPr>
          <w:rFonts w:asciiTheme="minorHAnsi" w:hAnsiTheme="minorHAnsi" w:cstheme="minorHAnsi"/>
          <w:sz w:val="20"/>
          <w:szCs w:val="20"/>
        </w:rPr>
        <w:t> </w:t>
      </w:r>
      <w:r w:rsidRPr="00D27940">
        <w:rPr>
          <w:rFonts w:asciiTheme="minorHAnsi" w:hAnsiTheme="minorHAnsi" w:cstheme="minorHAnsi"/>
          <w:sz w:val="20"/>
          <w:szCs w:val="20"/>
        </w:rPr>
        <w:t xml:space="preserve">przyczyn, o których mowa Wykonawca zapłaci karę w wysokości 10% wynagrodzenia brutto, o którym mowa w § </w:t>
      </w:r>
      <w:r w:rsidR="0045151B" w:rsidRPr="00D27940">
        <w:rPr>
          <w:rFonts w:asciiTheme="minorHAnsi" w:hAnsiTheme="minorHAnsi" w:cstheme="minorHAnsi"/>
          <w:sz w:val="20"/>
          <w:szCs w:val="20"/>
        </w:rPr>
        <w:t>3</w:t>
      </w:r>
      <w:r w:rsidRPr="00D27940">
        <w:rPr>
          <w:rFonts w:asciiTheme="minorHAnsi" w:hAnsiTheme="minorHAnsi" w:cstheme="minorHAnsi"/>
          <w:sz w:val="20"/>
          <w:szCs w:val="20"/>
        </w:rPr>
        <w:t xml:space="preserve"> pkt 1 umowy.</w:t>
      </w:r>
    </w:p>
    <w:p w14:paraId="42857E11" w14:textId="77777777" w:rsidR="004215D2" w:rsidRPr="00D27940" w:rsidRDefault="004215D2" w:rsidP="003133D0">
      <w:pPr>
        <w:autoSpaceDE w:val="0"/>
        <w:autoSpaceDN w:val="0"/>
        <w:adjustRightInd w:val="0"/>
        <w:spacing w:before="120"/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D27940">
        <w:rPr>
          <w:rFonts w:asciiTheme="minorHAnsi" w:hAnsiTheme="minorHAnsi" w:cstheme="minorHAnsi"/>
          <w:b/>
          <w:bCs/>
          <w:color w:val="000000"/>
          <w:sz w:val="20"/>
          <w:szCs w:val="20"/>
        </w:rPr>
        <w:t>§ 6</w:t>
      </w:r>
    </w:p>
    <w:p w14:paraId="094956D2" w14:textId="5E3800CA" w:rsidR="00D632CD" w:rsidRPr="00D27940" w:rsidRDefault="00D632CD" w:rsidP="00E6402F">
      <w:pPr>
        <w:pStyle w:val="Tekstpodstawowy"/>
        <w:numPr>
          <w:ilvl w:val="0"/>
          <w:numId w:val="47"/>
        </w:numPr>
        <w:suppressAutoHyphens/>
        <w:spacing w:after="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D27940">
        <w:rPr>
          <w:rFonts w:asciiTheme="minorHAnsi" w:hAnsiTheme="minorHAnsi" w:cstheme="minorHAnsi"/>
          <w:sz w:val="20"/>
          <w:szCs w:val="20"/>
        </w:rPr>
        <w:t xml:space="preserve">Zamawiający złoży reklamację, w terminie do 2 dni od daty </w:t>
      </w:r>
      <w:r w:rsidR="0004085A" w:rsidRPr="00D27940">
        <w:rPr>
          <w:rFonts w:asciiTheme="minorHAnsi" w:hAnsiTheme="minorHAnsi" w:cstheme="minorHAnsi"/>
          <w:sz w:val="20"/>
          <w:szCs w:val="20"/>
        </w:rPr>
        <w:t>ujawnienia nieprawidłowości</w:t>
      </w:r>
      <w:r w:rsidRPr="00D27940">
        <w:rPr>
          <w:rFonts w:asciiTheme="minorHAnsi" w:hAnsiTheme="minorHAnsi" w:cstheme="minorHAnsi"/>
          <w:sz w:val="20"/>
          <w:szCs w:val="20"/>
        </w:rPr>
        <w:t xml:space="preserve"> w realizacji przedmiotu umowy, a w szczególności:</w:t>
      </w:r>
    </w:p>
    <w:p w14:paraId="5D947874" w14:textId="60133E88" w:rsidR="00D632CD" w:rsidRPr="00D27940" w:rsidRDefault="00D632CD" w:rsidP="006D6045">
      <w:pPr>
        <w:pStyle w:val="Tekstpodstawowy2"/>
        <w:numPr>
          <w:ilvl w:val="0"/>
          <w:numId w:val="46"/>
        </w:numPr>
        <w:suppressAutoHyphens/>
        <w:spacing w:after="0" w:line="240" w:lineRule="auto"/>
        <w:ind w:left="709" w:hanging="425"/>
        <w:jc w:val="both"/>
        <w:rPr>
          <w:rFonts w:asciiTheme="minorHAnsi" w:hAnsiTheme="minorHAnsi" w:cstheme="minorHAnsi"/>
          <w:sz w:val="20"/>
          <w:szCs w:val="20"/>
        </w:rPr>
      </w:pPr>
      <w:r w:rsidRPr="00D27940">
        <w:rPr>
          <w:rFonts w:asciiTheme="minorHAnsi" w:hAnsiTheme="minorHAnsi" w:cstheme="minorHAnsi"/>
          <w:sz w:val="20"/>
          <w:szCs w:val="20"/>
        </w:rPr>
        <w:t>ujawnienia braków ilościowych w dostawie czystego asortymentu,</w:t>
      </w:r>
    </w:p>
    <w:p w14:paraId="23DDD386" w14:textId="77777777" w:rsidR="00D632CD" w:rsidRPr="00D27940" w:rsidRDefault="00D632CD" w:rsidP="006D6045">
      <w:pPr>
        <w:pStyle w:val="Tekstpodstawowy2"/>
        <w:numPr>
          <w:ilvl w:val="0"/>
          <w:numId w:val="46"/>
        </w:numPr>
        <w:suppressAutoHyphens/>
        <w:spacing w:after="0" w:line="240" w:lineRule="auto"/>
        <w:ind w:left="709" w:hanging="425"/>
        <w:jc w:val="both"/>
        <w:rPr>
          <w:rFonts w:asciiTheme="minorHAnsi" w:hAnsiTheme="minorHAnsi" w:cstheme="minorHAnsi"/>
          <w:sz w:val="20"/>
          <w:szCs w:val="20"/>
        </w:rPr>
      </w:pPr>
      <w:r w:rsidRPr="00D27940">
        <w:rPr>
          <w:rFonts w:asciiTheme="minorHAnsi" w:hAnsiTheme="minorHAnsi" w:cstheme="minorHAnsi"/>
          <w:sz w:val="20"/>
          <w:szCs w:val="20"/>
        </w:rPr>
        <w:t>dostarczenia asortymentu nie będącego własnością Zamawiającego,</w:t>
      </w:r>
    </w:p>
    <w:p w14:paraId="10087A9F" w14:textId="77777777" w:rsidR="00D632CD" w:rsidRPr="00D27940" w:rsidRDefault="00D632CD" w:rsidP="006D6045">
      <w:pPr>
        <w:pStyle w:val="Tekstpodstawowy2"/>
        <w:numPr>
          <w:ilvl w:val="0"/>
          <w:numId w:val="46"/>
        </w:numPr>
        <w:suppressAutoHyphens/>
        <w:spacing w:after="0" w:line="240" w:lineRule="auto"/>
        <w:ind w:left="709" w:hanging="425"/>
        <w:jc w:val="both"/>
        <w:rPr>
          <w:rFonts w:asciiTheme="minorHAnsi" w:hAnsiTheme="minorHAnsi" w:cstheme="minorHAnsi"/>
          <w:sz w:val="20"/>
          <w:szCs w:val="20"/>
        </w:rPr>
      </w:pPr>
      <w:r w:rsidRPr="00D27940">
        <w:rPr>
          <w:rFonts w:asciiTheme="minorHAnsi" w:hAnsiTheme="minorHAnsi" w:cstheme="minorHAnsi"/>
          <w:sz w:val="20"/>
          <w:szCs w:val="20"/>
        </w:rPr>
        <w:t>uszkodzeń asortymentu (np. rozdarcia, brak guzików czy zamków),</w:t>
      </w:r>
    </w:p>
    <w:p w14:paraId="3054EF6B" w14:textId="77777777" w:rsidR="00D632CD" w:rsidRPr="00D27940" w:rsidRDefault="00D632CD" w:rsidP="006D6045">
      <w:pPr>
        <w:pStyle w:val="Tekstpodstawowy2"/>
        <w:numPr>
          <w:ilvl w:val="0"/>
          <w:numId w:val="46"/>
        </w:numPr>
        <w:suppressAutoHyphens/>
        <w:spacing w:after="0" w:line="240" w:lineRule="auto"/>
        <w:ind w:left="709" w:hanging="425"/>
        <w:jc w:val="both"/>
        <w:rPr>
          <w:rFonts w:asciiTheme="minorHAnsi" w:hAnsiTheme="minorHAnsi" w:cstheme="minorHAnsi"/>
          <w:sz w:val="20"/>
          <w:szCs w:val="20"/>
        </w:rPr>
      </w:pPr>
      <w:r w:rsidRPr="00D27940">
        <w:rPr>
          <w:rFonts w:asciiTheme="minorHAnsi" w:hAnsiTheme="minorHAnsi" w:cstheme="minorHAnsi"/>
          <w:sz w:val="20"/>
          <w:szCs w:val="20"/>
        </w:rPr>
        <w:t>zniszczenia asortymentu na skutek zastosowania nieprawidłowego procesu technologicznego usługi,</w:t>
      </w:r>
    </w:p>
    <w:p w14:paraId="4571A48D" w14:textId="5E922703" w:rsidR="00D632CD" w:rsidRPr="00D27940" w:rsidRDefault="00D632CD" w:rsidP="006D6045">
      <w:pPr>
        <w:pStyle w:val="Tekstpodstawowy2"/>
        <w:numPr>
          <w:ilvl w:val="0"/>
          <w:numId w:val="46"/>
        </w:numPr>
        <w:suppressAutoHyphens/>
        <w:spacing w:after="0" w:line="240" w:lineRule="auto"/>
        <w:ind w:left="709" w:hanging="425"/>
        <w:jc w:val="both"/>
        <w:rPr>
          <w:rFonts w:asciiTheme="minorHAnsi" w:hAnsiTheme="minorHAnsi" w:cstheme="minorHAnsi"/>
          <w:sz w:val="20"/>
          <w:szCs w:val="20"/>
        </w:rPr>
      </w:pPr>
      <w:r w:rsidRPr="00D27940">
        <w:rPr>
          <w:rFonts w:asciiTheme="minorHAnsi" w:hAnsiTheme="minorHAnsi" w:cstheme="minorHAnsi"/>
          <w:sz w:val="20"/>
          <w:szCs w:val="20"/>
        </w:rPr>
        <w:t>wad jakościowych wykonanej usługi (np. niedoprany asortyment, z widocznymi zabrudzeniami i</w:t>
      </w:r>
      <w:r w:rsidR="003133D0">
        <w:rPr>
          <w:rFonts w:asciiTheme="minorHAnsi" w:hAnsiTheme="minorHAnsi" w:cstheme="minorHAnsi"/>
          <w:sz w:val="20"/>
          <w:szCs w:val="20"/>
        </w:rPr>
        <w:t> </w:t>
      </w:r>
      <w:r w:rsidRPr="00D27940">
        <w:rPr>
          <w:rFonts w:asciiTheme="minorHAnsi" w:hAnsiTheme="minorHAnsi" w:cstheme="minorHAnsi"/>
          <w:sz w:val="20"/>
          <w:szCs w:val="20"/>
        </w:rPr>
        <w:t>plamami, z widocznymi zagnieceniami - niedopracowany, niewykrochmalony, wilgotny, nieposortowany i niezabezpieczony przed zabrudzeniem – brak opakowania)</w:t>
      </w:r>
    </w:p>
    <w:p w14:paraId="33C29668" w14:textId="77777777" w:rsidR="00D632CD" w:rsidRPr="00D27940" w:rsidRDefault="00D632CD" w:rsidP="006D6045">
      <w:pPr>
        <w:pStyle w:val="Tekstpodstawowy2"/>
        <w:numPr>
          <w:ilvl w:val="0"/>
          <w:numId w:val="46"/>
        </w:numPr>
        <w:suppressAutoHyphens/>
        <w:spacing w:after="0" w:line="240" w:lineRule="auto"/>
        <w:ind w:left="709" w:hanging="425"/>
        <w:jc w:val="both"/>
        <w:rPr>
          <w:rFonts w:asciiTheme="minorHAnsi" w:hAnsiTheme="minorHAnsi" w:cstheme="minorHAnsi"/>
          <w:sz w:val="20"/>
          <w:szCs w:val="20"/>
        </w:rPr>
      </w:pPr>
      <w:r w:rsidRPr="00D27940">
        <w:rPr>
          <w:rFonts w:asciiTheme="minorHAnsi" w:hAnsiTheme="minorHAnsi" w:cstheme="minorHAnsi"/>
          <w:sz w:val="20"/>
          <w:szCs w:val="20"/>
        </w:rPr>
        <w:t>przewóz asortymentu nieprzystosowanym i brudnym środkiem transportu,</w:t>
      </w:r>
    </w:p>
    <w:p w14:paraId="4B10DDCF" w14:textId="77777777" w:rsidR="00D632CD" w:rsidRPr="00D27940" w:rsidRDefault="00D632CD" w:rsidP="006D6045">
      <w:pPr>
        <w:pStyle w:val="Tekstpodstawowy2"/>
        <w:numPr>
          <w:ilvl w:val="0"/>
          <w:numId w:val="46"/>
        </w:numPr>
        <w:suppressAutoHyphens/>
        <w:spacing w:after="0" w:line="240" w:lineRule="auto"/>
        <w:ind w:left="709" w:hanging="425"/>
        <w:jc w:val="both"/>
        <w:rPr>
          <w:rFonts w:asciiTheme="minorHAnsi" w:hAnsiTheme="minorHAnsi" w:cstheme="minorHAnsi"/>
          <w:sz w:val="20"/>
          <w:szCs w:val="20"/>
        </w:rPr>
      </w:pPr>
      <w:r w:rsidRPr="00D27940">
        <w:rPr>
          <w:rFonts w:asciiTheme="minorHAnsi" w:hAnsiTheme="minorHAnsi" w:cstheme="minorHAnsi"/>
          <w:sz w:val="20"/>
          <w:szCs w:val="20"/>
        </w:rPr>
        <w:t>nieterminowego odbioru brudnego i dostaw czystego asortymentu.</w:t>
      </w:r>
    </w:p>
    <w:p w14:paraId="611A39B8" w14:textId="2E0FD754" w:rsidR="00D632CD" w:rsidRPr="00D27940" w:rsidRDefault="00D632CD" w:rsidP="00E6402F">
      <w:pPr>
        <w:pStyle w:val="Tekstpodstawowy2"/>
        <w:numPr>
          <w:ilvl w:val="0"/>
          <w:numId w:val="47"/>
        </w:numPr>
        <w:suppressAutoHyphens/>
        <w:spacing w:after="0" w:line="24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D27940">
        <w:rPr>
          <w:rFonts w:asciiTheme="minorHAnsi" w:hAnsiTheme="minorHAnsi" w:cstheme="minorHAnsi"/>
          <w:sz w:val="20"/>
          <w:szCs w:val="20"/>
        </w:rPr>
        <w:t xml:space="preserve">Reklamacje, o których mowa w </w:t>
      </w:r>
      <w:r w:rsidR="0068109B">
        <w:rPr>
          <w:rFonts w:asciiTheme="minorHAnsi" w:hAnsiTheme="minorHAnsi" w:cstheme="minorHAnsi"/>
          <w:sz w:val="20"/>
          <w:szCs w:val="20"/>
        </w:rPr>
        <w:t>ust.</w:t>
      </w:r>
      <w:r w:rsidRPr="00D27940">
        <w:rPr>
          <w:rFonts w:asciiTheme="minorHAnsi" w:hAnsiTheme="minorHAnsi" w:cstheme="minorHAnsi"/>
          <w:sz w:val="20"/>
          <w:szCs w:val="20"/>
        </w:rPr>
        <w:t xml:space="preserve"> 1 będą składane w formie elektronicznej, na adres e-mail Wykonawcy.</w:t>
      </w:r>
    </w:p>
    <w:p w14:paraId="46253AC9" w14:textId="65D8662F" w:rsidR="00D632CD" w:rsidRPr="00D27940" w:rsidRDefault="00D632CD" w:rsidP="00E6402F">
      <w:pPr>
        <w:pStyle w:val="Tekstpodstawowy2"/>
        <w:numPr>
          <w:ilvl w:val="0"/>
          <w:numId w:val="47"/>
        </w:numPr>
        <w:suppressAutoHyphens/>
        <w:spacing w:after="0" w:line="24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D27940">
        <w:rPr>
          <w:rFonts w:asciiTheme="minorHAnsi" w:hAnsiTheme="minorHAnsi" w:cstheme="minorHAnsi"/>
          <w:sz w:val="20"/>
          <w:szCs w:val="20"/>
        </w:rPr>
        <w:t xml:space="preserve">Terminy </w:t>
      </w:r>
      <w:r w:rsidR="00142F43" w:rsidRPr="00D27940">
        <w:rPr>
          <w:rFonts w:asciiTheme="minorHAnsi" w:hAnsiTheme="minorHAnsi" w:cstheme="minorHAnsi"/>
          <w:sz w:val="20"/>
          <w:szCs w:val="20"/>
        </w:rPr>
        <w:t>realizacji</w:t>
      </w:r>
      <w:r w:rsidRPr="00D27940">
        <w:rPr>
          <w:rFonts w:asciiTheme="minorHAnsi" w:hAnsiTheme="minorHAnsi" w:cstheme="minorHAnsi"/>
          <w:sz w:val="20"/>
          <w:szCs w:val="20"/>
        </w:rPr>
        <w:t xml:space="preserve"> reklamacji:</w:t>
      </w:r>
    </w:p>
    <w:p w14:paraId="1D4CFCED" w14:textId="77777777" w:rsidR="00D632CD" w:rsidRPr="00D27940" w:rsidRDefault="00D632CD" w:rsidP="00003AC3">
      <w:pPr>
        <w:pStyle w:val="Tekstpodstawowy2"/>
        <w:numPr>
          <w:ilvl w:val="0"/>
          <w:numId w:val="48"/>
        </w:numPr>
        <w:suppressAutoHyphens/>
        <w:spacing w:after="0" w:line="240" w:lineRule="auto"/>
        <w:ind w:left="709" w:hanging="425"/>
        <w:jc w:val="both"/>
        <w:rPr>
          <w:rFonts w:asciiTheme="minorHAnsi" w:hAnsiTheme="minorHAnsi" w:cstheme="minorHAnsi"/>
          <w:sz w:val="20"/>
          <w:szCs w:val="20"/>
        </w:rPr>
      </w:pPr>
      <w:r w:rsidRPr="00D27940">
        <w:rPr>
          <w:rFonts w:asciiTheme="minorHAnsi" w:hAnsiTheme="minorHAnsi" w:cstheme="minorHAnsi"/>
          <w:sz w:val="20"/>
          <w:szCs w:val="20"/>
        </w:rPr>
        <w:t>dla nieprawidłowości wymienionych w pkt. 1 lit. a, b, e, f, g – najpóźniej do następnego dnia roboczego po przekazaniu reklamacji,</w:t>
      </w:r>
    </w:p>
    <w:p w14:paraId="2D8FC3A6" w14:textId="77777777" w:rsidR="00D632CD" w:rsidRPr="00D27940" w:rsidRDefault="00D632CD" w:rsidP="00003AC3">
      <w:pPr>
        <w:pStyle w:val="Tekstpodstawowy2"/>
        <w:numPr>
          <w:ilvl w:val="0"/>
          <w:numId w:val="48"/>
        </w:numPr>
        <w:suppressAutoHyphens/>
        <w:spacing w:after="0" w:line="240" w:lineRule="auto"/>
        <w:ind w:left="709" w:hanging="425"/>
        <w:jc w:val="both"/>
        <w:rPr>
          <w:rFonts w:asciiTheme="minorHAnsi" w:hAnsiTheme="minorHAnsi" w:cstheme="minorHAnsi"/>
          <w:sz w:val="20"/>
          <w:szCs w:val="20"/>
        </w:rPr>
      </w:pPr>
      <w:r w:rsidRPr="00D27940">
        <w:rPr>
          <w:rFonts w:asciiTheme="minorHAnsi" w:hAnsiTheme="minorHAnsi" w:cstheme="minorHAnsi"/>
          <w:sz w:val="20"/>
          <w:szCs w:val="20"/>
        </w:rPr>
        <w:t>dla nieprawidłowości wymienionych w pkt 1 lit. c - najpóźniej do 3 dni roboczych po przekazaniu reklamacji,</w:t>
      </w:r>
    </w:p>
    <w:p w14:paraId="7F518FF1" w14:textId="77777777" w:rsidR="00D632CD" w:rsidRPr="00D27940" w:rsidRDefault="00D632CD" w:rsidP="00003AC3">
      <w:pPr>
        <w:pStyle w:val="Tekstpodstawowy2"/>
        <w:numPr>
          <w:ilvl w:val="0"/>
          <w:numId w:val="48"/>
        </w:numPr>
        <w:suppressAutoHyphens/>
        <w:spacing w:after="0" w:line="240" w:lineRule="auto"/>
        <w:ind w:left="709" w:hanging="425"/>
        <w:jc w:val="both"/>
        <w:rPr>
          <w:rFonts w:asciiTheme="minorHAnsi" w:hAnsiTheme="minorHAnsi" w:cstheme="minorHAnsi"/>
          <w:sz w:val="20"/>
          <w:szCs w:val="20"/>
        </w:rPr>
      </w:pPr>
      <w:r w:rsidRPr="00D27940">
        <w:rPr>
          <w:rFonts w:asciiTheme="minorHAnsi" w:hAnsiTheme="minorHAnsi" w:cstheme="minorHAnsi"/>
          <w:sz w:val="20"/>
          <w:szCs w:val="20"/>
        </w:rPr>
        <w:t>dla nieprawidłowości wymienionych w pkt 1 lit. d - najpóźniej do 5 dni roboczych po przekazaniu reklamacji.</w:t>
      </w:r>
    </w:p>
    <w:p w14:paraId="770C0C2E" w14:textId="77777777" w:rsidR="00D632CD" w:rsidRPr="00D27940" w:rsidRDefault="00D632CD" w:rsidP="00E6402F">
      <w:pPr>
        <w:pStyle w:val="Tekstpodstawowy"/>
        <w:numPr>
          <w:ilvl w:val="0"/>
          <w:numId w:val="47"/>
        </w:numPr>
        <w:suppressAutoHyphens/>
        <w:spacing w:after="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D27940">
        <w:rPr>
          <w:rFonts w:asciiTheme="minorHAnsi" w:hAnsiTheme="minorHAnsi" w:cstheme="minorHAnsi"/>
          <w:sz w:val="20"/>
          <w:szCs w:val="20"/>
        </w:rPr>
        <w:t xml:space="preserve">Brak reakcji ze strony Wykonawcy, na złożoną reklamację w terminie w niej wskazanym, będzie traktowane jako uznanie reklamacji. </w:t>
      </w:r>
    </w:p>
    <w:p w14:paraId="16422B6B" w14:textId="6820617C" w:rsidR="004215D2" w:rsidRPr="00D27940" w:rsidRDefault="00D632CD" w:rsidP="00E6402F">
      <w:pPr>
        <w:pStyle w:val="Tekstpodstawowy"/>
        <w:numPr>
          <w:ilvl w:val="0"/>
          <w:numId w:val="47"/>
        </w:numPr>
        <w:suppressAutoHyphens/>
        <w:spacing w:after="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D27940">
        <w:rPr>
          <w:rFonts w:asciiTheme="minorHAnsi" w:hAnsiTheme="minorHAnsi" w:cstheme="minorHAnsi"/>
          <w:sz w:val="20"/>
          <w:szCs w:val="20"/>
        </w:rPr>
        <w:t>W przypadku opóźnień w przekazaniu Zamawiającemu asortymentu czystego, trwającego dłużej niż 10 dni od daty złożenia reklamacji, Zamawiający uzna brak asortymentu jako zagubienie przez Wykonawcę. W</w:t>
      </w:r>
      <w:r w:rsidR="0068109B">
        <w:rPr>
          <w:rFonts w:asciiTheme="minorHAnsi" w:hAnsiTheme="minorHAnsi" w:cstheme="minorHAnsi"/>
          <w:sz w:val="20"/>
          <w:szCs w:val="20"/>
        </w:rPr>
        <w:t> </w:t>
      </w:r>
      <w:r w:rsidRPr="00D27940">
        <w:rPr>
          <w:rFonts w:asciiTheme="minorHAnsi" w:hAnsiTheme="minorHAnsi" w:cstheme="minorHAnsi"/>
          <w:sz w:val="20"/>
          <w:szCs w:val="20"/>
        </w:rPr>
        <w:t>takim przypadku Zamawiający wezwie Wykonawcę do odkupienia zagubionego asortymentu w terminie do 7 dni od daty wezwania.</w:t>
      </w:r>
    </w:p>
    <w:p w14:paraId="0014F300" w14:textId="77777777" w:rsidR="00734603" w:rsidRPr="00D27940" w:rsidRDefault="00734603" w:rsidP="0068109B">
      <w:pPr>
        <w:keepNext/>
        <w:autoSpaceDE w:val="0"/>
        <w:autoSpaceDN w:val="0"/>
        <w:adjustRightInd w:val="0"/>
        <w:spacing w:before="120"/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D27940">
        <w:rPr>
          <w:rFonts w:asciiTheme="minorHAnsi" w:hAnsiTheme="minorHAnsi" w:cstheme="minorHAnsi"/>
          <w:b/>
          <w:bCs/>
          <w:color w:val="000000"/>
          <w:sz w:val="20"/>
          <w:szCs w:val="20"/>
        </w:rPr>
        <w:t>§ 7</w:t>
      </w:r>
    </w:p>
    <w:p w14:paraId="6F79DD63" w14:textId="77777777" w:rsidR="008C089E" w:rsidRPr="00D27940" w:rsidRDefault="008C089E" w:rsidP="00E6402F">
      <w:pPr>
        <w:pStyle w:val="Tekstpodstawowy"/>
        <w:numPr>
          <w:ilvl w:val="0"/>
          <w:numId w:val="49"/>
        </w:numPr>
        <w:tabs>
          <w:tab w:val="clear" w:pos="284"/>
        </w:tabs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D27940">
        <w:rPr>
          <w:rFonts w:asciiTheme="minorHAnsi" w:hAnsiTheme="minorHAnsi" w:cstheme="minorHAnsi"/>
          <w:sz w:val="20"/>
          <w:szCs w:val="20"/>
        </w:rPr>
        <w:t>Strony postanawiają, że obowiązującą je formą odszkodowania będą kary umowne.</w:t>
      </w:r>
    </w:p>
    <w:p w14:paraId="312F102F" w14:textId="758136C7" w:rsidR="008C089E" w:rsidRPr="00D27940" w:rsidRDefault="008C089E" w:rsidP="00003AC3">
      <w:pPr>
        <w:pStyle w:val="Tekstpodstawowy"/>
        <w:numPr>
          <w:ilvl w:val="0"/>
          <w:numId w:val="49"/>
        </w:numPr>
        <w:tabs>
          <w:tab w:val="clear" w:pos="284"/>
        </w:tabs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D27940">
        <w:rPr>
          <w:rFonts w:asciiTheme="minorHAnsi" w:hAnsiTheme="minorHAnsi" w:cstheme="minorHAnsi"/>
          <w:sz w:val="20"/>
          <w:szCs w:val="20"/>
        </w:rPr>
        <w:t>Kary te będą mogą zostać naliczone w następujących wypadkach i wysokościach:</w:t>
      </w:r>
    </w:p>
    <w:p w14:paraId="758CA03B" w14:textId="4581F170" w:rsidR="008C089E" w:rsidRPr="00D27940" w:rsidRDefault="008C089E" w:rsidP="00003AC3">
      <w:pPr>
        <w:pStyle w:val="Tekstpodstawowy"/>
        <w:spacing w:after="0"/>
        <w:ind w:left="709" w:hanging="425"/>
        <w:jc w:val="both"/>
        <w:rPr>
          <w:rFonts w:asciiTheme="minorHAnsi" w:hAnsiTheme="minorHAnsi" w:cstheme="minorHAnsi"/>
          <w:sz w:val="20"/>
          <w:szCs w:val="20"/>
        </w:rPr>
      </w:pPr>
      <w:r w:rsidRPr="00D27940">
        <w:rPr>
          <w:rFonts w:asciiTheme="minorHAnsi" w:hAnsiTheme="minorHAnsi" w:cstheme="minorHAnsi"/>
          <w:sz w:val="20"/>
          <w:szCs w:val="20"/>
          <w:u w:val="single"/>
        </w:rPr>
        <w:t>2.1. Wykonawca zapłaci Zamawiającemu kary umowne</w:t>
      </w:r>
      <w:r w:rsidRPr="00D27940">
        <w:rPr>
          <w:rFonts w:asciiTheme="minorHAnsi" w:hAnsiTheme="minorHAnsi" w:cstheme="minorHAnsi"/>
          <w:sz w:val="20"/>
          <w:szCs w:val="20"/>
        </w:rPr>
        <w:t>:</w:t>
      </w:r>
    </w:p>
    <w:p w14:paraId="2EEBEA60" w14:textId="5B2F68F5" w:rsidR="008C089E" w:rsidRPr="00002C7A" w:rsidRDefault="004F08E6" w:rsidP="00003AC3">
      <w:pPr>
        <w:pStyle w:val="Tekstpodstawowy"/>
        <w:numPr>
          <w:ilvl w:val="0"/>
          <w:numId w:val="51"/>
        </w:numPr>
        <w:spacing w:after="0"/>
        <w:ind w:left="1134" w:hanging="426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</w:t>
      </w:r>
      <w:r w:rsidR="008C089E" w:rsidRPr="00D27940">
        <w:rPr>
          <w:rFonts w:asciiTheme="minorHAnsi" w:hAnsiTheme="minorHAnsi" w:cstheme="minorHAnsi"/>
          <w:sz w:val="20"/>
          <w:szCs w:val="20"/>
        </w:rPr>
        <w:t xml:space="preserve"> przypadku niedotrzymania terminów, o których mowa w § </w:t>
      </w:r>
      <w:r w:rsidR="00D47DE6">
        <w:rPr>
          <w:rFonts w:asciiTheme="minorHAnsi" w:hAnsiTheme="minorHAnsi" w:cstheme="minorHAnsi"/>
          <w:sz w:val="20"/>
          <w:szCs w:val="20"/>
        </w:rPr>
        <w:t>1</w:t>
      </w:r>
      <w:r w:rsidR="008C089E" w:rsidRPr="00D27940">
        <w:rPr>
          <w:rFonts w:asciiTheme="minorHAnsi" w:hAnsiTheme="minorHAnsi" w:cstheme="minorHAnsi"/>
          <w:sz w:val="20"/>
          <w:szCs w:val="20"/>
        </w:rPr>
        <w:t xml:space="preserve"> </w:t>
      </w:r>
      <w:r w:rsidR="00D47DE6">
        <w:rPr>
          <w:rFonts w:asciiTheme="minorHAnsi" w:hAnsiTheme="minorHAnsi" w:cstheme="minorHAnsi"/>
          <w:sz w:val="20"/>
          <w:szCs w:val="20"/>
        </w:rPr>
        <w:t xml:space="preserve">ust. </w:t>
      </w:r>
      <w:r w:rsidR="00560B24">
        <w:rPr>
          <w:rFonts w:asciiTheme="minorHAnsi" w:hAnsiTheme="minorHAnsi" w:cstheme="minorHAnsi"/>
          <w:sz w:val="20"/>
          <w:szCs w:val="20"/>
        </w:rPr>
        <w:t xml:space="preserve">4 </w:t>
      </w:r>
      <w:r w:rsidR="008C089E" w:rsidRPr="00D27940">
        <w:rPr>
          <w:rFonts w:asciiTheme="minorHAnsi" w:hAnsiTheme="minorHAnsi" w:cstheme="minorHAnsi"/>
          <w:sz w:val="20"/>
          <w:szCs w:val="20"/>
        </w:rPr>
        <w:t xml:space="preserve">pkt </w:t>
      </w:r>
      <w:r w:rsidR="00560B24">
        <w:rPr>
          <w:rFonts w:asciiTheme="minorHAnsi" w:hAnsiTheme="minorHAnsi" w:cstheme="minorHAnsi"/>
          <w:sz w:val="20"/>
          <w:szCs w:val="20"/>
        </w:rPr>
        <w:t>4.1.</w:t>
      </w:r>
      <w:r w:rsidR="008C089E" w:rsidRPr="00D27940">
        <w:rPr>
          <w:rFonts w:asciiTheme="minorHAnsi" w:hAnsiTheme="minorHAnsi" w:cstheme="minorHAnsi"/>
          <w:sz w:val="20"/>
          <w:szCs w:val="20"/>
        </w:rPr>
        <w:t xml:space="preserve"> lit. a i </w:t>
      </w:r>
      <w:r w:rsidR="00560B24">
        <w:rPr>
          <w:rFonts w:asciiTheme="minorHAnsi" w:hAnsiTheme="minorHAnsi" w:cstheme="minorHAnsi"/>
          <w:sz w:val="20"/>
          <w:szCs w:val="20"/>
        </w:rPr>
        <w:t xml:space="preserve">pkt. 4.2. </w:t>
      </w:r>
      <w:r w:rsidR="008C089E" w:rsidRPr="00D27940">
        <w:rPr>
          <w:rFonts w:asciiTheme="minorHAnsi" w:hAnsiTheme="minorHAnsi" w:cstheme="minorHAnsi"/>
          <w:sz w:val="20"/>
          <w:szCs w:val="20"/>
        </w:rPr>
        <w:t xml:space="preserve">lit. </w:t>
      </w:r>
      <w:r w:rsidR="00560B24">
        <w:rPr>
          <w:rFonts w:asciiTheme="minorHAnsi" w:hAnsiTheme="minorHAnsi" w:cstheme="minorHAnsi"/>
          <w:sz w:val="20"/>
          <w:szCs w:val="20"/>
        </w:rPr>
        <w:t>a</w:t>
      </w:r>
      <w:r w:rsidR="008C089E" w:rsidRPr="00D27940">
        <w:rPr>
          <w:rFonts w:asciiTheme="minorHAnsi" w:hAnsiTheme="minorHAnsi" w:cstheme="minorHAnsi"/>
          <w:sz w:val="20"/>
          <w:szCs w:val="20"/>
        </w:rPr>
        <w:t xml:space="preserve"> oraz w</w:t>
      </w:r>
      <w:r w:rsidR="00560B24">
        <w:rPr>
          <w:rFonts w:asciiTheme="minorHAnsi" w:hAnsiTheme="minorHAnsi" w:cstheme="minorHAnsi"/>
          <w:sz w:val="20"/>
          <w:szCs w:val="20"/>
        </w:rPr>
        <w:t> </w:t>
      </w:r>
      <w:r w:rsidR="008C089E" w:rsidRPr="00D27940">
        <w:rPr>
          <w:rFonts w:asciiTheme="minorHAnsi" w:hAnsiTheme="minorHAnsi" w:cstheme="minorHAnsi"/>
          <w:sz w:val="20"/>
          <w:szCs w:val="20"/>
        </w:rPr>
        <w:t xml:space="preserve">§ </w:t>
      </w:r>
      <w:r w:rsidR="00560B24">
        <w:rPr>
          <w:rFonts w:asciiTheme="minorHAnsi" w:hAnsiTheme="minorHAnsi" w:cstheme="minorHAnsi"/>
          <w:sz w:val="20"/>
          <w:szCs w:val="20"/>
        </w:rPr>
        <w:t>6</w:t>
      </w:r>
      <w:r w:rsidR="008C089E" w:rsidRPr="00D27940">
        <w:rPr>
          <w:rFonts w:asciiTheme="minorHAnsi" w:hAnsiTheme="minorHAnsi" w:cstheme="minorHAnsi"/>
          <w:sz w:val="20"/>
          <w:szCs w:val="20"/>
        </w:rPr>
        <w:t xml:space="preserve"> pkt 3 – w wysokości 0,1 % wartości umowy, o której mowa w § </w:t>
      </w:r>
      <w:r w:rsidR="00560B24">
        <w:rPr>
          <w:rFonts w:asciiTheme="minorHAnsi" w:hAnsiTheme="minorHAnsi" w:cstheme="minorHAnsi"/>
          <w:sz w:val="20"/>
          <w:szCs w:val="20"/>
        </w:rPr>
        <w:t>3</w:t>
      </w:r>
      <w:r w:rsidR="008C089E" w:rsidRPr="00D27940">
        <w:rPr>
          <w:rFonts w:asciiTheme="minorHAnsi" w:hAnsiTheme="minorHAnsi" w:cstheme="minorHAnsi"/>
          <w:sz w:val="20"/>
          <w:szCs w:val="20"/>
        </w:rPr>
        <w:t xml:space="preserve"> pkt 1</w:t>
      </w:r>
      <w:r w:rsidR="008C089E" w:rsidRPr="00002C7A">
        <w:rPr>
          <w:rFonts w:asciiTheme="minorHAnsi" w:eastAsia="Arial Unicode MS" w:hAnsiTheme="minorHAnsi" w:cstheme="minorHAnsi"/>
          <w:bCs/>
          <w:sz w:val="20"/>
          <w:szCs w:val="20"/>
        </w:rPr>
        <w:t xml:space="preserve"> u</w:t>
      </w:r>
      <w:r w:rsidR="008C089E" w:rsidRPr="001E7E55">
        <w:rPr>
          <w:rStyle w:val="FontStyle14"/>
          <w:rFonts w:asciiTheme="minorHAnsi" w:eastAsia="Arial Unicode MS" w:hAnsiTheme="minorHAnsi" w:cstheme="minorHAnsi"/>
          <w:b w:val="0"/>
          <w:sz w:val="20"/>
          <w:szCs w:val="20"/>
        </w:rPr>
        <w:t>mowy,</w:t>
      </w:r>
      <w:r w:rsidR="008C089E" w:rsidRPr="00002C7A">
        <w:rPr>
          <w:rFonts w:asciiTheme="minorHAnsi" w:hAnsiTheme="minorHAnsi" w:cstheme="minorHAnsi"/>
          <w:bCs/>
          <w:sz w:val="20"/>
          <w:szCs w:val="20"/>
        </w:rPr>
        <w:t xml:space="preserve"> za każdy dzień zwłoki,</w:t>
      </w:r>
    </w:p>
    <w:p w14:paraId="2B8B30EE" w14:textId="32821594" w:rsidR="008C089E" w:rsidRDefault="004F08E6" w:rsidP="00003AC3">
      <w:pPr>
        <w:pStyle w:val="Tekstpodstawowy"/>
        <w:numPr>
          <w:ilvl w:val="0"/>
          <w:numId w:val="51"/>
        </w:numPr>
        <w:spacing w:after="0"/>
        <w:ind w:left="1134" w:hanging="425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lastRenderedPageBreak/>
        <w:t>w</w:t>
      </w:r>
      <w:r w:rsidR="008C089E" w:rsidRPr="004F08E6">
        <w:rPr>
          <w:rFonts w:asciiTheme="minorHAnsi" w:hAnsiTheme="minorHAnsi" w:cstheme="minorHAnsi"/>
          <w:sz w:val="20"/>
          <w:szCs w:val="20"/>
        </w:rPr>
        <w:t xml:space="preserve"> przypadku trzykrotnego niedotrzymania przez Wykonawcę terminów, o których mowa w § </w:t>
      </w:r>
      <w:r>
        <w:rPr>
          <w:rFonts w:asciiTheme="minorHAnsi" w:hAnsiTheme="minorHAnsi" w:cstheme="minorHAnsi"/>
          <w:sz w:val="20"/>
          <w:szCs w:val="20"/>
        </w:rPr>
        <w:t>1 ust. 4</w:t>
      </w:r>
      <w:r w:rsidR="008C089E" w:rsidRPr="004F08E6">
        <w:rPr>
          <w:rFonts w:asciiTheme="minorHAnsi" w:hAnsiTheme="minorHAnsi" w:cstheme="minorHAnsi"/>
          <w:sz w:val="20"/>
          <w:szCs w:val="20"/>
        </w:rPr>
        <w:t xml:space="preserve"> pkt </w:t>
      </w:r>
      <w:r>
        <w:rPr>
          <w:rFonts w:asciiTheme="minorHAnsi" w:hAnsiTheme="minorHAnsi" w:cstheme="minorHAnsi"/>
          <w:sz w:val="20"/>
          <w:szCs w:val="20"/>
        </w:rPr>
        <w:t>4.1.</w:t>
      </w:r>
      <w:r w:rsidR="008C089E" w:rsidRPr="004F08E6">
        <w:rPr>
          <w:rFonts w:asciiTheme="minorHAnsi" w:hAnsiTheme="minorHAnsi" w:cstheme="minorHAnsi"/>
          <w:sz w:val="20"/>
          <w:szCs w:val="20"/>
        </w:rPr>
        <w:t xml:space="preserve"> lit. a i </w:t>
      </w:r>
      <w:r>
        <w:rPr>
          <w:rFonts w:asciiTheme="minorHAnsi" w:hAnsiTheme="minorHAnsi" w:cstheme="minorHAnsi"/>
          <w:sz w:val="20"/>
          <w:szCs w:val="20"/>
        </w:rPr>
        <w:t>pkt</w:t>
      </w:r>
      <w:r w:rsidR="00123690">
        <w:rPr>
          <w:rFonts w:asciiTheme="minorHAnsi" w:hAnsiTheme="minorHAnsi" w:cstheme="minorHAnsi"/>
          <w:sz w:val="20"/>
          <w:szCs w:val="20"/>
        </w:rPr>
        <w:t xml:space="preserve"> 4.2. </w:t>
      </w:r>
      <w:r w:rsidR="008C089E" w:rsidRPr="004F08E6">
        <w:rPr>
          <w:rFonts w:asciiTheme="minorHAnsi" w:hAnsiTheme="minorHAnsi" w:cstheme="minorHAnsi"/>
          <w:sz w:val="20"/>
          <w:szCs w:val="20"/>
        </w:rPr>
        <w:t xml:space="preserve">lit. </w:t>
      </w:r>
      <w:r w:rsidR="00123690">
        <w:rPr>
          <w:rFonts w:asciiTheme="minorHAnsi" w:hAnsiTheme="minorHAnsi" w:cstheme="minorHAnsi"/>
          <w:sz w:val="20"/>
          <w:szCs w:val="20"/>
        </w:rPr>
        <w:t>a</w:t>
      </w:r>
      <w:r w:rsidR="008C089E" w:rsidRPr="004F08E6">
        <w:rPr>
          <w:rFonts w:asciiTheme="minorHAnsi" w:hAnsiTheme="minorHAnsi" w:cstheme="minorHAnsi"/>
          <w:sz w:val="20"/>
          <w:szCs w:val="20"/>
        </w:rPr>
        <w:t xml:space="preserve"> oraz w § </w:t>
      </w:r>
      <w:r w:rsidR="00123690">
        <w:rPr>
          <w:rFonts w:asciiTheme="minorHAnsi" w:hAnsiTheme="minorHAnsi" w:cstheme="minorHAnsi"/>
          <w:sz w:val="20"/>
          <w:szCs w:val="20"/>
        </w:rPr>
        <w:t>6</w:t>
      </w:r>
      <w:r w:rsidR="008C089E" w:rsidRPr="004F08E6">
        <w:rPr>
          <w:rFonts w:asciiTheme="minorHAnsi" w:hAnsiTheme="minorHAnsi" w:cstheme="minorHAnsi"/>
          <w:sz w:val="20"/>
          <w:szCs w:val="20"/>
        </w:rPr>
        <w:t xml:space="preserve"> pkt 3 Zamawiający, niezależnie od kar umownych opisanych w</w:t>
      </w:r>
      <w:r w:rsidR="00123690">
        <w:rPr>
          <w:rFonts w:asciiTheme="minorHAnsi" w:hAnsiTheme="minorHAnsi" w:cstheme="minorHAnsi"/>
          <w:sz w:val="20"/>
          <w:szCs w:val="20"/>
        </w:rPr>
        <w:t xml:space="preserve"> l</w:t>
      </w:r>
      <w:r w:rsidR="008C089E" w:rsidRPr="004F08E6">
        <w:rPr>
          <w:rFonts w:asciiTheme="minorHAnsi" w:hAnsiTheme="minorHAnsi" w:cstheme="minorHAnsi"/>
          <w:sz w:val="20"/>
          <w:szCs w:val="20"/>
        </w:rPr>
        <w:t>it. a, zastrzega sobie prawo do natychmiastowego rozwiązania umowy z winy Wykonawcy,</w:t>
      </w:r>
    </w:p>
    <w:p w14:paraId="15E0DBF3" w14:textId="700C8FE5" w:rsidR="008C089E" w:rsidRDefault="008C089E" w:rsidP="00003AC3">
      <w:pPr>
        <w:pStyle w:val="Tekstpodstawowy"/>
        <w:numPr>
          <w:ilvl w:val="0"/>
          <w:numId w:val="51"/>
        </w:numPr>
        <w:spacing w:after="0"/>
        <w:ind w:left="1134" w:hanging="425"/>
        <w:jc w:val="both"/>
        <w:rPr>
          <w:rFonts w:asciiTheme="minorHAnsi" w:hAnsiTheme="minorHAnsi" w:cstheme="minorHAnsi"/>
          <w:sz w:val="20"/>
          <w:szCs w:val="20"/>
        </w:rPr>
      </w:pPr>
      <w:r w:rsidRPr="002752CF">
        <w:rPr>
          <w:rFonts w:asciiTheme="minorHAnsi" w:hAnsiTheme="minorHAnsi" w:cstheme="minorHAnsi"/>
          <w:sz w:val="20"/>
          <w:szCs w:val="20"/>
        </w:rPr>
        <w:t xml:space="preserve">za odstąpienie od umowy z przyczyn zawinionych przez Wykonawcę – w wysokości 10% wartości umownej, o której mowa w § </w:t>
      </w:r>
      <w:r w:rsidR="002752CF">
        <w:rPr>
          <w:rFonts w:asciiTheme="minorHAnsi" w:hAnsiTheme="minorHAnsi" w:cstheme="minorHAnsi"/>
          <w:sz w:val="20"/>
          <w:szCs w:val="20"/>
        </w:rPr>
        <w:t>3</w:t>
      </w:r>
      <w:r w:rsidRPr="002752CF">
        <w:rPr>
          <w:rFonts w:asciiTheme="minorHAnsi" w:hAnsiTheme="minorHAnsi" w:cstheme="minorHAnsi"/>
          <w:sz w:val="20"/>
          <w:szCs w:val="20"/>
        </w:rPr>
        <w:t xml:space="preserve"> pkt 1 umowy</w:t>
      </w:r>
      <w:r w:rsidR="002752CF">
        <w:rPr>
          <w:rFonts w:asciiTheme="minorHAnsi" w:hAnsiTheme="minorHAnsi" w:cstheme="minorHAnsi"/>
          <w:sz w:val="20"/>
          <w:szCs w:val="20"/>
        </w:rPr>
        <w:t>,</w:t>
      </w:r>
    </w:p>
    <w:p w14:paraId="6E62C9AC" w14:textId="64B8D593" w:rsidR="008C089E" w:rsidRPr="002752CF" w:rsidRDefault="008C089E" w:rsidP="00003AC3">
      <w:pPr>
        <w:pStyle w:val="Tekstpodstawowy"/>
        <w:numPr>
          <w:ilvl w:val="0"/>
          <w:numId w:val="51"/>
        </w:numPr>
        <w:spacing w:after="0"/>
        <w:ind w:left="1134" w:hanging="425"/>
        <w:jc w:val="both"/>
        <w:rPr>
          <w:rFonts w:asciiTheme="minorHAnsi" w:hAnsiTheme="minorHAnsi" w:cstheme="minorHAnsi"/>
          <w:sz w:val="20"/>
          <w:szCs w:val="20"/>
        </w:rPr>
      </w:pPr>
      <w:r w:rsidRPr="002752CF">
        <w:rPr>
          <w:rFonts w:asciiTheme="minorHAnsi" w:hAnsiTheme="minorHAnsi" w:cstheme="minorHAnsi"/>
          <w:sz w:val="20"/>
          <w:szCs w:val="20"/>
        </w:rPr>
        <w:t xml:space="preserve">w przypadku </w:t>
      </w:r>
      <w:r w:rsidR="0004085A" w:rsidRPr="002752CF">
        <w:rPr>
          <w:rFonts w:asciiTheme="minorHAnsi" w:hAnsiTheme="minorHAnsi" w:cstheme="minorHAnsi"/>
          <w:sz w:val="20"/>
          <w:szCs w:val="20"/>
        </w:rPr>
        <w:t>niezatrudnienia</w:t>
      </w:r>
      <w:r w:rsidRPr="002752CF">
        <w:rPr>
          <w:rFonts w:asciiTheme="minorHAnsi" w:hAnsiTheme="minorHAnsi" w:cstheme="minorHAnsi"/>
          <w:sz w:val="20"/>
          <w:szCs w:val="20"/>
        </w:rPr>
        <w:t xml:space="preserve"> przez Wykonawc</w:t>
      </w:r>
      <w:r w:rsidRPr="002752CF">
        <w:rPr>
          <w:rFonts w:asciiTheme="minorHAnsi" w:eastAsia="Arial" w:hAnsiTheme="minorHAnsi" w:cstheme="minorHAnsi"/>
          <w:sz w:val="20"/>
          <w:szCs w:val="20"/>
        </w:rPr>
        <w:t>ę,</w:t>
      </w:r>
      <w:r w:rsidRPr="002752CF">
        <w:rPr>
          <w:rFonts w:asciiTheme="minorHAnsi" w:hAnsiTheme="minorHAnsi" w:cstheme="minorHAnsi"/>
          <w:sz w:val="20"/>
          <w:szCs w:val="20"/>
        </w:rPr>
        <w:t xml:space="preserve"> Podwykonawc</w:t>
      </w:r>
      <w:r w:rsidRPr="002752CF">
        <w:rPr>
          <w:rFonts w:asciiTheme="minorHAnsi" w:eastAsia="Arial" w:hAnsiTheme="minorHAnsi" w:cstheme="minorHAnsi"/>
          <w:sz w:val="20"/>
          <w:szCs w:val="20"/>
        </w:rPr>
        <w:t xml:space="preserve">ę lub dalszego Podwykonawcę, </w:t>
      </w:r>
      <w:r w:rsidRPr="002752CF">
        <w:rPr>
          <w:rFonts w:asciiTheme="minorHAnsi" w:hAnsiTheme="minorHAnsi" w:cstheme="minorHAnsi"/>
          <w:sz w:val="20"/>
          <w:szCs w:val="20"/>
        </w:rPr>
        <w:t>na podstawie stosunku pracy osób wykonuj</w:t>
      </w:r>
      <w:r w:rsidRPr="002752CF">
        <w:rPr>
          <w:rFonts w:asciiTheme="minorHAnsi" w:eastAsia="Arial" w:hAnsiTheme="minorHAnsi" w:cstheme="minorHAnsi"/>
          <w:sz w:val="20"/>
          <w:szCs w:val="20"/>
        </w:rPr>
        <w:t>ą</w:t>
      </w:r>
      <w:r w:rsidRPr="002752CF">
        <w:rPr>
          <w:rFonts w:asciiTheme="minorHAnsi" w:hAnsiTheme="minorHAnsi" w:cstheme="minorHAnsi"/>
          <w:sz w:val="20"/>
          <w:szCs w:val="20"/>
        </w:rPr>
        <w:t xml:space="preserve">cych wszelkie </w:t>
      </w:r>
      <w:r w:rsidR="0004085A" w:rsidRPr="002752CF">
        <w:rPr>
          <w:rFonts w:asciiTheme="minorHAnsi" w:hAnsiTheme="minorHAnsi" w:cstheme="minorHAnsi"/>
          <w:sz w:val="20"/>
          <w:szCs w:val="20"/>
        </w:rPr>
        <w:t>czynności na</w:t>
      </w:r>
      <w:r w:rsidRPr="002752CF">
        <w:rPr>
          <w:rFonts w:asciiTheme="minorHAnsi" w:hAnsiTheme="minorHAnsi" w:cstheme="minorHAnsi"/>
          <w:sz w:val="20"/>
          <w:szCs w:val="20"/>
        </w:rPr>
        <w:t xml:space="preserve"> stanowisku kierownika lub koordynatora pralni – w wysokości 5% wartości umownej, o której mowa w § </w:t>
      </w:r>
      <w:r w:rsidR="002752CF">
        <w:rPr>
          <w:rFonts w:asciiTheme="minorHAnsi" w:hAnsiTheme="minorHAnsi" w:cstheme="minorHAnsi"/>
          <w:sz w:val="20"/>
          <w:szCs w:val="20"/>
        </w:rPr>
        <w:t>3</w:t>
      </w:r>
      <w:r w:rsidRPr="002752CF">
        <w:rPr>
          <w:rFonts w:asciiTheme="minorHAnsi" w:hAnsiTheme="minorHAnsi" w:cstheme="minorHAnsi"/>
          <w:sz w:val="20"/>
          <w:szCs w:val="20"/>
        </w:rPr>
        <w:t xml:space="preserve"> pkt 1 umowy.</w:t>
      </w:r>
    </w:p>
    <w:p w14:paraId="5EDFC7DD" w14:textId="76822FF3" w:rsidR="008C089E" w:rsidRPr="00D27940" w:rsidRDefault="008C089E" w:rsidP="00003AC3">
      <w:pPr>
        <w:pStyle w:val="Tekstpodstawowy"/>
        <w:spacing w:after="0"/>
        <w:ind w:left="709" w:hanging="425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D27940">
        <w:rPr>
          <w:rFonts w:asciiTheme="minorHAnsi" w:hAnsiTheme="minorHAnsi" w:cstheme="minorHAnsi"/>
          <w:sz w:val="20"/>
          <w:szCs w:val="20"/>
          <w:u w:val="single"/>
        </w:rPr>
        <w:t xml:space="preserve">2.2. Zamawiający zapłaci </w:t>
      </w:r>
      <w:r w:rsidR="0004085A" w:rsidRPr="00D27940">
        <w:rPr>
          <w:rFonts w:asciiTheme="minorHAnsi" w:hAnsiTheme="minorHAnsi" w:cstheme="minorHAnsi"/>
          <w:sz w:val="20"/>
          <w:szCs w:val="20"/>
          <w:u w:val="single"/>
        </w:rPr>
        <w:t>Wykonawcy:</w:t>
      </w:r>
    </w:p>
    <w:p w14:paraId="4A035734" w14:textId="77777777" w:rsidR="008C089E" w:rsidRPr="00D27940" w:rsidRDefault="008C089E" w:rsidP="00003AC3">
      <w:pPr>
        <w:pStyle w:val="Tekstpodstawowy"/>
        <w:numPr>
          <w:ilvl w:val="2"/>
          <w:numId w:val="50"/>
        </w:numPr>
        <w:spacing w:after="0"/>
        <w:ind w:left="1134" w:hanging="425"/>
        <w:jc w:val="both"/>
        <w:rPr>
          <w:rFonts w:asciiTheme="minorHAnsi" w:hAnsiTheme="minorHAnsi" w:cstheme="minorHAnsi"/>
          <w:sz w:val="20"/>
          <w:szCs w:val="20"/>
        </w:rPr>
      </w:pPr>
      <w:r w:rsidRPr="00D27940">
        <w:rPr>
          <w:rFonts w:asciiTheme="minorHAnsi" w:hAnsiTheme="minorHAnsi" w:cstheme="minorHAnsi"/>
          <w:sz w:val="20"/>
          <w:szCs w:val="20"/>
        </w:rPr>
        <w:t>za zwłokę w zapłacie rachunku – odsetki ustawowe.</w:t>
      </w:r>
    </w:p>
    <w:p w14:paraId="0189BBB3" w14:textId="77777777" w:rsidR="008C089E" w:rsidRPr="009F7D04" w:rsidRDefault="008C089E" w:rsidP="00E6402F">
      <w:pPr>
        <w:numPr>
          <w:ilvl w:val="0"/>
          <w:numId w:val="52"/>
        </w:numPr>
        <w:ind w:left="357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9F7D04">
        <w:rPr>
          <w:rFonts w:asciiTheme="minorHAnsi" w:hAnsiTheme="minorHAnsi" w:cstheme="minorHAnsi"/>
          <w:color w:val="000000"/>
          <w:sz w:val="20"/>
          <w:szCs w:val="20"/>
        </w:rPr>
        <w:t>Zamawiający zastrzega sobie prawo dochodzenia odszkodowania uzupełniającego do wysokości rzeczywiście poniesionej szkody.</w:t>
      </w:r>
    </w:p>
    <w:p w14:paraId="1BF281A5" w14:textId="2E4D47C4" w:rsidR="008C089E" w:rsidRPr="00D27940" w:rsidRDefault="008C089E" w:rsidP="00E6402F">
      <w:pPr>
        <w:pStyle w:val="Akapitzlist"/>
        <w:numPr>
          <w:ilvl w:val="0"/>
          <w:numId w:val="52"/>
        </w:numPr>
        <w:spacing w:after="0" w:line="259" w:lineRule="auto"/>
        <w:ind w:left="357"/>
        <w:jc w:val="both"/>
        <w:rPr>
          <w:rFonts w:asciiTheme="minorHAnsi" w:hAnsiTheme="minorHAnsi" w:cstheme="minorHAnsi"/>
          <w:sz w:val="20"/>
          <w:szCs w:val="20"/>
        </w:rPr>
      </w:pPr>
      <w:r w:rsidRPr="00D27940">
        <w:rPr>
          <w:rFonts w:asciiTheme="minorHAnsi" w:hAnsiTheme="minorHAnsi" w:cstheme="minorHAnsi"/>
          <w:bCs/>
          <w:iCs/>
          <w:sz w:val="20"/>
          <w:szCs w:val="20"/>
        </w:rPr>
        <w:t xml:space="preserve">Łączna maksymalna wysokość kar umownych naliczonych w związku z realizacją niniejszej </w:t>
      </w:r>
      <w:r w:rsidR="00002C7A">
        <w:rPr>
          <w:rFonts w:asciiTheme="minorHAnsi" w:hAnsiTheme="minorHAnsi" w:cstheme="minorHAnsi"/>
          <w:bCs/>
          <w:iCs/>
          <w:sz w:val="20"/>
          <w:szCs w:val="20"/>
        </w:rPr>
        <w:t>u</w:t>
      </w:r>
      <w:r w:rsidRPr="00D27940">
        <w:rPr>
          <w:rFonts w:asciiTheme="minorHAnsi" w:hAnsiTheme="minorHAnsi" w:cstheme="minorHAnsi"/>
          <w:bCs/>
          <w:iCs/>
          <w:sz w:val="20"/>
          <w:szCs w:val="20"/>
        </w:rPr>
        <w:t xml:space="preserve">mowy przez każdą ze Stron </w:t>
      </w:r>
      <w:r w:rsidR="00002C7A">
        <w:rPr>
          <w:rFonts w:asciiTheme="minorHAnsi" w:hAnsiTheme="minorHAnsi" w:cstheme="minorHAnsi"/>
          <w:bCs/>
          <w:iCs/>
          <w:sz w:val="20"/>
          <w:szCs w:val="20"/>
        </w:rPr>
        <w:t>u</w:t>
      </w:r>
      <w:r w:rsidRPr="00D27940">
        <w:rPr>
          <w:rFonts w:asciiTheme="minorHAnsi" w:hAnsiTheme="minorHAnsi" w:cstheme="minorHAnsi"/>
          <w:bCs/>
          <w:iCs/>
          <w:sz w:val="20"/>
          <w:szCs w:val="20"/>
        </w:rPr>
        <w:t xml:space="preserve">mowy drugiej Stronie </w:t>
      </w:r>
      <w:r w:rsidR="00002C7A">
        <w:rPr>
          <w:rFonts w:asciiTheme="minorHAnsi" w:hAnsiTheme="minorHAnsi" w:cstheme="minorHAnsi"/>
          <w:bCs/>
          <w:iCs/>
          <w:sz w:val="20"/>
          <w:szCs w:val="20"/>
        </w:rPr>
        <w:t>u</w:t>
      </w:r>
      <w:r w:rsidRPr="00D27940">
        <w:rPr>
          <w:rFonts w:asciiTheme="minorHAnsi" w:hAnsiTheme="minorHAnsi" w:cstheme="minorHAnsi"/>
          <w:bCs/>
          <w:iCs/>
          <w:sz w:val="20"/>
          <w:szCs w:val="20"/>
        </w:rPr>
        <w:t xml:space="preserve">mowy nie może przekroczyć </w:t>
      </w:r>
      <w:r w:rsidR="00002C7A">
        <w:rPr>
          <w:rFonts w:asciiTheme="minorHAnsi" w:hAnsiTheme="minorHAnsi" w:cstheme="minorHAnsi"/>
          <w:bCs/>
          <w:iCs/>
          <w:sz w:val="20"/>
          <w:szCs w:val="20"/>
        </w:rPr>
        <w:t>2</w:t>
      </w:r>
      <w:r w:rsidRPr="00D27940">
        <w:rPr>
          <w:rFonts w:asciiTheme="minorHAnsi" w:hAnsiTheme="minorHAnsi" w:cstheme="minorHAnsi"/>
          <w:bCs/>
          <w:iCs/>
          <w:sz w:val="20"/>
          <w:szCs w:val="20"/>
        </w:rPr>
        <w:t xml:space="preserve">0% łącznej wartości wynagrodzenia umownego brutto, określonego w § </w:t>
      </w:r>
      <w:r w:rsidR="00002C7A">
        <w:rPr>
          <w:rFonts w:asciiTheme="minorHAnsi" w:hAnsiTheme="minorHAnsi" w:cstheme="minorHAnsi"/>
          <w:bCs/>
          <w:iCs/>
          <w:sz w:val="20"/>
          <w:szCs w:val="20"/>
        </w:rPr>
        <w:t>3</w:t>
      </w:r>
      <w:r w:rsidRPr="00D27940">
        <w:rPr>
          <w:rFonts w:asciiTheme="minorHAnsi" w:hAnsiTheme="minorHAnsi" w:cstheme="minorHAnsi"/>
          <w:bCs/>
          <w:iCs/>
          <w:sz w:val="20"/>
          <w:szCs w:val="20"/>
        </w:rPr>
        <w:t xml:space="preserve"> ust. 1 Umowy</w:t>
      </w:r>
      <w:r w:rsidRPr="00D27940">
        <w:rPr>
          <w:rFonts w:asciiTheme="minorHAnsi" w:hAnsiTheme="minorHAnsi" w:cstheme="minorHAnsi"/>
          <w:sz w:val="20"/>
          <w:szCs w:val="20"/>
        </w:rPr>
        <w:t>.</w:t>
      </w:r>
    </w:p>
    <w:p w14:paraId="54C4B60E" w14:textId="4C667ED5" w:rsidR="004215D2" w:rsidRPr="00D27940" w:rsidRDefault="004215D2" w:rsidP="00EE45E6">
      <w:pPr>
        <w:keepNext/>
        <w:autoSpaceDE w:val="0"/>
        <w:autoSpaceDN w:val="0"/>
        <w:adjustRightInd w:val="0"/>
        <w:spacing w:before="120"/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D27940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§ </w:t>
      </w:r>
      <w:r w:rsidR="005C5745">
        <w:rPr>
          <w:rFonts w:asciiTheme="minorHAnsi" w:hAnsiTheme="minorHAnsi" w:cstheme="minorHAnsi"/>
          <w:b/>
          <w:bCs/>
          <w:color w:val="000000"/>
          <w:sz w:val="20"/>
          <w:szCs w:val="20"/>
        </w:rPr>
        <w:t>8</w:t>
      </w:r>
    </w:p>
    <w:p w14:paraId="02575475" w14:textId="77777777" w:rsidR="00C6324E" w:rsidRPr="00D27940" w:rsidRDefault="00C6324E" w:rsidP="00E6402F">
      <w:pPr>
        <w:pStyle w:val="Tekstpodstawowy3"/>
        <w:numPr>
          <w:ilvl w:val="0"/>
          <w:numId w:val="55"/>
        </w:numPr>
        <w:spacing w:after="0"/>
        <w:ind w:left="284" w:hanging="281"/>
        <w:jc w:val="both"/>
        <w:rPr>
          <w:rFonts w:asciiTheme="minorHAnsi" w:hAnsiTheme="minorHAnsi" w:cstheme="minorHAnsi"/>
          <w:sz w:val="20"/>
          <w:szCs w:val="20"/>
        </w:rPr>
      </w:pPr>
      <w:r w:rsidRPr="00D27940">
        <w:rPr>
          <w:rFonts w:asciiTheme="minorHAnsi" w:hAnsiTheme="minorHAnsi" w:cstheme="minorHAnsi"/>
          <w:sz w:val="20"/>
          <w:szCs w:val="20"/>
        </w:rPr>
        <w:t>Zamawiający przewiduje możliwość zmian postanowień zawartej umowy w stosunku do treści złożonej oferty, na podstawie, której dokonano wyboru Wykonawcy w zakresie:</w:t>
      </w:r>
    </w:p>
    <w:p w14:paraId="6E484910" w14:textId="0BF226D9" w:rsidR="00C6324E" w:rsidRPr="005A73BE" w:rsidRDefault="00F93D08" w:rsidP="00003AC3">
      <w:pPr>
        <w:pStyle w:val="Tekstpodstawowy3"/>
        <w:numPr>
          <w:ilvl w:val="0"/>
          <w:numId w:val="56"/>
        </w:numPr>
        <w:spacing w:after="0"/>
        <w:ind w:left="709" w:hanging="425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</w:t>
      </w:r>
      <w:r w:rsidR="00C6324E" w:rsidRPr="00D27940">
        <w:rPr>
          <w:rFonts w:asciiTheme="minorHAnsi" w:hAnsiTheme="minorHAnsi" w:cstheme="minorHAnsi"/>
          <w:sz w:val="20"/>
          <w:szCs w:val="20"/>
        </w:rPr>
        <w:t>mniejszenia</w:t>
      </w:r>
      <w:r w:rsidR="00287254">
        <w:rPr>
          <w:rFonts w:asciiTheme="minorHAnsi" w:hAnsiTheme="minorHAnsi" w:cstheme="minorHAnsi"/>
          <w:sz w:val="20"/>
          <w:szCs w:val="20"/>
        </w:rPr>
        <w:t xml:space="preserve"> </w:t>
      </w:r>
      <w:r w:rsidR="0004085A" w:rsidRPr="00D27940">
        <w:rPr>
          <w:rFonts w:asciiTheme="minorHAnsi" w:hAnsiTheme="minorHAnsi" w:cstheme="minorHAnsi"/>
          <w:sz w:val="20"/>
          <w:szCs w:val="20"/>
          <w:lang w:val="x-none"/>
        </w:rPr>
        <w:t>ilości asortymentu</w:t>
      </w:r>
      <w:r w:rsidR="00C6324E" w:rsidRPr="00D27940">
        <w:rPr>
          <w:rFonts w:asciiTheme="minorHAnsi" w:hAnsiTheme="minorHAnsi" w:cstheme="minorHAnsi"/>
          <w:sz w:val="20"/>
          <w:szCs w:val="20"/>
          <w:lang w:val="x-none"/>
        </w:rPr>
        <w:t xml:space="preserve"> objętego </w:t>
      </w:r>
      <w:r w:rsidR="00C6324E" w:rsidRPr="00D27940">
        <w:rPr>
          <w:rFonts w:asciiTheme="minorHAnsi" w:hAnsiTheme="minorHAnsi" w:cstheme="minorHAnsi"/>
          <w:sz w:val="20"/>
          <w:szCs w:val="20"/>
        </w:rPr>
        <w:t>umową do wysokości 80% wartości umowy.</w:t>
      </w:r>
      <w:r w:rsidR="005A73BE">
        <w:rPr>
          <w:rFonts w:asciiTheme="minorHAnsi" w:hAnsiTheme="minorHAnsi" w:cstheme="minorHAnsi"/>
          <w:sz w:val="20"/>
          <w:szCs w:val="20"/>
        </w:rPr>
        <w:t xml:space="preserve"> </w:t>
      </w:r>
      <w:r w:rsidR="00C6324E" w:rsidRPr="005A73BE">
        <w:rPr>
          <w:rFonts w:asciiTheme="minorHAnsi" w:hAnsiTheme="minorHAnsi" w:cstheme="minorHAnsi"/>
          <w:sz w:val="20"/>
          <w:szCs w:val="20"/>
        </w:rPr>
        <w:t>Zmiany te nie wymagają aneksu do umowy.</w:t>
      </w:r>
    </w:p>
    <w:p w14:paraId="6627CF97" w14:textId="77777777" w:rsidR="00C6324E" w:rsidRPr="00D27940" w:rsidRDefault="00C6324E" w:rsidP="00003AC3">
      <w:pPr>
        <w:numPr>
          <w:ilvl w:val="0"/>
          <w:numId w:val="56"/>
        </w:numPr>
        <w:autoSpaceDE w:val="0"/>
        <w:autoSpaceDN w:val="0"/>
        <w:adjustRightInd w:val="0"/>
        <w:ind w:left="709" w:hanging="425"/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D27940">
        <w:rPr>
          <w:rFonts w:asciiTheme="minorHAnsi" w:eastAsia="Calibri" w:hAnsiTheme="minorHAnsi" w:cstheme="minorHAnsi"/>
          <w:color w:val="000000"/>
          <w:sz w:val="20"/>
          <w:szCs w:val="20"/>
        </w:rPr>
        <w:t>Podwykonawstwa – za zgodą Zamawiającego:</w:t>
      </w:r>
    </w:p>
    <w:p w14:paraId="2053B989" w14:textId="77777777" w:rsidR="00C6324E" w:rsidRPr="00D27940" w:rsidRDefault="00C6324E" w:rsidP="00003AC3">
      <w:pPr>
        <w:numPr>
          <w:ilvl w:val="0"/>
          <w:numId w:val="54"/>
        </w:numPr>
        <w:autoSpaceDE w:val="0"/>
        <w:autoSpaceDN w:val="0"/>
        <w:adjustRightInd w:val="0"/>
        <w:ind w:left="1134" w:hanging="425"/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D27940">
        <w:rPr>
          <w:rFonts w:asciiTheme="minorHAnsi" w:hAnsiTheme="minorHAnsi" w:cstheme="minorHAnsi"/>
          <w:color w:val="000000"/>
          <w:sz w:val="20"/>
          <w:szCs w:val="20"/>
        </w:rPr>
        <w:t>zmiany zakresu lub czasu wykonania zamówienia przez podwykonawcę,</w:t>
      </w:r>
      <w:r w:rsidRPr="00D27940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 </w:t>
      </w:r>
    </w:p>
    <w:p w14:paraId="470182E7" w14:textId="77777777" w:rsidR="00C6324E" w:rsidRPr="00D27940" w:rsidRDefault="00C6324E" w:rsidP="00003AC3">
      <w:pPr>
        <w:numPr>
          <w:ilvl w:val="0"/>
          <w:numId w:val="54"/>
        </w:numPr>
        <w:autoSpaceDE w:val="0"/>
        <w:autoSpaceDN w:val="0"/>
        <w:adjustRightInd w:val="0"/>
        <w:ind w:left="1134" w:hanging="425"/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D27940">
        <w:rPr>
          <w:rFonts w:asciiTheme="minorHAnsi" w:eastAsia="Calibri" w:hAnsiTheme="minorHAnsi" w:cstheme="minorHAnsi"/>
          <w:color w:val="000000"/>
          <w:sz w:val="20"/>
          <w:szCs w:val="20"/>
        </w:rPr>
        <w:t>powierzenia podwykonawcom części usług, mimo oświadczenia o samodzielnej realizacji zamówienia złożonego przez Wykonawcę w ofercie</w:t>
      </w:r>
    </w:p>
    <w:p w14:paraId="2007B25C" w14:textId="05FCA9C2" w:rsidR="00C6324E" w:rsidRPr="00D27940" w:rsidRDefault="00C6324E" w:rsidP="00003AC3">
      <w:pPr>
        <w:numPr>
          <w:ilvl w:val="0"/>
          <w:numId w:val="56"/>
        </w:numPr>
        <w:autoSpaceDE w:val="0"/>
        <w:autoSpaceDN w:val="0"/>
        <w:adjustRightInd w:val="0"/>
        <w:ind w:left="709" w:hanging="425"/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D27940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zmiany stawki podatku VAT – w </w:t>
      </w:r>
      <w:r w:rsidRPr="00D27940">
        <w:rPr>
          <w:rFonts w:asciiTheme="minorHAnsi" w:hAnsiTheme="minorHAnsi" w:cstheme="minorHAnsi"/>
          <w:sz w:val="20"/>
          <w:szCs w:val="20"/>
        </w:rPr>
        <w:t xml:space="preserve">przypadku, gdy w trakcie realizacji przedmiotu </w:t>
      </w:r>
      <w:r w:rsidR="00D93844">
        <w:rPr>
          <w:rFonts w:asciiTheme="minorHAnsi" w:hAnsiTheme="minorHAnsi" w:cstheme="minorHAnsi"/>
          <w:sz w:val="20"/>
          <w:szCs w:val="20"/>
        </w:rPr>
        <w:t>u</w:t>
      </w:r>
      <w:r w:rsidRPr="00D27940">
        <w:rPr>
          <w:rFonts w:asciiTheme="minorHAnsi" w:hAnsiTheme="minorHAnsi" w:cstheme="minorHAnsi"/>
          <w:sz w:val="20"/>
          <w:szCs w:val="20"/>
        </w:rPr>
        <w:t xml:space="preserve">mowy nastąpi zmiana (zwiększenie lub zmniejszenie) obowiązującej stawki podatku VAT dla usług objętych przedmiotem </w:t>
      </w:r>
      <w:r w:rsidR="00D93844">
        <w:rPr>
          <w:rFonts w:asciiTheme="minorHAnsi" w:hAnsiTheme="minorHAnsi" w:cstheme="minorHAnsi"/>
          <w:sz w:val="20"/>
          <w:szCs w:val="20"/>
        </w:rPr>
        <w:t>u</w:t>
      </w:r>
      <w:r w:rsidRPr="00D27940">
        <w:rPr>
          <w:rFonts w:asciiTheme="minorHAnsi" w:hAnsiTheme="minorHAnsi" w:cstheme="minorHAnsi"/>
          <w:sz w:val="20"/>
          <w:szCs w:val="20"/>
        </w:rPr>
        <w:t>mowy, Strony dopuszczają możliwość zmiany (zwiększenia lub zmniejszenia) wysokości wynagrodzenia o kwotę równą różnicy w kwocie podatku (bez zmiany cen jednostkowych netto), jednakże wyłącznie w</w:t>
      </w:r>
      <w:r w:rsidR="00003AC3">
        <w:rPr>
          <w:rFonts w:asciiTheme="minorHAnsi" w:hAnsiTheme="minorHAnsi" w:cstheme="minorHAnsi"/>
          <w:sz w:val="20"/>
          <w:szCs w:val="20"/>
        </w:rPr>
        <w:t xml:space="preserve"> </w:t>
      </w:r>
      <w:r w:rsidRPr="00D27940">
        <w:rPr>
          <w:rFonts w:asciiTheme="minorHAnsi" w:hAnsiTheme="minorHAnsi" w:cstheme="minorHAnsi"/>
          <w:sz w:val="20"/>
          <w:szCs w:val="20"/>
        </w:rPr>
        <w:t xml:space="preserve">odniesieniu do części wynagrodzenia za usługi, których do dnia zmiany stawki podatku VAT jeszcze nie wykonano. </w:t>
      </w:r>
    </w:p>
    <w:p w14:paraId="1D243A79" w14:textId="0CAFE663" w:rsidR="004215D2" w:rsidRPr="002B105B" w:rsidRDefault="00841824" w:rsidP="00E6402F">
      <w:pPr>
        <w:pStyle w:val="Akapitzlist"/>
        <w:numPr>
          <w:ilvl w:val="0"/>
          <w:numId w:val="55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2B105B">
        <w:rPr>
          <w:rFonts w:asciiTheme="minorHAnsi" w:hAnsiTheme="minorHAnsi" w:cstheme="minorHAnsi"/>
          <w:color w:val="000000"/>
          <w:sz w:val="20"/>
          <w:szCs w:val="20"/>
        </w:rPr>
        <w:t>Dopuszcza się zmianę wynagrodzenia należnego Wykonawcy poprzez waloryzację jednostkow</w:t>
      </w:r>
      <w:r w:rsidR="00D94E4B">
        <w:rPr>
          <w:rFonts w:asciiTheme="minorHAnsi" w:hAnsiTheme="minorHAnsi" w:cstheme="minorHAnsi"/>
          <w:color w:val="000000"/>
          <w:sz w:val="20"/>
          <w:szCs w:val="20"/>
        </w:rPr>
        <w:t>ej</w:t>
      </w:r>
      <w:r w:rsidRPr="002B105B">
        <w:rPr>
          <w:rFonts w:asciiTheme="minorHAnsi" w:hAnsiTheme="minorHAnsi" w:cstheme="minorHAnsi"/>
          <w:color w:val="000000"/>
          <w:sz w:val="20"/>
          <w:szCs w:val="20"/>
        </w:rPr>
        <w:t xml:space="preserve"> cen</w:t>
      </w:r>
      <w:r w:rsidR="00D94E4B">
        <w:rPr>
          <w:rFonts w:asciiTheme="minorHAnsi" w:hAnsiTheme="minorHAnsi" w:cstheme="minorHAnsi"/>
          <w:color w:val="000000"/>
          <w:sz w:val="20"/>
          <w:szCs w:val="20"/>
        </w:rPr>
        <w:t>y</w:t>
      </w:r>
      <w:r w:rsidRPr="002B105B">
        <w:rPr>
          <w:rFonts w:asciiTheme="minorHAnsi" w:hAnsiTheme="minorHAnsi" w:cstheme="minorHAnsi"/>
          <w:color w:val="000000"/>
          <w:sz w:val="20"/>
          <w:szCs w:val="20"/>
        </w:rPr>
        <w:t xml:space="preserve"> netto</w:t>
      </w:r>
      <w:r w:rsidR="00D94E4B">
        <w:rPr>
          <w:rFonts w:asciiTheme="minorHAnsi" w:hAnsiTheme="minorHAnsi" w:cstheme="minorHAnsi"/>
          <w:color w:val="000000"/>
          <w:sz w:val="20"/>
          <w:szCs w:val="20"/>
        </w:rPr>
        <w:t xml:space="preserve"> i brutto, o których mowa </w:t>
      </w:r>
      <w:r w:rsidR="005C5745">
        <w:rPr>
          <w:rFonts w:asciiTheme="minorHAnsi" w:hAnsiTheme="minorHAnsi" w:cstheme="minorHAnsi"/>
          <w:color w:val="000000"/>
          <w:sz w:val="20"/>
          <w:szCs w:val="20"/>
        </w:rPr>
        <w:t>w § 3 ust. 2</w:t>
      </w:r>
      <w:r w:rsidRPr="002B105B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CB51E2" w:rsidRPr="002B105B">
        <w:rPr>
          <w:rFonts w:asciiTheme="minorHAnsi" w:hAnsiTheme="minorHAnsi" w:cstheme="minorHAnsi"/>
          <w:color w:val="000000"/>
          <w:sz w:val="20"/>
          <w:szCs w:val="20"/>
        </w:rPr>
        <w:t>według wskaźnika c</w:t>
      </w:r>
      <w:r w:rsidR="00CA4DA5" w:rsidRPr="002B105B">
        <w:rPr>
          <w:rFonts w:asciiTheme="minorHAnsi" w:hAnsiTheme="minorHAnsi" w:cstheme="minorHAnsi"/>
          <w:color w:val="000000"/>
          <w:sz w:val="20"/>
          <w:szCs w:val="20"/>
        </w:rPr>
        <w:t>en towarów i usług konsumpcyjnych</w:t>
      </w:r>
      <w:r w:rsidR="00CC6C47" w:rsidRPr="002B105B">
        <w:rPr>
          <w:rFonts w:asciiTheme="minorHAnsi" w:hAnsiTheme="minorHAnsi" w:cstheme="minorHAnsi"/>
          <w:color w:val="000000"/>
          <w:sz w:val="20"/>
          <w:szCs w:val="20"/>
        </w:rPr>
        <w:t>,</w:t>
      </w:r>
      <w:r w:rsidR="00CA4DA5" w:rsidRPr="002B105B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8658CC" w:rsidRPr="002B105B">
        <w:rPr>
          <w:rFonts w:asciiTheme="minorHAnsi" w:hAnsiTheme="minorHAnsi" w:cstheme="minorHAnsi"/>
          <w:color w:val="000000"/>
          <w:sz w:val="20"/>
          <w:szCs w:val="20"/>
        </w:rPr>
        <w:t>opublikowanego przez GUS</w:t>
      </w:r>
      <w:r w:rsidR="00482361" w:rsidRPr="002B105B">
        <w:rPr>
          <w:rFonts w:asciiTheme="minorHAnsi" w:hAnsiTheme="minorHAnsi" w:cstheme="minorHAnsi"/>
          <w:color w:val="000000"/>
          <w:sz w:val="20"/>
          <w:szCs w:val="20"/>
        </w:rPr>
        <w:t xml:space="preserve"> w Biuletynie Statystycznym w danym miesiącu. Waloryzacja </w:t>
      </w:r>
      <w:r w:rsidR="00C95EA4" w:rsidRPr="002B105B">
        <w:rPr>
          <w:rFonts w:asciiTheme="minorHAnsi" w:hAnsiTheme="minorHAnsi" w:cstheme="minorHAnsi"/>
          <w:color w:val="000000"/>
          <w:sz w:val="20"/>
          <w:szCs w:val="20"/>
        </w:rPr>
        <w:t xml:space="preserve">wynagrodzenia Wykonawcy w oparciu o wskaźnik wskazany w poprzednim zdaniu będzie następowała w okresach </w:t>
      </w:r>
      <w:r w:rsidR="00571B61" w:rsidRPr="002B105B">
        <w:rPr>
          <w:rFonts w:asciiTheme="minorHAnsi" w:hAnsiTheme="minorHAnsi" w:cstheme="minorHAnsi"/>
          <w:color w:val="000000"/>
          <w:sz w:val="20"/>
          <w:szCs w:val="20"/>
        </w:rPr>
        <w:t>3 miesięcznych obliczanych od miesiąca, w którym zawarto umowę, Jeżeli na koniec 3-mi</w:t>
      </w:r>
      <w:r w:rsidR="00B3422D" w:rsidRPr="002B105B">
        <w:rPr>
          <w:rFonts w:asciiTheme="minorHAnsi" w:hAnsiTheme="minorHAnsi" w:cstheme="minorHAnsi"/>
          <w:color w:val="000000"/>
          <w:sz w:val="20"/>
          <w:szCs w:val="20"/>
        </w:rPr>
        <w:t>esięcznego okresu wskaźnik</w:t>
      </w:r>
      <w:r w:rsidR="009D4FF3" w:rsidRPr="002B105B">
        <w:rPr>
          <w:rFonts w:asciiTheme="minorHAnsi" w:hAnsiTheme="minorHAnsi" w:cstheme="minorHAnsi"/>
          <w:color w:val="000000"/>
          <w:sz w:val="20"/>
          <w:szCs w:val="20"/>
        </w:rPr>
        <w:t>, o którym mowa powyżej</w:t>
      </w:r>
      <w:r w:rsidR="007437EC" w:rsidRPr="002B105B">
        <w:rPr>
          <w:rFonts w:asciiTheme="minorHAnsi" w:hAnsiTheme="minorHAnsi" w:cstheme="minorHAnsi"/>
          <w:color w:val="000000"/>
          <w:sz w:val="20"/>
          <w:szCs w:val="20"/>
        </w:rPr>
        <w:t>,</w:t>
      </w:r>
      <w:r w:rsidR="009D4FF3" w:rsidRPr="002B105B">
        <w:rPr>
          <w:rFonts w:asciiTheme="minorHAnsi" w:hAnsiTheme="minorHAnsi" w:cstheme="minorHAnsi"/>
          <w:color w:val="000000"/>
          <w:sz w:val="20"/>
          <w:szCs w:val="20"/>
        </w:rPr>
        <w:t xml:space="preserve"> wzrośnie co najmniej o 7,5% w</w:t>
      </w:r>
      <w:r w:rsidR="008E378F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9D4FF3" w:rsidRPr="002B105B">
        <w:rPr>
          <w:rFonts w:asciiTheme="minorHAnsi" w:hAnsiTheme="minorHAnsi" w:cstheme="minorHAnsi"/>
          <w:color w:val="000000"/>
          <w:sz w:val="20"/>
          <w:szCs w:val="20"/>
        </w:rPr>
        <w:t>porównaniu do wskaźnika bazowego</w:t>
      </w:r>
      <w:r w:rsidR="003C36F4" w:rsidRPr="002B105B">
        <w:rPr>
          <w:rFonts w:asciiTheme="minorHAnsi" w:hAnsiTheme="minorHAnsi" w:cstheme="minorHAnsi"/>
          <w:color w:val="000000"/>
          <w:sz w:val="20"/>
          <w:szCs w:val="20"/>
        </w:rPr>
        <w:t xml:space="preserve">, tj. wskaźnika za </w:t>
      </w:r>
      <w:r w:rsidR="00852BAA" w:rsidRPr="002B105B">
        <w:rPr>
          <w:rFonts w:asciiTheme="minorHAnsi" w:hAnsiTheme="minorHAnsi" w:cstheme="minorHAnsi"/>
          <w:color w:val="000000"/>
          <w:sz w:val="20"/>
          <w:szCs w:val="20"/>
        </w:rPr>
        <w:t>miesiąc,</w:t>
      </w:r>
      <w:r w:rsidR="003C36F4" w:rsidRPr="002B105B">
        <w:rPr>
          <w:rFonts w:asciiTheme="minorHAnsi" w:hAnsiTheme="minorHAnsi" w:cstheme="minorHAnsi"/>
          <w:color w:val="000000"/>
          <w:sz w:val="20"/>
          <w:szCs w:val="20"/>
        </w:rPr>
        <w:t xml:space="preserve"> w którym zawarto niniejszą </w:t>
      </w:r>
      <w:r w:rsidR="00AA5E74" w:rsidRPr="002B105B">
        <w:rPr>
          <w:rFonts w:asciiTheme="minorHAnsi" w:hAnsiTheme="minorHAnsi" w:cstheme="minorHAnsi"/>
          <w:color w:val="000000"/>
          <w:sz w:val="20"/>
          <w:szCs w:val="20"/>
        </w:rPr>
        <w:t>umowę, jest to podstawą do ewentualnej zmiany wynagr</w:t>
      </w:r>
      <w:r w:rsidR="00811204" w:rsidRPr="002B105B">
        <w:rPr>
          <w:rFonts w:asciiTheme="minorHAnsi" w:hAnsiTheme="minorHAnsi" w:cstheme="minorHAnsi"/>
          <w:color w:val="000000"/>
          <w:sz w:val="20"/>
          <w:szCs w:val="20"/>
        </w:rPr>
        <w:t>odzenia Wykonaw</w:t>
      </w:r>
      <w:r w:rsidR="007437EC" w:rsidRPr="002B105B">
        <w:rPr>
          <w:rFonts w:asciiTheme="minorHAnsi" w:hAnsiTheme="minorHAnsi" w:cstheme="minorHAnsi"/>
          <w:color w:val="000000"/>
          <w:sz w:val="20"/>
          <w:szCs w:val="20"/>
        </w:rPr>
        <w:t>c</w:t>
      </w:r>
      <w:r w:rsidR="00811204" w:rsidRPr="002B105B">
        <w:rPr>
          <w:rFonts w:asciiTheme="minorHAnsi" w:hAnsiTheme="minorHAnsi" w:cstheme="minorHAnsi"/>
          <w:color w:val="000000"/>
          <w:sz w:val="20"/>
          <w:szCs w:val="20"/>
        </w:rPr>
        <w:t>y</w:t>
      </w:r>
      <w:r w:rsidR="007437EC" w:rsidRPr="002B105B">
        <w:rPr>
          <w:rFonts w:asciiTheme="minorHAnsi" w:hAnsiTheme="minorHAnsi" w:cstheme="minorHAnsi"/>
          <w:color w:val="000000"/>
          <w:sz w:val="20"/>
          <w:szCs w:val="20"/>
        </w:rPr>
        <w:t>.</w:t>
      </w:r>
    </w:p>
    <w:p w14:paraId="6A6F95BF" w14:textId="642A0166" w:rsidR="00E21298" w:rsidRPr="00D27940" w:rsidRDefault="00E21298" w:rsidP="00E6402F">
      <w:pPr>
        <w:pStyle w:val="Akapitzlist"/>
        <w:numPr>
          <w:ilvl w:val="0"/>
          <w:numId w:val="5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D27940">
        <w:rPr>
          <w:rFonts w:asciiTheme="minorHAnsi" w:hAnsiTheme="minorHAnsi" w:cstheme="minorHAnsi"/>
          <w:color w:val="000000"/>
          <w:sz w:val="20"/>
          <w:szCs w:val="20"/>
        </w:rPr>
        <w:t>Strony mogą wprowadzić zmianę wynagrodzenia po uprzednim przedstawieniu przez Wykonawcę szczegółowych kalkulacji</w:t>
      </w:r>
      <w:r w:rsidR="004B669F" w:rsidRPr="00D27940">
        <w:rPr>
          <w:rFonts w:asciiTheme="minorHAnsi" w:hAnsiTheme="minorHAnsi" w:cstheme="minorHAnsi"/>
          <w:color w:val="000000"/>
          <w:sz w:val="20"/>
          <w:szCs w:val="20"/>
        </w:rPr>
        <w:t xml:space="preserve"> obrazujących, czy i w jakim stopniu zmiana przyjętego wskaźnika wpłynęła na koszty realizacji umowy. </w:t>
      </w:r>
      <w:r w:rsidR="00BD5EA7" w:rsidRPr="00D27940">
        <w:rPr>
          <w:rFonts w:asciiTheme="minorHAnsi" w:hAnsiTheme="minorHAnsi" w:cstheme="minorHAnsi"/>
          <w:color w:val="000000"/>
          <w:sz w:val="20"/>
          <w:szCs w:val="20"/>
        </w:rPr>
        <w:t>Zamawiający</w:t>
      </w:r>
      <w:r w:rsidR="004B669F" w:rsidRPr="00D27940">
        <w:rPr>
          <w:rFonts w:asciiTheme="minorHAnsi" w:hAnsiTheme="minorHAnsi" w:cstheme="minorHAnsi"/>
          <w:color w:val="000000"/>
          <w:sz w:val="20"/>
          <w:szCs w:val="20"/>
        </w:rPr>
        <w:t xml:space="preserve"> oceni przedstawione uzasadnienie i podejmie decy</w:t>
      </w:r>
      <w:r w:rsidR="008466AA" w:rsidRPr="00D27940">
        <w:rPr>
          <w:rFonts w:asciiTheme="minorHAnsi" w:hAnsiTheme="minorHAnsi" w:cstheme="minorHAnsi"/>
          <w:color w:val="000000"/>
          <w:sz w:val="20"/>
          <w:szCs w:val="20"/>
        </w:rPr>
        <w:t>zję o ewentualnej zmianie wysokości wynagrodzenia lub odmówi wprowadzania zmiany przedstawiając swoje stanowisko</w:t>
      </w:r>
      <w:r w:rsidR="00BD5EA7" w:rsidRPr="00D27940">
        <w:rPr>
          <w:rFonts w:asciiTheme="minorHAnsi" w:hAnsiTheme="minorHAnsi" w:cstheme="minorHAnsi"/>
          <w:color w:val="000000"/>
          <w:sz w:val="20"/>
          <w:szCs w:val="20"/>
        </w:rPr>
        <w:t>.</w:t>
      </w:r>
    </w:p>
    <w:p w14:paraId="0A13EFE2" w14:textId="62C623C9" w:rsidR="00BD5EA7" w:rsidRPr="00D27940" w:rsidRDefault="00BD5EA7" w:rsidP="00E6402F">
      <w:pPr>
        <w:pStyle w:val="Akapitzlist"/>
        <w:numPr>
          <w:ilvl w:val="0"/>
          <w:numId w:val="5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D27940">
        <w:rPr>
          <w:rFonts w:asciiTheme="minorHAnsi" w:hAnsiTheme="minorHAnsi" w:cstheme="minorHAnsi"/>
          <w:color w:val="000000"/>
          <w:sz w:val="20"/>
          <w:szCs w:val="20"/>
        </w:rPr>
        <w:t xml:space="preserve">Maksymalna wartość zmiany wynagrodzenia, jaką dopuszcza Zamawiający w efekcie zastosowania postanowień o zasadach wprowadzania zmian wysokości wynagrodzenia, o którym mowa w </w:t>
      </w:r>
      <w:r w:rsidR="008D7C98" w:rsidRPr="00D27940">
        <w:rPr>
          <w:rFonts w:asciiTheme="minorHAnsi" w:hAnsiTheme="minorHAnsi" w:cstheme="minorHAnsi"/>
          <w:color w:val="000000"/>
          <w:sz w:val="20"/>
          <w:szCs w:val="20"/>
        </w:rPr>
        <w:t>niniejszej umowie nie może przekroczyć kumulatywnie 1</w:t>
      </w:r>
      <w:r w:rsidR="008E45A6">
        <w:rPr>
          <w:rFonts w:asciiTheme="minorHAnsi" w:hAnsiTheme="minorHAnsi" w:cstheme="minorHAnsi"/>
          <w:color w:val="000000"/>
          <w:sz w:val="20"/>
          <w:szCs w:val="20"/>
        </w:rPr>
        <w:t>0</w:t>
      </w:r>
      <w:r w:rsidR="008D7C98" w:rsidRPr="00D27940">
        <w:rPr>
          <w:rFonts w:asciiTheme="minorHAnsi" w:hAnsiTheme="minorHAnsi" w:cstheme="minorHAnsi"/>
          <w:color w:val="000000"/>
          <w:sz w:val="20"/>
          <w:szCs w:val="20"/>
        </w:rPr>
        <w:t>%</w:t>
      </w:r>
      <w:r w:rsidR="00751A1B" w:rsidRPr="00D27940">
        <w:rPr>
          <w:rFonts w:asciiTheme="minorHAnsi" w:hAnsiTheme="minorHAnsi" w:cstheme="minorHAnsi"/>
          <w:color w:val="000000"/>
          <w:sz w:val="20"/>
          <w:szCs w:val="20"/>
        </w:rPr>
        <w:t xml:space="preserve"> wysokości wynagrodzenia Wykonawcy wskazanej w §</w:t>
      </w:r>
      <w:r w:rsidR="00943CAF" w:rsidRPr="00D27940">
        <w:rPr>
          <w:rFonts w:asciiTheme="minorHAnsi" w:hAnsiTheme="minorHAnsi" w:cstheme="minorHAnsi"/>
          <w:color w:val="000000"/>
          <w:sz w:val="20"/>
          <w:szCs w:val="20"/>
        </w:rPr>
        <w:t> </w:t>
      </w:r>
      <w:r w:rsidR="008E45A6">
        <w:rPr>
          <w:rFonts w:asciiTheme="minorHAnsi" w:hAnsiTheme="minorHAnsi" w:cstheme="minorHAnsi"/>
          <w:color w:val="000000"/>
          <w:sz w:val="20"/>
          <w:szCs w:val="20"/>
        </w:rPr>
        <w:t>3</w:t>
      </w:r>
      <w:r w:rsidR="00892E72" w:rsidRPr="00D27940">
        <w:rPr>
          <w:rFonts w:asciiTheme="minorHAnsi" w:hAnsiTheme="minorHAnsi" w:cstheme="minorHAnsi"/>
          <w:color w:val="000000"/>
          <w:sz w:val="20"/>
          <w:szCs w:val="20"/>
        </w:rPr>
        <w:t xml:space="preserve"> ust. 1 umowy.</w:t>
      </w:r>
    </w:p>
    <w:p w14:paraId="567160B0" w14:textId="500F4335" w:rsidR="00892E72" w:rsidRPr="00D27940" w:rsidRDefault="00892E72" w:rsidP="00E6402F">
      <w:pPr>
        <w:pStyle w:val="Akapitzlist"/>
        <w:numPr>
          <w:ilvl w:val="0"/>
          <w:numId w:val="5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D27940">
        <w:rPr>
          <w:rFonts w:asciiTheme="minorHAnsi" w:hAnsiTheme="minorHAnsi" w:cstheme="minorHAnsi"/>
          <w:color w:val="000000"/>
          <w:sz w:val="20"/>
          <w:szCs w:val="20"/>
        </w:rPr>
        <w:t>Zmiana cen wymaga aneksu do umowy w for</w:t>
      </w:r>
      <w:r w:rsidR="00772467" w:rsidRPr="00D27940">
        <w:rPr>
          <w:rFonts w:asciiTheme="minorHAnsi" w:hAnsiTheme="minorHAnsi" w:cstheme="minorHAnsi"/>
          <w:color w:val="000000"/>
          <w:sz w:val="20"/>
          <w:szCs w:val="20"/>
        </w:rPr>
        <w:t>mie pisemnej pod rygorem nieważności.</w:t>
      </w:r>
    </w:p>
    <w:p w14:paraId="1098B839" w14:textId="77777777" w:rsidR="004215D2" w:rsidRPr="00D27940" w:rsidRDefault="004215D2" w:rsidP="00EA6604">
      <w:pPr>
        <w:autoSpaceDE w:val="0"/>
        <w:autoSpaceDN w:val="0"/>
        <w:adjustRightInd w:val="0"/>
        <w:spacing w:before="120"/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D27940">
        <w:rPr>
          <w:rFonts w:asciiTheme="minorHAnsi" w:hAnsiTheme="minorHAnsi" w:cstheme="minorHAnsi"/>
          <w:b/>
          <w:bCs/>
          <w:color w:val="000000"/>
          <w:sz w:val="20"/>
          <w:szCs w:val="20"/>
        </w:rPr>
        <w:t>§ 9</w:t>
      </w:r>
    </w:p>
    <w:p w14:paraId="27F0A392" w14:textId="77777777" w:rsidR="001A4346" w:rsidRPr="00D27940" w:rsidRDefault="001A4346" w:rsidP="00E6402F">
      <w:pPr>
        <w:pStyle w:val="Akapitzlist"/>
        <w:numPr>
          <w:ilvl w:val="0"/>
          <w:numId w:val="53"/>
        </w:numPr>
        <w:spacing w:after="0" w:line="240" w:lineRule="auto"/>
        <w:ind w:left="284" w:right="62" w:hanging="284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D27940">
        <w:rPr>
          <w:rFonts w:asciiTheme="minorHAnsi" w:hAnsiTheme="minorHAnsi" w:cstheme="minorHAnsi"/>
          <w:sz w:val="20"/>
          <w:szCs w:val="20"/>
        </w:rPr>
        <w:t>Wykonawca zobowiązany jest do zabezpieczenia usługi w razie nieprzewidzianego zdarzenia losowego uniemożliwiającego odbiór brudnego i dostawę czystego asortymentu.</w:t>
      </w:r>
    </w:p>
    <w:p w14:paraId="55BFCD03" w14:textId="21EF2A3B" w:rsidR="001A4346" w:rsidRPr="00D27940" w:rsidRDefault="001A4346" w:rsidP="00E6402F">
      <w:pPr>
        <w:pStyle w:val="Akapitzlist"/>
        <w:numPr>
          <w:ilvl w:val="0"/>
          <w:numId w:val="53"/>
        </w:numPr>
        <w:spacing w:after="0" w:line="240" w:lineRule="auto"/>
        <w:ind w:left="284" w:right="62" w:hanging="284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D27940">
        <w:rPr>
          <w:rFonts w:asciiTheme="minorHAnsi" w:hAnsiTheme="minorHAnsi" w:cstheme="minorHAnsi"/>
          <w:sz w:val="20"/>
          <w:szCs w:val="20"/>
        </w:rPr>
        <w:t>Wykonawca zobowiązany jest we własnym zakresie i na własny koszt usunąć zaistniałą przeszkodę i</w:t>
      </w:r>
      <w:r w:rsidR="001A5EB6">
        <w:rPr>
          <w:rFonts w:asciiTheme="minorHAnsi" w:hAnsiTheme="minorHAnsi" w:cstheme="minorHAnsi"/>
          <w:sz w:val="20"/>
          <w:szCs w:val="20"/>
        </w:rPr>
        <w:t> </w:t>
      </w:r>
      <w:r w:rsidRPr="00D27940">
        <w:rPr>
          <w:rFonts w:asciiTheme="minorHAnsi" w:hAnsiTheme="minorHAnsi" w:cstheme="minorHAnsi"/>
          <w:sz w:val="20"/>
          <w:szCs w:val="20"/>
        </w:rPr>
        <w:t>zabezpieczyć ciągłość usługi.</w:t>
      </w:r>
    </w:p>
    <w:p w14:paraId="3A28D60A" w14:textId="77777777" w:rsidR="001A4346" w:rsidRPr="00D27940" w:rsidRDefault="001A4346" w:rsidP="00E6402F">
      <w:pPr>
        <w:pStyle w:val="Akapitzlist"/>
        <w:numPr>
          <w:ilvl w:val="0"/>
          <w:numId w:val="53"/>
        </w:numPr>
        <w:spacing w:after="0" w:line="240" w:lineRule="auto"/>
        <w:ind w:left="284" w:right="62" w:hanging="284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D27940">
        <w:rPr>
          <w:rFonts w:asciiTheme="minorHAnsi" w:hAnsiTheme="minorHAnsi" w:cstheme="minorHAnsi"/>
          <w:sz w:val="20"/>
          <w:szCs w:val="20"/>
        </w:rPr>
        <w:t>Kary nałożone przez właściwe organy i instytucje z tytułu nie przestrzegania przepisów sanitarno-higienicznych oraz przepisów BHP ponosi Wykonawca w zakresie jego odpowiedzialności.</w:t>
      </w:r>
    </w:p>
    <w:p w14:paraId="4BA81154" w14:textId="77777777" w:rsidR="001A4346" w:rsidRPr="00D27940" w:rsidRDefault="001A4346" w:rsidP="00E6402F">
      <w:pPr>
        <w:pStyle w:val="Akapitzlist"/>
        <w:numPr>
          <w:ilvl w:val="0"/>
          <w:numId w:val="53"/>
        </w:numPr>
        <w:spacing w:after="0" w:line="240" w:lineRule="auto"/>
        <w:ind w:left="284" w:right="62" w:hanging="284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D27940">
        <w:rPr>
          <w:rFonts w:asciiTheme="minorHAnsi" w:hAnsiTheme="minorHAnsi" w:cstheme="minorHAnsi"/>
          <w:sz w:val="20"/>
          <w:szCs w:val="20"/>
        </w:rPr>
        <w:lastRenderedPageBreak/>
        <w:t>Wykonawca ponosi odpowiedzialność za uszkodzenia lub utratę zdrowia poniesione przez personel lub majątek Wykonawcy podczas realizowania umowy oraz odpowiedzialność w stosunku do stron trzecich włącznie z odpowiedzialnością za uszkodzenia lub utratę zdrowia podczas realizowania umowy.</w:t>
      </w:r>
    </w:p>
    <w:p w14:paraId="00C737E1" w14:textId="77777777" w:rsidR="004215D2" w:rsidRPr="00D27940" w:rsidRDefault="004215D2" w:rsidP="001A5EB6">
      <w:pPr>
        <w:autoSpaceDE w:val="0"/>
        <w:autoSpaceDN w:val="0"/>
        <w:adjustRightInd w:val="0"/>
        <w:spacing w:before="120"/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D27940">
        <w:rPr>
          <w:rFonts w:asciiTheme="minorHAnsi" w:hAnsiTheme="minorHAnsi" w:cstheme="minorHAnsi"/>
          <w:b/>
          <w:bCs/>
          <w:color w:val="000000"/>
          <w:sz w:val="20"/>
          <w:szCs w:val="20"/>
        </w:rPr>
        <w:t>§ 10</w:t>
      </w:r>
    </w:p>
    <w:p w14:paraId="1DD2B1B6" w14:textId="77777777" w:rsidR="004215D2" w:rsidRPr="00D27940" w:rsidRDefault="004215D2" w:rsidP="00E6402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D27940">
        <w:rPr>
          <w:rFonts w:asciiTheme="minorHAnsi" w:hAnsiTheme="minorHAnsi" w:cstheme="minorHAnsi"/>
          <w:color w:val="000000"/>
          <w:sz w:val="20"/>
          <w:szCs w:val="20"/>
        </w:rPr>
        <w:t>W razie wystąpienia istotnej zmiany okoliczności powodującej, że wykonanie umowy nie leży w interesie publicznym, czego nie można było przewidzieć w chwili zawarcia umowy, Zamawiający może odstąpić od umowy w terminie 30 dni od powzięcia wiadomości o powyższych okolicznościach.</w:t>
      </w:r>
    </w:p>
    <w:p w14:paraId="6EE11991" w14:textId="653FE38E" w:rsidR="004215D2" w:rsidRDefault="004215D2" w:rsidP="00003AC3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D27940">
        <w:rPr>
          <w:rFonts w:asciiTheme="minorHAnsi" w:hAnsiTheme="minorHAnsi" w:cstheme="minorHAnsi"/>
          <w:color w:val="000000"/>
          <w:sz w:val="20"/>
          <w:szCs w:val="20"/>
        </w:rPr>
        <w:t>Poza przypadkiem, o którym mowa w ust. 1</w:t>
      </w:r>
      <w:r w:rsidR="00A27CD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A27CD1">
        <w:rPr>
          <w:rFonts w:asciiTheme="minorHAnsi" w:hAnsiTheme="minorHAnsi" w:cstheme="minorHAnsi"/>
          <w:color w:val="000000"/>
          <w:sz w:val="20"/>
          <w:szCs w:val="20"/>
        </w:rPr>
        <w:t>Zamawiającemu przysługuje prawo do odstąpienia od umowy w</w:t>
      </w:r>
      <w:r w:rsidR="00A27CD1">
        <w:rPr>
          <w:rFonts w:asciiTheme="minorHAnsi" w:hAnsiTheme="minorHAnsi" w:cstheme="minorHAnsi"/>
          <w:color w:val="000000"/>
          <w:sz w:val="20"/>
          <w:szCs w:val="20"/>
        </w:rPr>
        <w:t> </w:t>
      </w:r>
      <w:r w:rsidRPr="00A27CD1">
        <w:rPr>
          <w:rFonts w:asciiTheme="minorHAnsi" w:hAnsiTheme="minorHAnsi" w:cstheme="minorHAnsi"/>
          <w:color w:val="000000"/>
          <w:sz w:val="20"/>
          <w:szCs w:val="20"/>
        </w:rPr>
        <w:t>terminie 30 dni od powzięcia wiadomości o wystąpieniu jednej z niżej wymienionych sytuacji:</w:t>
      </w:r>
    </w:p>
    <w:p w14:paraId="4C9ECCF5" w14:textId="77777777" w:rsidR="004215D2" w:rsidRDefault="004215D2" w:rsidP="00003AC3">
      <w:pPr>
        <w:pStyle w:val="Akapitzlist"/>
        <w:numPr>
          <w:ilvl w:val="1"/>
          <w:numId w:val="37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27CD1">
        <w:rPr>
          <w:rFonts w:asciiTheme="minorHAnsi" w:hAnsiTheme="minorHAnsi" w:cstheme="minorHAnsi"/>
          <w:color w:val="000000"/>
          <w:sz w:val="20"/>
          <w:szCs w:val="20"/>
        </w:rPr>
        <w:t>zostanie ogłoszona upadłość lub likwidacja firmy Wykonawcy;</w:t>
      </w:r>
    </w:p>
    <w:p w14:paraId="6F23BFCC" w14:textId="2AC353F8" w:rsidR="004215D2" w:rsidRPr="00A27CD1" w:rsidRDefault="004215D2" w:rsidP="00003AC3">
      <w:pPr>
        <w:pStyle w:val="Akapitzlist"/>
        <w:numPr>
          <w:ilvl w:val="1"/>
          <w:numId w:val="37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27CD1">
        <w:rPr>
          <w:rFonts w:asciiTheme="minorHAnsi" w:hAnsiTheme="minorHAnsi" w:cstheme="minorHAnsi"/>
          <w:color w:val="000000"/>
          <w:sz w:val="20"/>
          <w:szCs w:val="20"/>
        </w:rPr>
        <w:t>zostanie wydany nakaz zajęcia majątku Wykonawcy.</w:t>
      </w:r>
    </w:p>
    <w:p w14:paraId="15BED401" w14:textId="77777777" w:rsidR="004215D2" w:rsidRDefault="004215D2" w:rsidP="00E6402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D27940">
        <w:rPr>
          <w:rFonts w:asciiTheme="minorHAnsi" w:hAnsiTheme="minorHAnsi" w:cstheme="minorHAnsi"/>
          <w:color w:val="000000"/>
          <w:sz w:val="20"/>
          <w:szCs w:val="20"/>
        </w:rPr>
        <w:t>Odstąpienie od umowy powinno nastąpić w formie pisemnej pod rygorem nieważności takiego oświadczenia.</w:t>
      </w:r>
    </w:p>
    <w:p w14:paraId="5B4D867F" w14:textId="457DEE34" w:rsidR="00944C3C" w:rsidRPr="009A4A9A" w:rsidRDefault="00944C3C" w:rsidP="00E6402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27CD1">
        <w:rPr>
          <w:rFonts w:asciiTheme="minorHAnsi" w:hAnsiTheme="minorHAnsi" w:cstheme="minorHAnsi"/>
          <w:sz w:val="20"/>
          <w:szCs w:val="20"/>
        </w:rPr>
        <w:t xml:space="preserve">Zamawiający ma prawo rozwiązać umowę w trybie natychmiastowym w przypadku: </w:t>
      </w:r>
    </w:p>
    <w:p w14:paraId="482D9093" w14:textId="77777777" w:rsidR="00944C3C" w:rsidRPr="009A4A9A" w:rsidRDefault="00944C3C" w:rsidP="00003AC3">
      <w:pPr>
        <w:pStyle w:val="Akapitzlist"/>
        <w:numPr>
          <w:ilvl w:val="1"/>
          <w:numId w:val="37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9A4A9A">
        <w:rPr>
          <w:rFonts w:asciiTheme="minorHAnsi" w:hAnsiTheme="minorHAnsi" w:cstheme="minorHAnsi"/>
          <w:sz w:val="20"/>
          <w:szCs w:val="20"/>
        </w:rPr>
        <w:t xml:space="preserve">kiedy Wykonawca nie realizuje przedmiotu umowy, </w:t>
      </w:r>
    </w:p>
    <w:p w14:paraId="41DC8C10" w14:textId="35DD4422" w:rsidR="006A1DA0" w:rsidRPr="009A4A9A" w:rsidRDefault="00944C3C" w:rsidP="00003AC3">
      <w:pPr>
        <w:pStyle w:val="Akapitzlist"/>
        <w:numPr>
          <w:ilvl w:val="1"/>
          <w:numId w:val="37"/>
        </w:numPr>
        <w:autoSpaceDE w:val="0"/>
        <w:autoSpaceDN w:val="0"/>
        <w:adjustRightInd w:val="0"/>
        <w:spacing w:after="0" w:line="240" w:lineRule="auto"/>
        <w:ind w:left="709" w:hanging="431"/>
        <w:contextualSpacing w:val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9A4A9A">
        <w:rPr>
          <w:rFonts w:asciiTheme="minorHAnsi" w:hAnsiTheme="minorHAnsi" w:cstheme="minorHAnsi"/>
          <w:color w:val="000000"/>
          <w:sz w:val="20"/>
          <w:szCs w:val="20"/>
        </w:rPr>
        <w:t>Wykonawca nie rozpoczął wykonywania przedmiotu umowy bez uzasadnionych przyczyn oraz nie kontynuuje ich pomimo wezwania Zamawiającego złożonego na piśmie, a przerwa ta trwa dłużej niż 7</w:t>
      </w:r>
      <w:r w:rsidR="00003AC3">
        <w:rPr>
          <w:rFonts w:asciiTheme="minorHAnsi" w:hAnsiTheme="minorHAnsi" w:cstheme="minorHAnsi"/>
          <w:color w:val="000000"/>
          <w:sz w:val="20"/>
          <w:szCs w:val="20"/>
        </w:rPr>
        <w:t> </w:t>
      </w:r>
      <w:r w:rsidRPr="009A4A9A">
        <w:rPr>
          <w:rFonts w:asciiTheme="minorHAnsi" w:hAnsiTheme="minorHAnsi" w:cstheme="minorHAnsi"/>
          <w:color w:val="000000"/>
          <w:sz w:val="20"/>
          <w:szCs w:val="20"/>
        </w:rPr>
        <w:t>dni.</w:t>
      </w:r>
    </w:p>
    <w:p w14:paraId="54D7EB40" w14:textId="75D205DE" w:rsidR="004215D2" w:rsidRPr="00D27940" w:rsidRDefault="004215D2" w:rsidP="000F6DDB">
      <w:pPr>
        <w:keepNext/>
        <w:autoSpaceDE w:val="0"/>
        <w:autoSpaceDN w:val="0"/>
        <w:adjustRightInd w:val="0"/>
        <w:spacing w:before="120"/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D27940">
        <w:rPr>
          <w:rFonts w:asciiTheme="minorHAnsi" w:hAnsiTheme="minorHAnsi" w:cstheme="minorHAnsi"/>
          <w:b/>
          <w:bCs/>
          <w:color w:val="000000"/>
          <w:sz w:val="20"/>
          <w:szCs w:val="20"/>
        </w:rPr>
        <w:t>§ 1</w:t>
      </w:r>
      <w:r w:rsidR="000F6DDB">
        <w:rPr>
          <w:rFonts w:asciiTheme="minorHAnsi" w:hAnsiTheme="minorHAnsi" w:cstheme="minorHAnsi"/>
          <w:b/>
          <w:bCs/>
          <w:color w:val="000000"/>
          <w:sz w:val="20"/>
          <w:szCs w:val="20"/>
        </w:rPr>
        <w:t>1</w:t>
      </w:r>
    </w:p>
    <w:p w14:paraId="7A68DBA0" w14:textId="77777777" w:rsidR="004215D2" w:rsidRPr="00D27940" w:rsidRDefault="004215D2" w:rsidP="004215D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D27940">
        <w:rPr>
          <w:rFonts w:asciiTheme="minorHAnsi" w:hAnsiTheme="minorHAnsi" w:cstheme="minorHAnsi"/>
          <w:color w:val="000000"/>
          <w:sz w:val="20"/>
          <w:szCs w:val="20"/>
        </w:rPr>
        <w:t>Ewentualne kwestie sporne wynikłe w trakcie realizacji niniejszej umowy strony rozstrzygać będą polubownie. W przypadku nie dojścia do porozumienia spory rozstrzygane będą przez sąd właściwy dla siedziby Zamawiającego.</w:t>
      </w:r>
    </w:p>
    <w:p w14:paraId="23BE801D" w14:textId="16B7DBBD" w:rsidR="004215D2" w:rsidRPr="00D27940" w:rsidRDefault="004215D2" w:rsidP="000F6DDB">
      <w:pPr>
        <w:autoSpaceDE w:val="0"/>
        <w:autoSpaceDN w:val="0"/>
        <w:adjustRightInd w:val="0"/>
        <w:spacing w:before="120"/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D27940">
        <w:rPr>
          <w:rFonts w:asciiTheme="minorHAnsi" w:hAnsiTheme="minorHAnsi" w:cstheme="minorHAnsi"/>
          <w:b/>
          <w:bCs/>
          <w:color w:val="000000"/>
          <w:sz w:val="20"/>
          <w:szCs w:val="20"/>
        </w:rPr>
        <w:t>§ 1</w:t>
      </w:r>
      <w:r w:rsidR="000F6DDB">
        <w:rPr>
          <w:rFonts w:asciiTheme="minorHAnsi" w:hAnsiTheme="minorHAnsi" w:cstheme="minorHAnsi"/>
          <w:b/>
          <w:bCs/>
          <w:color w:val="000000"/>
          <w:sz w:val="20"/>
          <w:szCs w:val="20"/>
        </w:rPr>
        <w:t>2</w:t>
      </w:r>
    </w:p>
    <w:p w14:paraId="2FA88347" w14:textId="409B80EE" w:rsidR="004215D2" w:rsidRPr="00D27940" w:rsidRDefault="004215D2" w:rsidP="00E6402F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D27940">
        <w:rPr>
          <w:rFonts w:asciiTheme="minorHAnsi" w:hAnsiTheme="minorHAnsi" w:cstheme="minorHAnsi"/>
          <w:color w:val="000000"/>
          <w:sz w:val="20"/>
          <w:szCs w:val="20"/>
        </w:rPr>
        <w:t>Do wzajemnego współdziałania przy wykonywaniu niniejszej umowy Zamawiający</w:t>
      </w:r>
      <w:r w:rsidR="002B25BA" w:rsidRPr="00D27940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D27940">
        <w:rPr>
          <w:rFonts w:asciiTheme="minorHAnsi" w:hAnsiTheme="minorHAnsi" w:cstheme="minorHAnsi"/>
          <w:color w:val="000000"/>
          <w:sz w:val="20"/>
          <w:szCs w:val="20"/>
        </w:rPr>
        <w:t>wyznacza ze swojej strony:</w:t>
      </w:r>
    </w:p>
    <w:p w14:paraId="6EC1014C" w14:textId="616BFB5C" w:rsidR="004215D2" w:rsidRPr="00D27940" w:rsidRDefault="006D6E9B" w:rsidP="00003AC3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709"/>
        <w:rPr>
          <w:rFonts w:asciiTheme="minorHAnsi" w:hAnsiTheme="minorHAnsi" w:cstheme="minorHAnsi"/>
          <w:color w:val="000000"/>
          <w:sz w:val="20"/>
          <w:szCs w:val="20"/>
        </w:rPr>
      </w:pPr>
      <w:r w:rsidRPr="00D27940">
        <w:rPr>
          <w:rFonts w:asciiTheme="minorHAnsi" w:hAnsiTheme="minorHAnsi" w:cstheme="minorHAnsi"/>
          <w:color w:val="000000"/>
          <w:sz w:val="20"/>
          <w:szCs w:val="20"/>
        </w:rPr>
        <w:t>___</w:t>
      </w:r>
      <w:r w:rsidR="004215D2" w:rsidRPr="00D27940">
        <w:rPr>
          <w:rFonts w:asciiTheme="minorHAnsi" w:hAnsiTheme="minorHAnsi" w:cstheme="minorHAnsi"/>
          <w:color w:val="000000"/>
          <w:sz w:val="20"/>
          <w:szCs w:val="20"/>
        </w:rPr>
        <w:t>,</w:t>
      </w:r>
    </w:p>
    <w:p w14:paraId="7D5BBDE3" w14:textId="05B2D0AC" w:rsidR="004215D2" w:rsidRPr="00D27940" w:rsidRDefault="00D85EB4" w:rsidP="00003AC3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709"/>
        <w:rPr>
          <w:rFonts w:asciiTheme="minorHAnsi" w:hAnsiTheme="minorHAnsi" w:cstheme="minorHAnsi"/>
          <w:color w:val="000000"/>
          <w:sz w:val="20"/>
          <w:szCs w:val="20"/>
        </w:rPr>
      </w:pPr>
      <w:r w:rsidRPr="00D27940">
        <w:rPr>
          <w:rFonts w:asciiTheme="minorHAnsi" w:hAnsiTheme="minorHAnsi" w:cstheme="minorHAnsi"/>
          <w:color w:val="000000"/>
          <w:sz w:val="20"/>
          <w:szCs w:val="20"/>
        </w:rPr>
        <w:t>___</w:t>
      </w:r>
      <w:r w:rsidR="004215D2" w:rsidRPr="00D27940">
        <w:rPr>
          <w:rFonts w:asciiTheme="minorHAnsi" w:hAnsiTheme="minorHAnsi" w:cstheme="minorHAnsi"/>
          <w:color w:val="000000"/>
          <w:sz w:val="20"/>
          <w:szCs w:val="20"/>
        </w:rPr>
        <w:t>.</w:t>
      </w:r>
    </w:p>
    <w:p w14:paraId="50960302" w14:textId="4C1B1454" w:rsidR="004215D2" w:rsidRPr="00D27940" w:rsidRDefault="006D6E9B" w:rsidP="00E6402F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Theme="minorHAnsi" w:hAnsiTheme="minorHAnsi" w:cstheme="minorHAnsi"/>
          <w:color w:val="000000"/>
          <w:sz w:val="20"/>
          <w:szCs w:val="20"/>
        </w:rPr>
      </w:pPr>
      <w:r w:rsidRPr="00D27940">
        <w:rPr>
          <w:rFonts w:asciiTheme="minorHAnsi" w:hAnsiTheme="minorHAnsi" w:cstheme="minorHAnsi"/>
          <w:color w:val="000000"/>
          <w:sz w:val="20"/>
          <w:szCs w:val="20"/>
        </w:rPr>
        <w:t>P</w:t>
      </w:r>
      <w:r w:rsidR="00D85EB4" w:rsidRPr="00D27940">
        <w:rPr>
          <w:rFonts w:asciiTheme="minorHAnsi" w:hAnsiTheme="minorHAnsi" w:cstheme="minorHAnsi"/>
          <w:color w:val="000000"/>
          <w:sz w:val="20"/>
          <w:szCs w:val="20"/>
        </w:rPr>
        <w:t>r</w:t>
      </w:r>
      <w:r w:rsidRPr="00D27940">
        <w:rPr>
          <w:rFonts w:asciiTheme="minorHAnsi" w:hAnsiTheme="minorHAnsi" w:cstheme="minorHAnsi"/>
          <w:color w:val="000000"/>
          <w:sz w:val="20"/>
          <w:szCs w:val="20"/>
        </w:rPr>
        <w:t>zedstawicielem Wykonawcy jest _____</w:t>
      </w:r>
      <w:r w:rsidR="004215D2" w:rsidRPr="00D27940">
        <w:rPr>
          <w:rFonts w:asciiTheme="minorHAnsi" w:hAnsiTheme="minorHAnsi" w:cstheme="minorHAnsi"/>
          <w:color w:val="000000"/>
          <w:sz w:val="20"/>
          <w:szCs w:val="20"/>
        </w:rPr>
        <w:t>.</w:t>
      </w:r>
    </w:p>
    <w:p w14:paraId="50827E59" w14:textId="6A530E1A" w:rsidR="00095153" w:rsidRPr="00D27940" w:rsidRDefault="00095153" w:rsidP="00E6402F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Theme="minorHAnsi" w:hAnsiTheme="minorHAnsi" w:cstheme="minorHAnsi"/>
          <w:color w:val="000000"/>
          <w:sz w:val="20"/>
          <w:szCs w:val="20"/>
        </w:rPr>
      </w:pPr>
      <w:r w:rsidRPr="00D27940">
        <w:rPr>
          <w:rFonts w:asciiTheme="minorHAnsi" w:hAnsiTheme="minorHAnsi" w:cstheme="minorHAnsi"/>
          <w:color w:val="000000"/>
          <w:sz w:val="20"/>
          <w:szCs w:val="20"/>
        </w:rPr>
        <w:t xml:space="preserve">Zmiana postanowień ust. 1 i </w:t>
      </w:r>
      <w:r w:rsidR="00710B3B" w:rsidRPr="00D27940">
        <w:rPr>
          <w:rFonts w:asciiTheme="minorHAnsi" w:hAnsiTheme="minorHAnsi" w:cstheme="minorHAnsi"/>
          <w:color w:val="000000"/>
          <w:sz w:val="20"/>
          <w:szCs w:val="20"/>
        </w:rPr>
        <w:t>2 wymaga poinformowania drugiej Strony na piśmie</w:t>
      </w:r>
      <w:r w:rsidR="00F7758C" w:rsidRPr="00D27940">
        <w:rPr>
          <w:rFonts w:asciiTheme="minorHAnsi" w:hAnsiTheme="minorHAnsi" w:cstheme="minorHAnsi"/>
          <w:color w:val="000000"/>
          <w:sz w:val="20"/>
          <w:szCs w:val="20"/>
        </w:rPr>
        <w:t>.</w:t>
      </w:r>
    </w:p>
    <w:p w14:paraId="25FE546C" w14:textId="77777777" w:rsidR="004215D2" w:rsidRPr="00D27940" w:rsidRDefault="004215D2" w:rsidP="00E6402F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Theme="minorHAnsi" w:hAnsiTheme="minorHAnsi" w:cstheme="minorHAnsi"/>
          <w:color w:val="000000"/>
          <w:sz w:val="20"/>
          <w:szCs w:val="20"/>
        </w:rPr>
      </w:pPr>
      <w:r w:rsidRPr="00D27940">
        <w:rPr>
          <w:rFonts w:asciiTheme="minorHAnsi" w:hAnsiTheme="minorHAnsi" w:cstheme="minorHAnsi"/>
          <w:color w:val="000000"/>
          <w:sz w:val="20"/>
          <w:szCs w:val="20"/>
        </w:rPr>
        <w:t>W sprawach nieuregulowanych niniejszą umową stosuje się przepisy prawa polskiego, a w szczególności:</w:t>
      </w:r>
    </w:p>
    <w:p w14:paraId="28F96DE8" w14:textId="77777777" w:rsidR="004215D2" w:rsidRPr="00D27940" w:rsidRDefault="004215D2" w:rsidP="00003AC3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709"/>
        <w:rPr>
          <w:rFonts w:asciiTheme="minorHAnsi" w:hAnsiTheme="minorHAnsi" w:cstheme="minorHAnsi"/>
          <w:color w:val="000000"/>
          <w:sz w:val="20"/>
          <w:szCs w:val="20"/>
        </w:rPr>
      </w:pPr>
      <w:r w:rsidRPr="00D27940">
        <w:rPr>
          <w:rFonts w:asciiTheme="minorHAnsi" w:hAnsiTheme="minorHAnsi" w:cstheme="minorHAnsi"/>
          <w:color w:val="000000"/>
          <w:sz w:val="20"/>
          <w:szCs w:val="20"/>
        </w:rPr>
        <w:t>Ustawy – Prawo zamówień publicznych,</w:t>
      </w:r>
    </w:p>
    <w:p w14:paraId="03FA1961" w14:textId="77777777" w:rsidR="004215D2" w:rsidRPr="00D27940" w:rsidRDefault="004215D2" w:rsidP="00003AC3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709"/>
        <w:rPr>
          <w:rFonts w:asciiTheme="minorHAnsi" w:hAnsiTheme="minorHAnsi" w:cstheme="minorHAnsi"/>
          <w:color w:val="000000"/>
          <w:sz w:val="20"/>
          <w:szCs w:val="20"/>
        </w:rPr>
      </w:pPr>
      <w:r w:rsidRPr="00D27940">
        <w:rPr>
          <w:rFonts w:asciiTheme="minorHAnsi" w:hAnsiTheme="minorHAnsi" w:cstheme="minorHAnsi"/>
          <w:color w:val="000000"/>
          <w:sz w:val="20"/>
          <w:szCs w:val="20"/>
        </w:rPr>
        <w:t>Kodeksu cywilnego.</w:t>
      </w:r>
    </w:p>
    <w:p w14:paraId="56F6C4CB" w14:textId="5084162E" w:rsidR="00A42840" w:rsidRPr="00D27940" w:rsidRDefault="00A42840" w:rsidP="00E6402F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D27940">
        <w:rPr>
          <w:rFonts w:asciiTheme="minorHAnsi" w:hAnsiTheme="minorHAnsi" w:cstheme="minorHAnsi"/>
          <w:color w:val="000000"/>
          <w:sz w:val="20"/>
          <w:szCs w:val="20"/>
        </w:rPr>
        <w:t xml:space="preserve">Prawa i obowiązki </w:t>
      </w:r>
      <w:r w:rsidR="007827DD" w:rsidRPr="00D27940">
        <w:rPr>
          <w:rFonts w:asciiTheme="minorHAnsi" w:hAnsiTheme="minorHAnsi" w:cstheme="minorHAnsi"/>
          <w:color w:val="000000"/>
          <w:sz w:val="20"/>
          <w:szCs w:val="20"/>
        </w:rPr>
        <w:t>określone i wynikające z niniejszej umowy nie mogą być przenoszone na osoby trzecie bez zgody Zamawiaj</w:t>
      </w:r>
      <w:r w:rsidR="00761D21" w:rsidRPr="00D27940">
        <w:rPr>
          <w:rFonts w:asciiTheme="minorHAnsi" w:hAnsiTheme="minorHAnsi" w:cstheme="minorHAnsi"/>
          <w:color w:val="000000"/>
          <w:sz w:val="20"/>
          <w:szCs w:val="20"/>
        </w:rPr>
        <w:t>ą</w:t>
      </w:r>
      <w:r w:rsidR="007827DD" w:rsidRPr="00D27940">
        <w:rPr>
          <w:rFonts w:asciiTheme="minorHAnsi" w:hAnsiTheme="minorHAnsi" w:cstheme="minorHAnsi"/>
          <w:color w:val="000000"/>
          <w:sz w:val="20"/>
          <w:szCs w:val="20"/>
        </w:rPr>
        <w:t>cego.</w:t>
      </w:r>
    </w:p>
    <w:p w14:paraId="2CAC4547" w14:textId="6CFC401F" w:rsidR="004215D2" w:rsidRPr="00D27940" w:rsidRDefault="004215D2" w:rsidP="00E6402F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D27940">
        <w:rPr>
          <w:rFonts w:asciiTheme="minorHAnsi" w:hAnsiTheme="minorHAnsi" w:cstheme="minorHAnsi"/>
          <w:color w:val="000000"/>
          <w:sz w:val="20"/>
          <w:szCs w:val="20"/>
        </w:rPr>
        <w:t>Umowa sporządzona została w trzech jednobrzmiących egzemplarzach, jeden dla Wykonawcy i dwa dla Zamawiającego</w:t>
      </w:r>
      <w:r w:rsidR="00F1728A" w:rsidRPr="00D27940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F1728A" w:rsidRPr="00D27940">
        <w:rPr>
          <w:rFonts w:asciiTheme="minorHAnsi" w:hAnsiTheme="minorHAnsi" w:cstheme="minorHAnsi"/>
          <w:color w:val="000000"/>
          <w:sz w:val="20"/>
          <w:szCs w:val="20"/>
          <w:u w:val="single"/>
        </w:rPr>
        <w:t>lub</w:t>
      </w:r>
      <w:r w:rsidR="00F1728A" w:rsidRPr="00D27940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003AC3">
        <w:rPr>
          <w:rFonts w:asciiTheme="minorHAnsi" w:hAnsiTheme="minorHAnsi" w:cstheme="minorHAnsi"/>
          <w:color w:val="000000"/>
          <w:sz w:val="20"/>
          <w:szCs w:val="20"/>
        </w:rPr>
        <w:t xml:space="preserve">Umowa została zawarta w </w:t>
      </w:r>
      <w:r w:rsidR="00F1728A" w:rsidRPr="00D27940">
        <w:rPr>
          <w:rFonts w:asciiTheme="minorHAnsi" w:hAnsiTheme="minorHAnsi" w:cstheme="minorHAnsi"/>
          <w:color w:val="000000"/>
          <w:sz w:val="20"/>
          <w:szCs w:val="20"/>
        </w:rPr>
        <w:t>formie elektronicznej</w:t>
      </w:r>
      <w:r w:rsidR="00003AC3">
        <w:rPr>
          <w:rFonts w:asciiTheme="minorHAnsi" w:hAnsiTheme="minorHAnsi" w:cstheme="minorHAnsi"/>
          <w:color w:val="000000"/>
          <w:sz w:val="20"/>
          <w:szCs w:val="20"/>
        </w:rPr>
        <w:t>, równoważnej z formą pisemną</w:t>
      </w:r>
      <w:r w:rsidRPr="00D27940">
        <w:rPr>
          <w:rFonts w:asciiTheme="minorHAnsi" w:hAnsiTheme="minorHAnsi" w:cstheme="minorHAnsi"/>
          <w:color w:val="000000"/>
          <w:sz w:val="20"/>
          <w:szCs w:val="20"/>
        </w:rPr>
        <w:t>.</w:t>
      </w:r>
    </w:p>
    <w:p w14:paraId="67EA809E" w14:textId="77777777" w:rsidR="004215D2" w:rsidRPr="00D27940" w:rsidRDefault="004215D2" w:rsidP="004215D2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0"/>
          <w:szCs w:val="20"/>
        </w:rPr>
      </w:pPr>
    </w:p>
    <w:p w14:paraId="6DAF6235" w14:textId="070C17B9" w:rsidR="00C70A91" w:rsidRPr="00D27940" w:rsidRDefault="004215D2" w:rsidP="00375375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D27940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Wykonawca: </w:t>
      </w:r>
      <w:r w:rsidRPr="00D27940">
        <w:rPr>
          <w:rFonts w:asciiTheme="minorHAnsi" w:hAnsiTheme="minorHAnsi" w:cstheme="minorHAnsi"/>
          <w:b/>
          <w:bCs/>
          <w:color w:val="000000"/>
          <w:sz w:val="20"/>
          <w:szCs w:val="20"/>
        </w:rPr>
        <w:tab/>
      </w:r>
      <w:r w:rsidRPr="00D27940">
        <w:rPr>
          <w:rFonts w:asciiTheme="minorHAnsi" w:hAnsiTheme="minorHAnsi" w:cstheme="minorHAnsi"/>
          <w:b/>
          <w:bCs/>
          <w:color w:val="000000"/>
          <w:sz w:val="20"/>
          <w:szCs w:val="20"/>
        </w:rPr>
        <w:tab/>
      </w:r>
      <w:r w:rsidRPr="00D27940">
        <w:rPr>
          <w:rFonts w:asciiTheme="minorHAnsi" w:hAnsiTheme="minorHAnsi" w:cstheme="minorHAnsi"/>
          <w:b/>
          <w:bCs/>
          <w:color w:val="000000"/>
          <w:sz w:val="20"/>
          <w:szCs w:val="20"/>
        </w:rPr>
        <w:tab/>
      </w:r>
      <w:r w:rsidRPr="00D27940">
        <w:rPr>
          <w:rFonts w:asciiTheme="minorHAnsi" w:hAnsiTheme="minorHAnsi" w:cstheme="minorHAnsi"/>
          <w:b/>
          <w:bCs/>
          <w:color w:val="000000"/>
          <w:sz w:val="20"/>
          <w:szCs w:val="20"/>
        </w:rPr>
        <w:tab/>
      </w:r>
      <w:r w:rsidRPr="00D27940">
        <w:rPr>
          <w:rFonts w:asciiTheme="minorHAnsi" w:hAnsiTheme="minorHAnsi" w:cstheme="minorHAnsi"/>
          <w:b/>
          <w:bCs/>
          <w:color w:val="000000"/>
          <w:sz w:val="20"/>
          <w:szCs w:val="20"/>
        </w:rPr>
        <w:tab/>
      </w:r>
      <w:r w:rsidRPr="00D27940">
        <w:rPr>
          <w:rFonts w:asciiTheme="minorHAnsi" w:hAnsiTheme="minorHAnsi" w:cstheme="minorHAnsi"/>
          <w:b/>
          <w:bCs/>
          <w:color w:val="000000"/>
          <w:sz w:val="20"/>
          <w:szCs w:val="20"/>
        </w:rPr>
        <w:tab/>
      </w:r>
      <w:r w:rsidRPr="00D27940">
        <w:rPr>
          <w:rFonts w:asciiTheme="minorHAnsi" w:hAnsiTheme="minorHAnsi" w:cstheme="minorHAnsi"/>
          <w:b/>
          <w:bCs/>
          <w:color w:val="000000"/>
          <w:sz w:val="20"/>
          <w:szCs w:val="20"/>
        </w:rPr>
        <w:tab/>
      </w:r>
      <w:r w:rsidRPr="00D27940">
        <w:rPr>
          <w:rFonts w:asciiTheme="minorHAnsi" w:hAnsiTheme="minorHAnsi" w:cstheme="minorHAnsi"/>
          <w:b/>
          <w:bCs/>
          <w:color w:val="000000"/>
          <w:sz w:val="20"/>
          <w:szCs w:val="20"/>
        </w:rPr>
        <w:tab/>
        <w:t>Zamawiający:</w:t>
      </w:r>
    </w:p>
    <w:sectPr w:rsidR="00C70A91" w:rsidRPr="00D27940" w:rsidSect="00040B90">
      <w:headerReference w:type="default" r:id="rId37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FA6193" w14:textId="77777777" w:rsidR="00E84BFF" w:rsidRDefault="00E84BFF">
      <w:r>
        <w:separator/>
      </w:r>
    </w:p>
  </w:endnote>
  <w:endnote w:type="continuationSeparator" w:id="0">
    <w:p w14:paraId="17036A13" w14:textId="77777777" w:rsidR="00E84BFF" w:rsidRDefault="00E84B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75475" w14:textId="77777777" w:rsidR="00A60352" w:rsidRDefault="00A603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E5FE990" w14:textId="77777777" w:rsidR="00A60352" w:rsidRDefault="00A6035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AB2957" w14:textId="77777777" w:rsidR="00A60352" w:rsidRPr="00580B58" w:rsidRDefault="00A60352">
    <w:pPr>
      <w:pStyle w:val="Stopka"/>
      <w:jc w:val="right"/>
      <w:rPr>
        <w:rFonts w:ascii="Calibri" w:hAnsi="Calibri"/>
        <w:sz w:val="18"/>
        <w:szCs w:val="18"/>
      </w:rPr>
    </w:pPr>
    <w:r w:rsidRPr="00580B58">
      <w:rPr>
        <w:rFonts w:ascii="Calibri" w:hAnsi="Calibri"/>
        <w:sz w:val="18"/>
        <w:szCs w:val="18"/>
      </w:rPr>
      <w:t xml:space="preserve">Strona </w:t>
    </w:r>
    <w:r w:rsidRPr="00580B58">
      <w:rPr>
        <w:rFonts w:ascii="Calibri" w:hAnsi="Calibri"/>
        <w:b/>
        <w:sz w:val="18"/>
        <w:szCs w:val="18"/>
      </w:rPr>
      <w:fldChar w:fldCharType="begin"/>
    </w:r>
    <w:r w:rsidRPr="00580B58">
      <w:rPr>
        <w:rFonts w:ascii="Calibri" w:hAnsi="Calibri"/>
        <w:b/>
        <w:sz w:val="18"/>
        <w:szCs w:val="18"/>
      </w:rPr>
      <w:instrText>PAGE</w:instrText>
    </w:r>
    <w:r w:rsidRPr="00580B58">
      <w:rPr>
        <w:rFonts w:ascii="Calibri" w:hAnsi="Calibri"/>
        <w:b/>
        <w:sz w:val="18"/>
        <w:szCs w:val="18"/>
      </w:rPr>
      <w:fldChar w:fldCharType="separate"/>
    </w:r>
    <w:r w:rsidR="00A10DA7">
      <w:rPr>
        <w:rFonts w:ascii="Calibri" w:hAnsi="Calibri"/>
        <w:b/>
        <w:noProof/>
        <w:sz w:val="18"/>
        <w:szCs w:val="18"/>
      </w:rPr>
      <w:t>32</w:t>
    </w:r>
    <w:r w:rsidRPr="00580B58">
      <w:rPr>
        <w:rFonts w:ascii="Calibri" w:hAnsi="Calibri"/>
        <w:b/>
        <w:sz w:val="18"/>
        <w:szCs w:val="18"/>
      </w:rPr>
      <w:fldChar w:fldCharType="end"/>
    </w:r>
    <w:r w:rsidRPr="00580B58">
      <w:rPr>
        <w:rFonts w:ascii="Calibri" w:hAnsi="Calibri"/>
        <w:sz w:val="18"/>
        <w:szCs w:val="18"/>
      </w:rPr>
      <w:t xml:space="preserve"> z </w:t>
    </w:r>
    <w:r w:rsidRPr="00580B58">
      <w:rPr>
        <w:rFonts w:ascii="Calibri" w:hAnsi="Calibri"/>
        <w:b/>
        <w:sz w:val="18"/>
        <w:szCs w:val="18"/>
      </w:rPr>
      <w:fldChar w:fldCharType="begin"/>
    </w:r>
    <w:r w:rsidRPr="00580B58">
      <w:rPr>
        <w:rFonts w:ascii="Calibri" w:hAnsi="Calibri"/>
        <w:b/>
        <w:sz w:val="18"/>
        <w:szCs w:val="18"/>
      </w:rPr>
      <w:instrText>NUMPAGES</w:instrText>
    </w:r>
    <w:r w:rsidRPr="00580B58">
      <w:rPr>
        <w:rFonts w:ascii="Calibri" w:hAnsi="Calibri"/>
        <w:b/>
        <w:sz w:val="18"/>
        <w:szCs w:val="18"/>
      </w:rPr>
      <w:fldChar w:fldCharType="separate"/>
    </w:r>
    <w:r w:rsidR="00A10DA7">
      <w:rPr>
        <w:rFonts w:ascii="Calibri" w:hAnsi="Calibri"/>
        <w:b/>
        <w:noProof/>
        <w:sz w:val="18"/>
        <w:szCs w:val="18"/>
      </w:rPr>
      <w:t>40</w:t>
    </w:r>
    <w:r w:rsidRPr="00580B58">
      <w:rPr>
        <w:rFonts w:ascii="Calibri" w:hAnsi="Calibri"/>
        <w:b/>
        <w:sz w:val="18"/>
        <w:szCs w:val="18"/>
      </w:rPr>
      <w:fldChar w:fldCharType="end"/>
    </w:r>
  </w:p>
  <w:p w14:paraId="725DD3FB" w14:textId="77777777" w:rsidR="00A60352" w:rsidRPr="0006457F" w:rsidRDefault="00A60352" w:rsidP="00FE3917">
    <w:pPr>
      <w:pStyle w:val="Stopka"/>
      <w:jc w:val="center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83DE0" w14:textId="77777777" w:rsidR="00A60352" w:rsidRDefault="00A60352" w:rsidP="00C845BA">
    <w:pPr>
      <w:pStyle w:val="Stopka"/>
    </w:pPr>
  </w:p>
  <w:p w14:paraId="6C1AA6F2" w14:textId="77777777" w:rsidR="00A60352" w:rsidRPr="00C845BA" w:rsidRDefault="00A60352" w:rsidP="00C845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191934" w14:textId="77777777" w:rsidR="00E84BFF" w:rsidRDefault="00E84BFF">
      <w:r>
        <w:separator/>
      </w:r>
    </w:p>
  </w:footnote>
  <w:footnote w:type="continuationSeparator" w:id="0">
    <w:p w14:paraId="373E82B9" w14:textId="77777777" w:rsidR="00E84BFF" w:rsidRDefault="00E84B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DCCB8A" w14:textId="5F22AE6A" w:rsidR="00A60352" w:rsidRDefault="00A60352">
    <w:pPr>
      <w:pStyle w:val="Nagwek"/>
      <w:rPr>
        <w:noProof/>
      </w:rPr>
    </w:pPr>
    <w:r w:rsidRPr="00916711">
      <w:rPr>
        <w:noProof/>
      </w:rPr>
      <w:drawing>
        <wp:inline distT="0" distB="0" distL="0" distR="0" wp14:anchorId="1DF84E90" wp14:editId="44395A01">
          <wp:extent cx="4733925" cy="11049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0709" b="-1280"/>
                  <a:stretch/>
                </pic:blipFill>
                <pic:spPr bwMode="auto">
                  <a:xfrm>
                    <a:off x="0" y="0"/>
                    <a:ext cx="4735361" cy="11052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079750D" w14:textId="77777777" w:rsidR="00A60352" w:rsidRDefault="00A6035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1BC2D9" w14:textId="77777777" w:rsidR="00A60352" w:rsidRDefault="00A603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b/>
        <w:bCs/>
        <w:strike w:val="0"/>
        <w:dstrike w:val="0"/>
        <w:color w:val="000000"/>
        <w:sz w:val="20"/>
        <w:szCs w:val="20"/>
        <w:em w:val="none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b/>
        <w:bCs/>
        <w:strike w:val="0"/>
        <w:dstrike w:val="0"/>
        <w:color w:val="000000"/>
        <w:sz w:val="20"/>
        <w:szCs w:val="20"/>
        <w:em w:val="none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b/>
        <w:bCs/>
        <w:strike w:val="0"/>
        <w:dstrike w:val="0"/>
        <w:color w:val="000000"/>
        <w:sz w:val="20"/>
        <w:szCs w:val="20"/>
        <w:em w:val="none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EF788E7E"/>
    <w:name w:val="WW8Num2"/>
    <w:lvl w:ilvl="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hAnsiTheme="minorHAnsi" w:cstheme="minorHAnsi" w:hint="default"/>
        <w:b w:val="0"/>
        <w:bCs/>
        <w:i w:val="0"/>
        <w:sz w:val="20"/>
        <w:szCs w:val="20"/>
        <w:lang w:eastAsia="ar-SA"/>
      </w:rPr>
    </w:lvl>
    <w:lvl w:ilvl="2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7"/>
    <w:multiLevelType w:val="multilevel"/>
    <w:tmpl w:val="80F6C71C"/>
    <w:name w:val="WW8Num8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20"/>
        <w:szCs w:val="20"/>
        <w:lang w:eastAsia="ar-SA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Wingdings" w:hAnsi="Wingdings" w:cs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Symbol" w:hAnsi="Symbol" w:cs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2"/>
        <w:szCs w:val="22"/>
        <w:lang w:eastAsia="ar-SA"/>
      </w:rPr>
    </w:lvl>
    <w:lvl w:ilvl="2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0000000E"/>
    <w:multiLevelType w:val="multilevel"/>
    <w:tmpl w:val="0000000E"/>
    <w:name w:val="WW8Num15"/>
    <w:lvl w:ilvl="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2"/>
        <w:szCs w:val="22"/>
        <w:lang w:eastAsia="ar-SA"/>
      </w:rPr>
    </w:lvl>
    <w:lvl w:ilvl="2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00000013"/>
    <w:multiLevelType w:val="multilevel"/>
    <w:tmpl w:val="00000013"/>
    <w:name w:val="WW8Num20"/>
    <w:lvl w:ilvl="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2"/>
        <w:szCs w:val="22"/>
        <w:lang w:eastAsia="ar-SA"/>
      </w:rPr>
    </w:lvl>
    <w:lvl w:ilvl="2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6" w15:restartNumberingAfterBreak="0">
    <w:nsid w:val="0000001F"/>
    <w:multiLevelType w:val="multilevel"/>
    <w:tmpl w:val="0000001F"/>
    <w:name w:val="WW8Num46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</w:lvl>
    <w:lvl w:ilvl="1">
      <w:start w:val="1"/>
      <w:numFmt w:val="lowerLetter"/>
      <w:lvlText w:val="%2)"/>
      <w:lvlJc w:val="left"/>
      <w:pPr>
        <w:tabs>
          <w:tab w:val="num" w:pos="907"/>
        </w:tabs>
        <w:ind w:left="907" w:hanging="283"/>
      </w:pPr>
    </w:lvl>
    <w:lvl w:ilvl="2">
      <w:start w:val="1"/>
      <w:numFmt w:val="bullet"/>
      <w:lvlText w:val="–"/>
      <w:lvlJc w:val="left"/>
      <w:pPr>
        <w:tabs>
          <w:tab w:val="num" w:pos="1134"/>
        </w:tabs>
        <w:ind w:left="1134" w:hanging="22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2440F2D"/>
    <w:multiLevelType w:val="multilevel"/>
    <w:tmpl w:val="0772DD44"/>
    <w:numStyleLink w:val="Styl1"/>
  </w:abstractNum>
  <w:abstractNum w:abstractNumId="8" w15:restartNumberingAfterBreak="0">
    <w:nsid w:val="0339618E"/>
    <w:multiLevelType w:val="hybridMultilevel"/>
    <w:tmpl w:val="A27C2234"/>
    <w:name w:val="WW8Num12"/>
    <w:lvl w:ilvl="0" w:tplc="C0D4FC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3D4084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0A4C9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6C25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DBE4F2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1F8638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52FF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2604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4CE6C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346374E"/>
    <w:multiLevelType w:val="multilevel"/>
    <w:tmpl w:val="0772DD44"/>
    <w:numStyleLink w:val="Styl1"/>
  </w:abstractNum>
  <w:abstractNum w:abstractNumId="10" w15:restartNumberingAfterBreak="0">
    <w:nsid w:val="04044B6B"/>
    <w:multiLevelType w:val="hybridMultilevel"/>
    <w:tmpl w:val="EAA20C8C"/>
    <w:lvl w:ilvl="0" w:tplc="433A690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074771F9"/>
    <w:multiLevelType w:val="multilevel"/>
    <w:tmpl w:val="0772DD44"/>
    <w:numStyleLink w:val="Styl1"/>
  </w:abstractNum>
  <w:abstractNum w:abstractNumId="12" w15:restartNumberingAfterBreak="0">
    <w:nsid w:val="0A6A2690"/>
    <w:multiLevelType w:val="hybridMultilevel"/>
    <w:tmpl w:val="3D96FCCC"/>
    <w:lvl w:ilvl="0" w:tplc="AFE8D76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572A2E"/>
    <w:multiLevelType w:val="multilevel"/>
    <w:tmpl w:val="0772DD44"/>
    <w:numStyleLink w:val="Styl1"/>
  </w:abstractNum>
  <w:abstractNum w:abstractNumId="14" w15:restartNumberingAfterBreak="0">
    <w:nsid w:val="0B9B7573"/>
    <w:multiLevelType w:val="hybridMultilevel"/>
    <w:tmpl w:val="1946EFC4"/>
    <w:lvl w:ilvl="0" w:tplc="F70646C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5C7435C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5C7435C0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BC418E2"/>
    <w:multiLevelType w:val="hybridMultilevel"/>
    <w:tmpl w:val="C99CDD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EE4930"/>
    <w:multiLevelType w:val="hybridMultilevel"/>
    <w:tmpl w:val="75D28A44"/>
    <w:lvl w:ilvl="0" w:tplc="D2046B22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F9C1846"/>
    <w:multiLevelType w:val="hybridMultilevel"/>
    <w:tmpl w:val="F9B2BDC0"/>
    <w:lvl w:ilvl="0" w:tplc="B15A75FE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20A3628"/>
    <w:multiLevelType w:val="hybridMultilevel"/>
    <w:tmpl w:val="BF3E48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50A4A8A"/>
    <w:multiLevelType w:val="multilevel"/>
    <w:tmpl w:val="B3902D00"/>
    <w:lvl w:ilvl="0">
      <w:start w:val="6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22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3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8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5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384" w:hanging="1440"/>
      </w:pPr>
      <w:rPr>
        <w:rFonts w:hint="default"/>
      </w:rPr>
    </w:lvl>
  </w:abstractNum>
  <w:abstractNum w:abstractNumId="20" w15:restartNumberingAfterBreak="0">
    <w:nsid w:val="199F0D03"/>
    <w:multiLevelType w:val="multilevel"/>
    <w:tmpl w:val="0772DD44"/>
    <w:numStyleLink w:val="Styl1"/>
  </w:abstractNum>
  <w:abstractNum w:abstractNumId="21" w15:restartNumberingAfterBreak="0">
    <w:nsid w:val="1A917528"/>
    <w:multiLevelType w:val="hybridMultilevel"/>
    <w:tmpl w:val="0554B96E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AB303C2"/>
    <w:multiLevelType w:val="multilevel"/>
    <w:tmpl w:val="EC54DDC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774"/>
        </w:tabs>
        <w:ind w:left="1588" w:hanging="1021"/>
      </w:pPr>
      <w:rPr>
        <w:rFonts w:hint="default"/>
        <w:b/>
        <w:i w:val="0"/>
        <w:sz w:val="20"/>
        <w:szCs w:val="20"/>
      </w:rPr>
    </w:lvl>
    <w:lvl w:ilvl="2">
      <w:start w:val="1"/>
      <w:numFmt w:val="decimal"/>
      <w:pStyle w:val="Nagwek33"/>
      <w:lvlText w:val="%1.%2.%3."/>
      <w:lvlJc w:val="left"/>
      <w:pPr>
        <w:tabs>
          <w:tab w:val="num" w:pos="5607"/>
        </w:tabs>
        <w:ind w:left="560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962"/>
        </w:tabs>
        <w:ind w:left="7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736"/>
        </w:tabs>
        <w:ind w:left="10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150"/>
        </w:tabs>
        <w:ind w:left="13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924"/>
        </w:tabs>
        <w:ind w:left="15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338"/>
        </w:tabs>
        <w:ind w:left="18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112"/>
        </w:tabs>
        <w:ind w:left="21112" w:hanging="1800"/>
      </w:pPr>
      <w:rPr>
        <w:rFonts w:hint="default"/>
      </w:rPr>
    </w:lvl>
  </w:abstractNum>
  <w:abstractNum w:abstractNumId="23" w15:restartNumberingAfterBreak="0">
    <w:nsid w:val="1AC81CD2"/>
    <w:multiLevelType w:val="hybridMultilevel"/>
    <w:tmpl w:val="B5AE46A2"/>
    <w:lvl w:ilvl="0" w:tplc="0415000F">
      <w:start w:val="1"/>
      <w:numFmt w:val="decimal"/>
      <w:lvlText w:val="%1."/>
      <w:lvlJc w:val="left"/>
      <w:pPr>
        <w:ind w:left="760" w:hanging="360"/>
      </w:p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4" w15:restartNumberingAfterBreak="0">
    <w:nsid w:val="1B7C18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21DD5D60"/>
    <w:multiLevelType w:val="multilevel"/>
    <w:tmpl w:val="0772DD44"/>
    <w:numStyleLink w:val="Styl1"/>
  </w:abstractNum>
  <w:abstractNum w:abstractNumId="26" w15:restartNumberingAfterBreak="0">
    <w:nsid w:val="23535DAE"/>
    <w:multiLevelType w:val="multilevel"/>
    <w:tmpl w:val="0772DD44"/>
    <w:numStyleLink w:val="Styl1"/>
  </w:abstractNum>
  <w:abstractNum w:abstractNumId="27" w15:restartNumberingAfterBreak="0">
    <w:nsid w:val="250F6053"/>
    <w:multiLevelType w:val="multilevel"/>
    <w:tmpl w:val="0772DD44"/>
    <w:numStyleLink w:val="Styl1"/>
  </w:abstractNum>
  <w:abstractNum w:abstractNumId="28" w15:restartNumberingAfterBreak="0">
    <w:nsid w:val="28E066B0"/>
    <w:multiLevelType w:val="hybridMultilevel"/>
    <w:tmpl w:val="4E0801C6"/>
    <w:lvl w:ilvl="0" w:tplc="71264B8C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97B1990"/>
    <w:multiLevelType w:val="multilevel"/>
    <w:tmpl w:val="0772DD44"/>
    <w:numStyleLink w:val="Styl1"/>
  </w:abstractNum>
  <w:abstractNum w:abstractNumId="30" w15:restartNumberingAfterBreak="0">
    <w:nsid w:val="2BD00539"/>
    <w:multiLevelType w:val="hybridMultilevel"/>
    <w:tmpl w:val="1DFCD0C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2D9E4B7E"/>
    <w:multiLevelType w:val="multilevel"/>
    <w:tmpl w:val="47700AE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  <w:i w:val="0"/>
        <w:color w:val="auto"/>
      </w:rPr>
    </w:lvl>
    <w:lvl w:ilvl="2">
      <w:start w:val="1"/>
      <w:numFmt w:val="lowerLetter"/>
      <w:lvlText w:val="%3)"/>
      <w:lvlJc w:val="left"/>
      <w:pPr>
        <w:ind w:left="157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2" w15:restartNumberingAfterBreak="0">
    <w:nsid w:val="32FD49C8"/>
    <w:multiLevelType w:val="multilevel"/>
    <w:tmpl w:val="0772DD44"/>
    <w:numStyleLink w:val="Styl1"/>
  </w:abstractNum>
  <w:abstractNum w:abstractNumId="33" w15:restartNumberingAfterBreak="0">
    <w:nsid w:val="33533396"/>
    <w:multiLevelType w:val="hybridMultilevel"/>
    <w:tmpl w:val="5CA2159E"/>
    <w:lvl w:ilvl="0" w:tplc="F3441F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40" w:hanging="360"/>
      </w:pPr>
    </w:lvl>
    <w:lvl w:ilvl="2" w:tplc="0415001B" w:tentative="1">
      <w:start w:val="1"/>
      <w:numFmt w:val="lowerRoman"/>
      <w:lvlText w:val="%3."/>
      <w:lvlJc w:val="right"/>
      <w:pPr>
        <w:ind w:left="1760" w:hanging="180"/>
      </w:pPr>
    </w:lvl>
    <w:lvl w:ilvl="3" w:tplc="0415000F" w:tentative="1">
      <w:start w:val="1"/>
      <w:numFmt w:val="decimal"/>
      <w:lvlText w:val="%4."/>
      <w:lvlJc w:val="left"/>
      <w:pPr>
        <w:ind w:left="2480" w:hanging="360"/>
      </w:pPr>
    </w:lvl>
    <w:lvl w:ilvl="4" w:tplc="04150019" w:tentative="1">
      <w:start w:val="1"/>
      <w:numFmt w:val="lowerLetter"/>
      <w:lvlText w:val="%5."/>
      <w:lvlJc w:val="left"/>
      <w:pPr>
        <w:ind w:left="3200" w:hanging="360"/>
      </w:pPr>
    </w:lvl>
    <w:lvl w:ilvl="5" w:tplc="0415001B" w:tentative="1">
      <w:start w:val="1"/>
      <w:numFmt w:val="lowerRoman"/>
      <w:lvlText w:val="%6."/>
      <w:lvlJc w:val="right"/>
      <w:pPr>
        <w:ind w:left="3920" w:hanging="180"/>
      </w:pPr>
    </w:lvl>
    <w:lvl w:ilvl="6" w:tplc="0415000F" w:tentative="1">
      <w:start w:val="1"/>
      <w:numFmt w:val="decimal"/>
      <w:lvlText w:val="%7."/>
      <w:lvlJc w:val="left"/>
      <w:pPr>
        <w:ind w:left="4640" w:hanging="360"/>
      </w:pPr>
    </w:lvl>
    <w:lvl w:ilvl="7" w:tplc="04150019" w:tentative="1">
      <w:start w:val="1"/>
      <w:numFmt w:val="lowerLetter"/>
      <w:lvlText w:val="%8."/>
      <w:lvlJc w:val="left"/>
      <w:pPr>
        <w:ind w:left="5360" w:hanging="360"/>
      </w:pPr>
    </w:lvl>
    <w:lvl w:ilvl="8" w:tplc="0415001B" w:tentative="1">
      <w:start w:val="1"/>
      <w:numFmt w:val="lowerRoman"/>
      <w:lvlText w:val="%9."/>
      <w:lvlJc w:val="right"/>
      <w:pPr>
        <w:ind w:left="6080" w:hanging="180"/>
      </w:pPr>
    </w:lvl>
  </w:abstractNum>
  <w:abstractNum w:abstractNumId="34" w15:restartNumberingAfterBreak="0">
    <w:nsid w:val="340144FE"/>
    <w:multiLevelType w:val="multilevel"/>
    <w:tmpl w:val="0772DD44"/>
    <w:numStyleLink w:val="Styl1"/>
  </w:abstractNum>
  <w:abstractNum w:abstractNumId="35" w15:restartNumberingAfterBreak="0">
    <w:nsid w:val="34457418"/>
    <w:multiLevelType w:val="hybridMultilevel"/>
    <w:tmpl w:val="D130C7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88B625E"/>
    <w:multiLevelType w:val="hybridMultilevel"/>
    <w:tmpl w:val="19AE8ABE"/>
    <w:name w:val="WW8Num4422"/>
    <w:lvl w:ilvl="0" w:tplc="0C707BEE">
      <w:start w:val="3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3D6A478F"/>
    <w:multiLevelType w:val="multilevel"/>
    <w:tmpl w:val="0772DD44"/>
    <w:numStyleLink w:val="Styl1"/>
  </w:abstractNum>
  <w:abstractNum w:abstractNumId="38" w15:restartNumberingAfterBreak="0">
    <w:nsid w:val="3E503D44"/>
    <w:multiLevelType w:val="multilevel"/>
    <w:tmpl w:val="0772DD44"/>
    <w:numStyleLink w:val="Styl1"/>
  </w:abstractNum>
  <w:abstractNum w:abstractNumId="39" w15:restartNumberingAfterBreak="0">
    <w:nsid w:val="4291701E"/>
    <w:multiLevelType w:val="hybridMultilevel"/>
    <w:tmpl w:val="D71E1E72"/>
    <w:lvl w:ilvl="0" w:tplc="96FA813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452C5C9C"/>
    <w:multiLevelType w:val="hybridMultilevel"/>
    <w:tmpl w:val="157A57E2"/>
    <w:lvl w:ilvl="0" w:tplc="04150017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63E02E1"/>
    <w:multiLevelType w:val="hybridMultilevel"/>
    <w:tmpl w:val="A276300A"/>
    <w:lvl w:ilvl="0" w:tplc="21B0D702">
      <w:start w:val="1"/>
      <w:numFmt w:val="decimal"/>
      <w:lvlText w:val="%1."/>
      <w:lvlJc w:val="left"/>
      <w:pPr>
        <w:tabs>
          <w:tab w:val="num" w:pos="1154"/>
        </w:tabs>
        <w:ind w:left="1154" w:hanging="360"/>
      </w:pPr>
      <w:rPr>
        <w:rFonts w:hint="default"/>
      </w:rPr>
    </w:lvl>
    <w:lvl w:ilvl="1" w:tplc="1E284FB4">
      <w:start w:val="1"/>
      <w:numFmt w:val="lowerLetter"/>
      <w:lvlText w:val="%2."/>
      <w:lvlJc w:val="left"/>
      <w:pPr>
        <w:tabs>
          <w:tab w:val="num" w:pos="1874"/>
        </w:tabs>
        <w:ind w:left="1874" w:hanging="360"/>
      </w:pPr>
    </w:lvl>
    <w:lvl w:ilvl="2" w:tplc="06903ACA">
      <w:start w:val="1"/>
      <w:numFmt w:val="lowerRoman"/>
      <w:lvlText w:val="%3."/>
      <w:lvlJc w:val="right"/>
      <w:pPr>
        <w:tabs>
          <w:tab w:val="num" w:pos="2594"/>
        </w:tabs>
        <w:ind w:left="2594" w:hanging="180"/>
      </w:pPr>
    </w:lvl>
    <w:lvl w:ilvl="3" w:tplc="B98A6AFA" w:tentative="1">
      <w:start w:val="1"/>
      <w:numFmt w:val="decimal"/>
      <w:lvlText w:val="%4."/>
      <w:lvlJc w:val="left"/>
      <w:pPr>
        <w:tabs>
          <w:tab w:val="num" w:pos="3314"/>
        </w:tabs>
        <w:ind w:left="3314" w:hanging="360"/>
      </w:pPr>
    </w:lvl>
    <w:lvl w:ilvl="4" w:tplc="8366891C" w:tentative="1">
      <w:start w:val="1"/>
      <w:numFmt w:val="lowerLetter"/>
      <w:lvlText w:val="%5."/>
      <w:lvlJc w:val="left"/>
      <w:pPr>
        <w:tabs>
          <w:tab w:val="num" w:pos="4034"/>
        </w:tabs>
        <w:ind w:left="4034" w:hanging="360"/>
      </w:pPr>
    </w:lvl>
    <w:lvl w:ilvl="5" w:tplc="6DAE0834" w:tentative="1">
      <w:start w:val="1"/>
      <w:numFmt w:val="lowerRoman"/>
      <w:lvlText w:val="%6."/>
      <w:lvlJc w:val="right"/>
      <w:pPr>
        <w:tabs>
          <w:tab w:val="num" w:pos="4754"/>
        </w:tabs>
        <w:ind w:left="4754" w:hanging="180"/>
      </w:pPr>
    </w:lvl>
    <w:lvl w:ilvl="6" w:tplc="0812E0DA" w:tentative="1">
      <w:start w:val="1"/>
      <w:numFmt w:val="decimal"/>
      <w:lvlText w:val="%7."/>
      <w:lvlJc w:val="left"/>
      <w:pPr>
        <w:tabs>
          <w:tab w:val="num" w:pos="5474"/>
        </w:tabs>
        <w:ind w:left="5474" w:hanging="360"/>
      </w:pPr>
    </w:lvl>
    <w:lvl w:ilvl="7" w:tplc="C6AE9AD0" w:tentative="1">
      <w:start w:val="1"/>
      <w:numFmt w:val="lowerLetter"/>
      <w:lvlText w:val="%8."/>
      <w:lvlJc w:val="left"/>
      <w:pPr>
        <w:tabs>
          <w:tab w:val="num" w:pos="6194"/>
        </w:tabs>
        <w:ind w:left="6194" w:hanging="360"/>
      </w:pPr>
    </w:lvl>
    <w:lvl w:ilvl="8" w:tplc="89E21BB2" w:tentative="1">
      <w:start w:val="1"/>
      <w:numFmt w:val="lowerRoman"/>
      <w:lvlText w:val="%9."/>
      <w:lvlJc w:val="right"/>
      <w:pPr>
        <w:tabs>
          <w:tab w:val="num" w:pos="6914"/>
        </w:tabs>
        <w:ind w:left="6914" w:hanging="180"/>
      </w:pPr>
    </w:lvl>
  </w:abstractNum>
  <w:abstractNum w:abstractNumId="42" w15:restartNumberingAfterBreak="0">
    <w:nsid w:val="4B4F4F94"/>
    <w:multiLevelType w:val="multilevel"/>
    <w:tmpl w:val="0772DD44"/>
    <w:numStyleLink w:val="Styl1"/>
  </w:abstractNum>
  <w:abstractNum w:abstractNumId="43" w15:restartNumberingAfterBreak="0">
    <w:nsid w:val="4F204DA3"/>
    <w:multiLevelType w:val="multilevel"/>
    <w:tmpl w:val="0772DD44"/>
    <w:numStyleLink w:val="Styl1"/>
  </w:abstractNum>
  <w:abstractNum w:abstractNumId="44" w15:restartNumberingAfterBreak="0">
    <w:nsid w:val="4F832B44"/>
    <w:multiLevelType w:val="hybridMultilevel"/>
    <w:tmpl w:val="285E12B4"/>
    <w:lvl w:ilvl="0" w:tplc="E1D8DF6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100411F"/>
    <w:multiLevelType w:val="multilevel"/>
    <w:tmpl w:val="0772DD44"/>
    <w:numStyleLink w:val="Styl1"/>
  </w:abstractNum>
  <w:abstractNum w:abstractNumId="46" w15:restartNumberingAfterBreak="0">
    <w:nsid w:val="57C44A7F"/>
    <w:multiLevelType w:val="multilevel"/>
    <w:tmpl w:val="0772DD44"/>
    <w:numStyleLink w:val="Styl1"/>
  </w:abstractNum>
  <w:abstractNum w:abstractNumId="47" w15:restartNumberingAfterBreak="0">
    <w:nsid w:val="58086536"/>
    <w:multiLevelType w:val="hybridMultilevel"/>
    <w:tmpl w:val="35B6057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590C640A"/>
    <w:multiLevelType w:val="multilevel"/>
    <w:tmpl w:val="0772DD44"/>
    <w:numStyleLink w:val="Styl1"/>
  </w:abstractNum>
  <w:abstractNum w:abstractNumId="49" w15:restartNumberingAfterBreak="0">
    <w:nsid w:val="5D1527F5"/>
    <w:multiLevelType w:val="hybridMultilevel"/>
    <w:tmpl w:val="14FEC926"/>
    <w:lvl w:ilvl="0" w:tplc="7AE062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11D5E0B"/>
    <w:multiLevelType w:val="multilevel"/>
    <w:tmpl w:val="06C073BE"/>
    <w:lvl w:ilvl="0">
      <w:start w:val="1"/>
      <w:numFmt w:val="upperRoman"/>
      <w:pStyle w:val="Nagwek1"/>
      <w:lvlText w:val="Część %1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1">
      <w:start w:val="55"/>
      <w:numFmt w:val="ordinal"/>
      <w:pStyle w:val="Nagwek2"/>
      <w:lvlText w:val="%2"/>
      <w:lvlJc w:val="left"/>
      <w:pPr>
        <w:tabs>
          <w:tab w:val="num" w:pos="340"/>
        </w:tabs>
        <w:ind w:left="397" w:hanging="397"/>
      </w:pPr>
      <w:rPr>
        <w:rFonts w:ascii="Calibri" w:hAnsi="Calibri" w:hint="default"/>
        <w:b/>
        <w:i w:val="0"/>
        <w:color w:val="auto"/>
        <w:sz w:val="20"/>
        <w:szCs w:val="20"/>
        <w:u w:val="none"/>
      </w:rPr>
    </w:lvl>
    <w:lvl w:ilvl="2">
      <w:start w:val="1"/>
      <w:numFmt w:val="ordinal"/>
      <w:pStyle w:val="Nagwek3"/>
      <w:lvlText w:val="%2%3"/>
      <w:lvlJc w:val="left"/>
      <w:pPr>
        <w:tabs>
          <w:tab w:val="num" w:pos="567"/>
        </w:tabs>
        <w:ind w:left="624" w:hanging="624"/>
      </w:pPr>
      <w:rPr>
        <w:rFonts w:ascii="Calibri" w:hAnsi="Calibri" w:hint="default"/>
        <w:b w:val="0"/>
        <w:i w:val="0"/>
        <w:sz w:val="20"/>
        <w:szCs w:val="20"/>
      </w:rPr>
    </w:lvl>
    <w:lvl w:ilvl="3">
      <w:start w:val="1"/>
      <w:numFmt w:val="ordinal"/>
      <w:pStyle w:val="Nagwek4"/>
      <w:lvlText w:val="%2%3%4"/>
      <w:lvlJc w:val="left"/>
      <w:pPr>
        <w:tabs>
          <w:tab w:val="num" w:pos="4225"/>
        </w:tabs>
        <w:ind w:left="4225" w:hanging="680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710"/>
        </w:tabs>
        <w:ind w:left="1050" w:hanging="340"/>
      </w:pPr>
      <w:rPr>
        <w:rFonts w:asciiTheme="minorHAnsi" w:eastAsia="Times New Roman" w:hAnsiTheme="minorHAnsi" w:cstheme="minorHAnsi"/>
        <w:b w:val="0"/>
        <w:i w:val="0"/>
        <w:color w:val="auto"/>
        <w:sz w:val="20"/>
        <w:szCs w:val="20"/>
      </w:rPr>
    </w:lvl>
    <w:lvl w:ilvl="5">
      <w:start w:val="1"/>
      <w:numFmt w:val="bullet"/>
      <w:pStyle w:val="Nagwek6"/>
      <w:lvlText w:val="–"/>
      <w:lvlJc w:val="left"/>
      <w:pPr>
        <w:tabs>
          <w:tab w:val="num" w:pos="1531"/>
        </w:tabs>
        <w:ind w:left="1531" w:hanging="284"/>
      </w:pPr>
      <w:rPr>
        <w:rFonts w:ascii="Calibri" w:hAnsi="Calibri" w:cs="Times New Roman" w:hint="default"/>
      </w:rPr>
    </w:lvl>
    <w:lvl w:ilvl="6">
      <w:start w:val="1"/>
      <w:numFmt w:val="none"/>
      <w:lvlText w:val="%7"/>
      <w:lvlJc w:val="right"/>
      <w:pPr>
        <w:tabs>
          <w:tab w:val="num" w:pos="9801"/>
        </w:tabs>
        <w:ind w:left="9801" w:hanging="288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9945"/>
        </w:tabs>
        <w:ind w:left="9945" w:hanging="432"/>
      </w:pPr>
      <w:rPr>
        <w:rFonts w:hint="default"/>
      </w:rPr>
    </w:lvl>
    <w:lvl w:ilvl="8">
      <w:start w:val="1"/>
      <w:numFmt w:val="none"/>
      <w:lvlText w:val="%9"/>
      <w:lvlJc w:val="right"/>
      <w:pPr>
        <w:tabs>
          <w:tab w:val="num" w:pos="10089"/>
        </w:tabs>
        <w:ind w:left="10089" w:hanging="144"/>
      </w:pPr>
      <w:rPr>
        <w:rFonts w:hint="default"/>
      </w:rPr>
    </w:lvl>
  </w:abstractNum>
  <w:abstractNum w:abstractNumId="51" w15:restartNumberingAfterBreak="0">
    <w:nsid w:val="619F61F3"/>
    <w:multiLevelType w:val="hybridMultilevel"/>
    <w:tmpl w:val="D9F2CBAE"/>
    <w:lvl w:ilvl="0" w:tplc="034A8080">
      <w:start w:val="1"/>
      <w:numFmt w:val="bullet"/>
      <w:pStyle w:val="Nagwek13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08D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9AADC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8E7F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5E3A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D2D3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CC3C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9031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2780D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50B2BEC"/>
    <w:multiLevelType w:val="multilevel"/>
    <w:tmpl w:val="EF8456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3" w15:restartNumberingAfterBreak="0">
    <w:nsid w:val="67090FF1"/>
    <w:multiLevelType w:val="multilevel"/>
    <w:tmpl w:val="0772DD44"/>
    <w:numStyleLink w:val="Styl1"/>
  </w:abstractNum>
  <w:abstractNum w:abstractNumId="54" w15:restartNumberingAfterBreak="0">
    <w:nsid w:val="68F1245B"/>
    <w:multiLevelType w:val="multilevel"/>
    <w:tmpl w:val="0772DD44"/>
    <w:numStyleLink w:val="Styl1"/>
  </w:abstractNum>
  <w:abstractNum w:abstractNumId="55" w15:restartNumberingAfterBreak="0">
    <w:nsid w:val="6A45347E"/>
    <w:multiLevelType w:val="multilevel"/>
    <w:tmpl w:val="0772DD44"/>
    <w:numStyleLink w:val="Styl1"/>
  </w:abstractNum>
  <w:abstractNum w:abstractNumId="56" w15:restartNumberingAfterBreak="0">
    <w:nsid w:val="6C5F5148"/>
    <w:multiLevelType w:val="multilevel"/>
    <w:tmpl w:val="0772DD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7" w15:restartNumberingAfterBreak="0">
    <w:nsid w:val="6EAF79BD"/>
    <w:multiLevelType w:val="hybridMultilevel"/>
    <w:tmpl w:val="247AAEDA"/>
    <w:lvl w:ilvl="0" w:tplc="AA80802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F3E7417"/>
    <w:multiLevelType w:val="multilevel"/>
    <w:tmpl w:val="E414882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774"/>
        </w:tabs>
        <w:ind w:left="1588" w:hanging="1021"/>
      </w:pPr>
      <w:rPr>
        <w:rFonts w:asciiTheme="minorHAnsi" w:hAnsiTheme="minorHAnsi" w:cstheme="minorHAnsi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5607"/>
        </w:tabs>
        <w:ind w:left="560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962"/>
        </w:tabs>
        <w:ind w:left="7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736"/>
        </w:tabs>
        <w:ind w:left="10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150"/>
        </w:tabs>
        <w:ind w:left="13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924"/>
        </w:tabs>
        <w:ind w:left="15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338"/>
        </w:tabs>
        <w:ind w:left="18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112"/>
        </w:tabs>
        <w:ind w:left="21112" w:hanging="1800"/>
      </w:pPr>
      <w:rPr>
        <w:rFonts w:hint="default"/>
      </w:rPr>
    </w:lvl>
  </w:abstractNum>
  <w:abstractNum w:abstractNumId="59" w15:restartNumberingAfterBreak="0">
    <w:nsid w:val="719B1557"/>
    <w:multiLevelType w:val="multilevel"/>
    <w:tmpl w:val="0772DD44"/>
    <w:styleLink w:val="Styl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0" w15:restartNumberingAfterBreak="0">
    <w:nsid w:val="793E0490"/>
    <w:multiLevelType w:val="hybridMultilevel"/>
    <w:tmpl w:val="E87673D4"/>
    <w:lvl w:ilvl="0" w:tplc="16DA269A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9B27D80"/>
    <w:multiLevelType w:val="hybridMultilevel"/>
    <w:tmpl w:val="E7E61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D283486"/>
    <w:multiLevelType w:val="hybridMultilevel"/>
    <w:tmpl w:val="0276CF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9140862">
    <w:abstractNumId w:val="41"/>
  </w:num>
  <w:num w:numId="2" w16cid:durableId="1750272238">
    <w:abstractNumId w:val="22"/>
  </w:num>
  <w:num w:numId="3" w16cid:durableId="1251815962">
    <w:abstractNumId w:val="51"/>
  </w:num>
  <w:num w:numId="4" w16cid:durableId="1808164888">
    <w:abstractNumId w:val="59"/>
  </w:num>
  <w:num w:numId="5" w16cid:durableId="1745642527">
    <w:abstractNumId w:val="50"/>
  </w:num>
  <w:num w:numId="6" w16cid:durableId="898201680">
    <w:abstractNumId w:val="50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4192919">
    <w:abstractNumId w:val="62"/>
  </w:num>
  <w:num w:numId="8" w16cid:durableId="969867690">
    <w:abstractNumId w:val="47"/>
  </w:num>
  <w:num w:numId="9" w16cid:durableId="671183455">
    <w:abstractNumId w:val="19"/>
  </w:num>
  <w:num w:numId="10" w16cid:durableId="425420134">
    <w:abstractNumId w:val="58"/>
  </w:num>
  <w:num w:numId="11" w16cid:durableId="1754932447">
    <w:abstractNumId w:val="10"/>
  </w:num>
  <w:num w:numId="12" w16cid:durableId="633488361">
    <w:abstractNumId w:val="27"/>
  </w:num>
  <w:num w:numId="13" w16cid:durableId="1735204397">
    <w:abstractNumId w:val="53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i w:val="0"/>
          <w:iCs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b w:val="0"/>
          <w:bCs/>
          <w:i w:val="0"/>
          <w:iCs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bullet"/>
        <w:lvlText w:val=""/>
        <w:lvlJc w:val="left"/>
        <w:pPr>
          <w:tabs>
            <w:tab w:val="num" w:pos="1800"/>
          </w:tabs>
          <w:ind w:left="1728" w:hanging="648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14" w16cid:durableId="1846748422">
    <w:abstractNumId w:val="43"/>
  </w:num>
  <w:num w:numId="15" w16cid:durableId="1921132404">
    <w:abstractNumId w:val="25"/>
  </w:num>
  <w:num w:numId="16" w16cid:durableId="1691684748">
    <w:abstractNumId w:val="42"/>
  </w:num>
  <w:num w:numId="17" w16cid:durableId="27342120">
    <w:abstractNumId w:val="13"/>
  </w:num>
  <w:num w:numId="18" w16cid:durableId="676809279">
    <w:abstractNumId w:val="32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b w:val="0"/>
          <w:bCs w:val="0"/>
          <w:i w:val="0"/>
          <w:iCs w:val="0"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bullet"/>
        <w:lvlText w:val=""/>
        <w:lvlJc w:val="left"/>
        <w:pPr>
          <w:tabs>
            <w:tab w:val="num" w:pos="1800"/>
          </w:tabs>
          <w:ind w:left="1728" w:hanging="648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19" w16cid:durableId="1914311523">
    <w:abstractNumId w:val="54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Theme="minorHAnsi" w:hAnsiTheme="minorHAnsi" w:cstheme="minorHAnsi" w:hint="default"/>
          <w:sz w:val="20"/>
          <w:szCs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i w:val="0"/>
          <w:iCs w:val="0"/>
        </w:rPr>
      </w:lvl>
    </w:lvlOverride>
  </w:num>
  <w:num w:numId="20" w16cid:durableId="1819882693">
    <w:abstractNumId w:val="38"/>
  </w:num>
  <w:num w:numId="21" w16cid:durableId="1539973627">
    <w:abstractNumId w:val="20"/>
  </w:num>
  <w:num w:numId="22" w16cid:durableId="1878739171">
    <w:abstractNumId w:val="55"/>
  </w:num>
  <w:num w:numId="23" w16cid:durableId="1872917753">
    <w:abstractNumId w:val="48"/>
  </w:num>
  <w:num w:numId="24" w16cid:durableId="1152525089">
    <w:abstractNumId w:val="29"/>
  </w:num>
  <w:num w:numId="25" w16cid:durableId="428241190">
    <w:abstractNumId w:val="9"/>
  </w:num>
  <w:num w:numId="26" w16cid:durableId="1370573896">
    <w:abstractNumId w:val="26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sz w:val="20"/>
          <w:szCs w:val="20"/>
        </w:rPr>
      </w:lvl>
    </w:lvlOverride>
  </w:num>
  <w:num w:numId="27" w16cid:durableId="889615259">
    <w:abstractNumId w:val="45"/>
  </w:num>
  <w:num w:numId="28" w16cid:durableId="298193478">
    <w:abstractNumId w:val="46"/>
  </w:num>
  <w:num w:numId="29" w16cid:durableId="161632103">
    <w:abstractNumId w:val="7"/>
  </w:num>
  <w:num w:numId="30" w16cid:durableId="1080325144">
    <w:abstractNumId w:val="56"/>
  </w:num>
  <w:num w:numId="31" w16cid:durableId="1051461415">
    <w:abstractNumId w:val="21"/>
  </w:num>
  <w:num w:numId="32" w16cid:durableId="196698811">
    <w:abstractNumId w:val="61"/>
  </w:num>
  <w:num w:numId="33" w16cid:durableId="30807254">
    <w:abstractNumId w:val="11"/>
  </w:num>
  <w:num w:numId="34" w16cid:durableId="1052729874">
    <w:abstractNumId w:val="16"/>
  </w:num>
  <w:num w:numId="35" w16cid:durableId="467476385">
    <w:abstractNumId w:val="14"/>
  </w:num>
  <w:num w:numId="36" w16cid:durableId="1050374182">
    <w:abstractNumId w:val="28"/>
  </w:num>
  <w:num w:numId="37" w16cid:durableId="1430546935">
    <w:abstractNumId w:val="52"/>
  </w:num>
  <w:num w:numId="38" w16cid:durableId="990449513">
    <w:abstractNumId w:val="24"/>
  </w:num>
  <w:num w:numId="39" w16cid:durableId="1534421097">
    <w:abstractNumId w:val="60"/>
  </w:num>
  <w:num w:numId="40" w16cid:durableId="1962953644">
    <w:abstractNumId w:val="56"/>
  </w:num>
  <w:num w:numId="41" w16cid:durableId="8259517">
    <w:abstractNumId w:val="15"/>
  </w:num>
  <w:num w:numId="42" w16cid:durableId="1275483686">
    <w:abstractNumId w:val="37"/>
  </w:num>
  <w:num w:numId="43" w16cid:durableId="272789105">
    <w:abstractNumId w:val="34"/>
  </w:num>
  <w:num w:numId="44" w16cid:durableId="1729722101">
    <w:abstractNumId w:val="18"/>
  </w:num>
  <w:num w:numId="45" w16cid:durableId="661155686">
    <w:abstractNumId w:val="12"/>
  </w:num>
  <w:num w:numId="46" w16cid:durableId="827789146">
    <w:abstractNumId w:val="35"/>
  </w:num>
  <w:num w:numId="47" w16cid:durableId="1013188830">
    <w:abstractNumId w:val="44"/>
  </w:num>
  <w:num w:numId="48" w16cid:durableId="591283140">
    <w:abstractNumId w:val="49"/>
  </w:num>
  <w:num w:numId="49" w16cid:durableId="5540331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966621606">
    <w:abstractNumId w:val="31"/>
  </w:num>
  <w:num w:numId="51" w16cid:durableId="1970353370">
    <w:abstractNumId w:val="30"/>
  </w:num>
  <w:num w:numId="52" w16cid:durableId="2084257488">
    <w:abstractNumId w:val="57"/>
  </w:num>
  <w:num w:numId="53" w16cid:durableId="200090533">
    <w:abstractNumId w:val="23"/>
  </w:num>
  <w:num w:numId="54" w16cid:durableId="1392070387">
    <w:abstractNumId w:val="17"/>
  </w:num>
  <w:num w:numId="55" w16cid:durableId="587231305">
    <w:abstractNumId w:val="33"/>
  </w:num>
  <w:num w:numId="56" w16cid:durableId="381487042">
    <w:abstractNumId w:val="40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B02"/>
    <w:rsid w:val="00000132"/>
    <w:rsid w:val="000015B2"/>
    <w:rsid w:val="00001D88"/>
    <w:rsid w:val="00002C7A"/>
    <w:rsid w:val="00002E04"/>
    <w:rsid w:val="00003AC3"/>
    <w:rsid w:val="00004532"/>
    <w:rsid w:val="0000481C"/>
    <w:rsid w:val="00005B8B"/>
    <w:rsid w:val="00005C2A"/>
    <w:rsid w:val="00006119"/>
    <w:rsid w:val="000067F2"/>
    <w:rsid w:val="00006CFF"/>
    <w:rsid w:val="0000751F"/>
    <w:rsid w:val="00007937"/>
    <w:rsid w:val="00007D54"/>
    <w:rsid w:val="00010A20"/>
    <w:rsid w:val="00010AC9"/>
    <w:rsid w:val="00011132"/>
    <w:rsid w:val="00011BAA"/>
    <w:rsid w:val="00013A42"/>
    <w:rsid w:val="00015115"/>
    <w:rsid w:val="00015C42"/>
    <w:rsid w:val="00015D36"/>
    <w:rsid w:val="00016054"/>
    <w:rsid w:val="00016F7B"/>
    <w:rsid w:val="000171E1"/>
    <w:rsid w:val="000201D4"/>
    <w:rsid w:val="00020348"/>
    <w:rsid w:val="00020667"/>
    <w:rsid w:val="000211D9"/>
    <w:rsid w:val="000218D2"/>
    <w:rsid w:val="00021BDC"/>
    <w:rsid w:val="00024792"/>
    <w:rsid w:val="00024A91"/>
    <w:rsid w:val="0002599D"/>
    <w:rsid w:val="00025DBB"/>
    <w:rsid w:val="0002694A"/>
    <w:rsid w:val="00026B17"/>
    <w:rsid w:val="00026C90"/>
    <w:rsid w:val="00026CB7"/>
    <w:rsid w:val="00026EB3"/>
    <w:rsid w:val="00031592"/>
    <w:rsid w:val="000329F9"/>
    <w:rsid w:val="00032B6D"/>
    <w:rsid w:val="00032C0C"/>
    <w:rsid w:val="00032DFB"/>
    <w:rsid w:val="000331C2"/>
    <w:rsid w:val="00033924"/>
    <w:rsid w:val="00036AFF"/>
    <w:rsid w:val="0003703E"/>
    <w:rsid w:val="00037100"/>
    <w:rsid w:val="00037AEB"/>
    <w:rsid w:val="0004085A"/>
    <w:rsid w:val="00040B90"/>
    <w:rsid w:val="00041A92"/>
    <w:rsid w:val="00042123"/>
    <w:rsid w:val="00042626"/>
    <w:rsid w:val="00042D96"/>
    <w:rsid w:val="00043117"/>
    <w:rsid w:val="000434DF"/>
    <w:rsid w:val="00043544"/>
    <w:rsid w:val="00043548"/>
    <w:rsid w:val="000440D5"/>
    <w:rsid w:val="00044983"/>
    <w:rsid w:val="000466A6"/>
    <w:rsid w:val="00047B37"/>
    <w:rsid w:val="0005083E"/>
    <w:rsid w:val="00050A85"/>
    <w:rsid w:val="00052C75"/>
    <w:rsid w:val="00053F96"/>
    <w:rsid w:val="0005502F"/>
    <w:rsid w:val="0005516F"/>
    <w:rsid w:val="0005552E"/>
    <w:rsid w:val="00056081"/>
    <w:rsid w:val="000567C0"/>
    <w:rsid w:val="000570B3"/>
    <w:rsid w:val="0006052C"/>
    <w:rsid w:val="000609E8"/>
    <w:rsid w:val="00060E1C"/>
    <w:rsid w:val="00061022"/>
    <w:rsid w:val="00061077"/>
    <w:rsid w:val="00061372"/>
    <w:rsid w:val="000624B8"/>
    <w:rsid w:val="00062B4A"/>
    <w:rsid w:val="00062CB6"/>
    <w:rsid w:val="00064642"/>
    <w:rsid w:val="0006531A"/>
    <w:rsid w:val="00065D6C"/>
    <w:rsid w:val="00066289"/>
    <w:rsid w:val="00066793"/>
    <w:rsid w:val="00066CD3"/>
    <w:rsid w:val="000673B4"/>
    <w:rsid w:val="0006758A"/>
    <w:rsid w:val="00067B56"/>
    <w:rsid w:val="00067F45"/>
    <w:rsid w:val="00070146"/>
    <w:rsid w:val="00070BD4"/>
    <w:rsid w:val="00072D9A"/>
    <w:rsid w:val="00072F9A"/>
    <w:rsid w:val="00073083"/>
    <w:rsid w:val="0007322F"/>
    <w:rsid w:val="00074223"/>
    <w:rsid w:val="00075D54"/>
    <w:rsid w:val="000761DD"/>
    <w:rsid w:val="00076687"/>
    <w:rsid w:val="000801D3"/>
    <w:rsid w:val="00080C63"/>
    <w:rsid w:val="00080F43"/>
    <w:rsid w:val="00082ADE"/>
    <w:rsid w:val="0008355A"/>
    <w:rsid w:val="00083562"/>
    <w:rsid w:val="00083BD5"/>
    <w:rsid w:val="00084D4D"/>
    <w:rsid w:val="00084DCB"/>
    <w:rsid w:val="0008526D"/>
    <w:rsid w:val="0008555F"/>
    <w:rsid w:val="00085D91"/>
    <w:rsid w:val="00085E2F"/>
    <w:rsid w:val="00086CCE"/>
    <w:rsid w:val="000874FF"/>
    <w:rsid w:val="00087775"/>
    <w:rsid w:val="000878B3"/>
    <w:rsid w:val="0009009A"/>
    <w:rsid w:val="000904B2"/>
    <w:rsid w:val="000909BA"/>
    <w:rsid w:val="00091D3D"/>
    <w:rsid w:val="0009200E"/>
    <w:rsid w:val="00094025"/>
    <w:rsid w:val="000944C7"/>
    <w:rsid w:val="0009461D"/>
    <w:rsid w:val="000949B9"/>
    <w:rsid w:val="00095153"/>
    <w:rsid w:val="00097066"/>
    <w:rsid w:val="0009718C"/>
    <w:rsid w:val="000A07EE"/>
    <w:rsid w:val="000A12C6"/>
    <w:rsid w:val="000A1FC5"/>
    <w:rsid w:val="000A1FE0"/>
    <w:rsid w:val="000A27B6"/>
    <w:rsid w:val="000A27E4"/>
    <w:rsid w:val="000A394C"/>
    <w:rsid w:val="000A3BA8"/>
    <w:rsid w:val="000A3D82"/>
    <w:rsid w:val="000A3EAA"/>
    <w:rsid w:val="000A41DE"/>
    <w:rsid w:val="000A4ADB"/>
    <w:rsid w:val="000A5335"/>
    <w:rsid w:val="000A6157"/>
    <w:rsid w:val="000B02AD"/>
    <w:rsid w:val="000B0AF2"/>
    <w:rsid w:val="000B37ED"/>
    <w:rsid w:val="000B3DFA"/>
    <w:rsid w:val="000B44C1"/>
    <w:rsid w:val="000B4E86"/>
    <w:rsid w:val="000B5365"/>
    <w:rsid w:val="000B6869"/>
    <w:rsid w:val="000B6DEA"/>
    <w:rsid w:val="000C0A81"/>
    <w:rsid w:val="000C0D82"/>
    <w:rsid w:val="000C13A7"/>
    <w:rsid w:val="000C2CB1"/>
    <w:rsid w:val="000C46A8"/>
    <w:rsid w:val="000C46D9"/>
    <w:rsid w:val="000C4D19"/>
    <w:rsid w:val="000C7994"/>
    <w:rsid w:val="000C7BDE"/>
    <w:rsid w:val="000D0186"/>
    <w:rsid w:val="000D030A"/>
    <w:rsid w:val="000D0A21"/>
    <w:rsid w:val="000D23E4"/>
    <w:rsid w:val="000D3D95"/>
    <w:rsid w:val="000D5F70"/>
    <w:rsid w:val="000D6139"/>
    <w:rsid w:val="000D61EA"/>
    <w:rsid w:val="000D6AC4"/>
    <w:rsid w:val="000D77F7"/>
    <w:rsid w:val="000D79CD"/>
    <w:rsid w:val="000E0654"/>
    <w:rsid w:val="000E1157"/>
    <w:rsid w:val="000E1A5D"/>
    <w:rsid w:val="000E1FA7"/>
    <w:rsid w:val="000E3955"/>
    <w:rsid w:val="000E3A41"/>
    <w:rsid w:val="000E4F7B"/>
    <w:rsid w:val="000E580B"/>
    <w:rsid w:val="000E7435"/>
    <w:rsid w:val="000F0725"/>
    <w:rsid w:val="000F1B4E"/>
    <w:rsid w:val="000F356A"/>
    <w:rsid w:val="000F3AD1"/>
    <w:rsid w:val="000F4EE7"/>
    <w:rsid w:val="000F62F8"/>
    <w:rsid w:val="000F6DDB"/>
    <w:rsid w:val="000F765F"/>
    <w:rsid w:val="000F7DE7"/>
    <w:rsid w:val="001007DB"/>
    <w:rsid w:val="00101D3F"/>
    <w:rsid w:val="0010204A"/>
    <w:rsid w:val="001021C9"/>
    <w:rsid w:val="00102271"/>
    <w:rsid w:val="001039F1"/>
    <w:rsid w:val="00103AA1"/>
    <w:rsid w:val="00103D62"/>
    <w:rsid w:val="00105283"/>
    <w:rsid w:val="0010586A"/>
    <w:rsid w:val="001059C2"/>
    <w:rsid w:val="00105B8E"/>
    <w:rsid w:val="00105D1F"/>
    <w:rsid w:val="00105ECC"/>
    <w:rsid w:val="00105F70"/>
    <w:rsid w:val="0010641D"/>
    <w:rsid w:val="0010689E"/>
    <w:rsid w:val="00106A1C"/>
    <w:rsid w:val="001071B3"/>
    <w:rsid w:val="00110D83"/>
    <w:rsid w:val="00111292"/>
    <w:rsid w:val="0011176A"/>
    <w:rsid w:val="00111E39"/>
    <w:rsid w:val="00111E64"/>
    <w:rsid w:val="001128C7"/>
    <w:rsid w:val="001147E3"/>
    <w:rsid w:val="00115D87"/>
    <w:rsid w:val="00115F2F"/>
    <w:rsid w:val="00116029"/>
    <w:rsid w:val="001165AE"/>
    <w:rsid w:val="00116DA3"/>
    <w:rsid w:val="00117BA4"/>
    <w:rsid w:val="00117E89"/>
    <w:rsid w:val="00117F3F"/>
    <w:rsid w:val="0012066B"/>
    <w:rsid w:val="00120C2B"/>
    <w:rsid w:val="00121CD3"/>
    <w:rsid w:val="00121E4D"/>
    <w:rsid w:val="001234C3"/>
    <w:rsid w:val="00123690"/>
    <w:rsid w:val="00123AF1"/>
    <w:rsid w:val="0012416A"/>
    <w:rsid w:val="00125FFE"/>
    <w:rsid w:val="00126554"/>
    <w:rsid w:val="00126824"/>
    <w:rsid w:val="0013047C"/>
    <w:rsid w:val="00131A85"/>
    <w:rsid w:val="00131DE2"/>
    <w:rsid w:val="0013231B"/>
    <w:rsid w:val="00132853"/>
    <w:rsid w:val="001328AB"/>
    <w:rsid w:val="00133777"/>
    <w:rsid w:val="001337D6"/>
    <w:rsid w:val="001338C2"/>
    <w:rsid w:val="00134F99"/>
    <w:rsid w:val="001356BB"/>
    <w:rsid w:val="00136450"/>
    <w:rsid w:val="0013713E"/>
    <w:rsid w:val="00137542"/>
    <w:rsid w:val="0013755D"/>
    <w:rsid w:val="00140828"/>
    <w:rsid w:val="001409E4"/>
    <w:rsid w:val="0014120A"/>
    <w:rsid w:val="0014162A"/>
    <w:rsid w:val="00141A29"/>
    <w:rsid w:val="001420D6"/>
    <w:rsid w:val="0014241B"/>
    <w:rsid w:val="00142463"/>
    <w:rsid w:val="00142588"/>
    <w:rsid w:val="00142843"/>
    <w:rsid w:val="00142F43"/>
    <w:rsid w:val="001447A4"/>
    <w:rsid w:val="00144B48"/>
    <w:rsid w:val="00145E81"/>
    <w:rsid w:val="00146AE2"/>
    <w:rsid w:val="001472A3"/>
    <w:rsid w:val="001515AD"/>
    <w:rsid w:val="00151733"/>
    <w:rsid w:val="00151B7E"/>
    <w:rsid w:val="001520AD"/>
    <w:rsid w:val="001526EF"/>
    <w:rsid w:val="001531C6"/>
    <w:rsid w:val="001535AD"/>
    <w:rsid w:val="0015384C"/>
    <w:rsid w:val="00153919"/>
    <w:rsid w:val="00154316"/>
    <w:rsid w:val="00154498"/>
    <w:rsid w:val="001555B6"/>
    <w:rsid w:val="0015596D"/>
    <w:rsid w:val="00155AE3"/>
    <w:rsid w:val="00155B1D"/>
    <w:rsid w:val="001564CF"/>
    <w:rsid w:val="00157F8C"/>
    <w:rsid w:val="00160956"/>
    <w:rsid w:val="001609DE"/>
    <w:rsid w:val="00162EDC"/>
    <w:rsid w:val="001631A8"/>
    <w:rsid w:val="0016415C"/>
    <w:rsid w:val="00165F63"/>
    <w:rsid w:val="00166514"/>
    <w:rsid w:val="00166666"/>
    <w:rsid w:val="00167C21"/>
    <w:rsid w:val="0017060D"/>
    <w:rsid w:val="00170756"/>
    <w:rsid w:val="00171E4F"/>
    <w:rsid w:val="00172E7A"/>
    <w:rsid w:val="001731F4"/>
    <w:rsid w:val="00173B9B"/>
    <w:rsid w:val="00173CBF"/>
    <w:rsid w:val="00173F62"/>
    <w:rsid w:val="001745EC"/>
    <w:rsid w:val="00174D9B"/>
    <w:rsid w:val="001753D3"/>
    <w:rsid w:val="001760E5"/>
    <w:rsid w:val="00176A9B"/>
    <w:rsid w:val="00177043"/>
    <w:rsid w:val="001770B5"/>
    <w:rsid w:val="001772BD"/>
    <w:rsid w:val="001800D3"/>
    <w:rsid w:val="00180313"/>
    <w:rsid w:val="00180925"/>
    <w:rsid w:val="0018121B"/>
    <w:rsid w:val="00182145"/>
    <w:rsid w:val="00182502"/>
    <w:rsid w:val="001832EB"/>
    <w:rsid w:val="00183639"/>
    <w:rsid w:val="00184483"/>
    <w:rsid w:val="00184B52"/>
    <w:rsid w:val="00184CA5"/>
    <w:rsid w:val="001862CD"/>
    <w:rsid w:val="00187FB3"/>
    <w:rsid w:val="00190660"/>
    <w:rsid w:val="0019094F"/>
    <w:rsid w:val="00190B40"/>
    <w:rsid w:val="00190F55"/>
    <w:rsid w:val="00192E9D"/>
    <w:rsid w:val="00193DE3"/>
    <w:rsid w:val="001941A4"/>
    <w:rsid w:val="00194251"/>
    <w:rsid w:val="00194969"/>
    <w:rsid w:val="00194AB9"/>
    <w:rsid w:val="001951BC"/>
    <w:rsid w:val="00195E73"/>
    <w:rsid w:val="0019794A"/>
    <w:rsid w:val="001A09FB"/>
    <w:rsid w:val="001A0B02"/>
    <w:rsid w:val="001A10FF"/>
    <w:rsid w:val="001A126D"/>
    <w:rsid w:val="001A2109"/>
    <w:rsid w:val="001A255A"/>
    <w:rsid w:val="001A30CB"/>
    <w:rsid w:val="001A4346"/>
    <w:rsid w:val="001A49C9"/>
    <w:rsid w:val="001A5B27"/>
    <w:rsid w:val="001A5EB6"/>
    <w:rsid w:val="001A5F05"/>
    <w:rsid w:val="001A6C41"/>
    <w:rsid w:val="001B0877"/>
    <w:rsid w:val="001B1058"/>
    <w:rsid w:val="001B19ED"/>
    <w:rsid w:val="001B1C02"/>
    <w:rsid w:val="001B3B60"/>
    <w:rsid w:val="001B4C53"/>
    <w:rsid w:val="001B6977"/>
    <w:rsid w:val="001B6DDC"/>
    <w:rsid w:val="001B74EC"/>
    <w:rsid w:val="001B7BBF"/>
    <w:rsid w:val="001B7D6A"/>
    <w:rsid w:val="001C04B6"/>
    <w:rsid w:val="001C17AA"/>
    <w:rsid w:val="001C2453"/>
    <w:rsid w:val="001C2A30"/>
    <w:rsid w:val="001C3380"/>
    <w:rsid w:val="001C52AC"/>
    <w:rsid w:val="001C68A0"/>
    <w:rsid w:val="001C7C60"/>
    <w:rsid w:val="001D051D"/>
    <w:rsid w:val="001D1967"/>
    <w:rsid w:val="001D2848"/>
    <w:rsid w:val="001D32C9"/>
    <w:rsid w:val="001D3AE2"/>
    <w:rsid w:val="001D3F1C"/>
    <w:rsid w:val="001D425D"/>
    <w:rsid w:val="001D4739"/>
    <w:rsid w:val="001D5233"/>
    <w:rsid w:val="001D5610"/>
    <w:rsid w:val="001D6CF5"/>
    <w:rsid w:val="001D6FA2"/>
    <w:rsid w:val="001D734A"/>
    <w:rsid w:val="001D7BF6"/>
    <w:rsid w:val="001D7E4B"/>
    <w:rsid w:val="001E01E5"/>
    <w:rsid w:val="001E03A8"/>
    <w:rsid w:val="001E0A96"/>
    <w:rsid w:val="001E2375"/>
    <w:rsid w:val="001E2B85"/>
    <w:rsid w:val="001E3680"/>
    <w:rsid w:val="001E3CEE"/>
    <w:rsid w:val="001E486A"/>
    <w:rsid w:val="001E4FF6"/>
    <w:rsid w:val="001E5281"/>
    <w:rsid w:val="001E5AE4"/>
    <w:rsid w:val="001E5C91"/>
    <w:rsid w:val="001E797B"/>
    <w:rsid w:val="001E7E37"/>
    <w:rsid w:val="001E7E55"/>
    <w:rsid w:val="001F07B3"/>
    <w:rsid w:val="001F23FE"/>
    <w:rsid w:val="001F2A17"/>
    <w:rsid w:val="001F31F4"/>
    <w:rsid w:val="001F3402"/>
    <w:rsid w:val="001F37EE"/>
    <w:rsid w:val="001F3F79"/>
    <w:rsid w:val="001F40C5"/>
    <w:rsid w:val="001F4208"/>
    <w:rsid w:val="001F438B"/>
    <w:rsid w:val="001F5CCB"/>
    <w:rsid w:val="001F6EBE"/>
    <w:rsid w:val="001F74F0"/>
    <w:rsid w:val="001F78C5"/>
    <w:rsid w:val="00200F39"/>
    <w:rsid w:val="002016EC"/>
    <w:rsid w:val="002017CB"/>
    <w:rsid w:val="00201D7C"/>
    <w:rsid w:val="002023EF"/>
    <w:rsid w:val="002037FE"/>
    <w:rsid w:val="00203998"/>
    <w:rsid w:val="00203E2F"/>
    <w:rsid w:val="00204EFC"/>
    <w:rsid w:val="002059DA"/>
    <w:rsid w:val="00205B62"/>
    <w:rsid w:val="00206918"/>
    <w:rsid w:val="00206CB5"/>
    <w:rsid w:val="00207690"/>
    <w:rsid w:val="0021043F"/>
    <w:rsid w:val="00210CE4"/>
    <w:rsid w:val="0021183D"/>
    <w:rsid w:val="002118E2"/>
    <w:rsid w:val="00211F25"/>
    <w:rsid w:val="00213607"/>
    <w:rsid w:val="00215ECD"/>
    <w:rsid w:val="0021618D"/>
    <w:rsid w:val="00217390"/>
    <w:rsid w:val="002207F7"/>
    <w:rsid w:val="00221241"/>
    <w:rsid w:val="00221378"/>
    <w:rsid w:val="0022418B"/>
    <w:rsid w:val="00224387"/>
    <w:rsid w:val="00226C7E"/>
    <w:rsid w:val="00226F08"/>
    <w:rsid w:val="00227491"/>
    <w:rsid w:val="00227EBC"/>
    <w:rsid w:val="002301B3"/>
    <w:rsid w:val="00230367"/>
    <w:rsid w:val="0023062B"/>
    <w:rsid w:val="002306CC"/>
    <w:rsid w:val="0023079F"/>
    <w:rsid w:val="00231905"/>
    <w:rsid w:val="00235077"/>
    <w:rsid w:val="00235488"/>
    <w:rsid w:val="00235831"/>
    <w:rsid w:val="00235D28"/>
    <w:rsid w:val="00237893"/>
    <w:rsid w:val="00242307"/>
    <w:rsid w:val="00243395"/>
    <w:rsid w:val="0024340A"/>
    <w:rsid w:val="00243CE1"/>
    <w:rsid w:val="00243CF0"/>
    <w:rsid w:val="00244074"/>
    <w:rsid w:val="00244AFA"/>
    <w:rsid w:val="00244F11"/>
    <w:rsid w:val="002457AA"/>
    <w:rsid w:val="002463F7"/>
    <w:rsid w:val="002464EF"/>
    <w:rsid w:val="00247A62"/>
    <w:rsid w:val="00247C51"/>
    <w:rsid w:val="0025055E"/>
    <w:rsid w:val="0025093C"/>
    <w:rsid w:val="00251EE0"/>
    <w:rsid w:val="002527CB"/>
    <w:rsid w:val="00252ADF"/>
    <w:rsid w:val="00252B9B"/>
    <w:rsid w:val="002532BA"/>
    <w:rsid w:val="00255F11"/>
    <w:rsid w:val="00260C7E"/>
    <w:rsid w:val="00261C4D"/>
    <w:rsid w:val="00261CA4"/>
    <w:rsid w:val="00261D69"/>
    <w:rsid w:val="002626C8"/>
    <w:rsid w:val="00262B1C"/>
    <w:rsid w:val="00262C4E"/>
    <w:rsid w:val="00263D3A"/>
    <w:rsid w:val="002650DA"/>
    <w:rsid w:val="0026608F"/>
    <w:rsid w:val="00266381"/>
    <w:rsid w:val="00266C82"/>
    <w:rsid w:val="00266E78"/>
    <w:rsid w:val="0026722C"/>
    <w:rsid w:val="002744C3"/>
    <w:rsid w:val="00274690"/>
    <w:rsid w:val="002747BC"/>
    <w:rsid w:val="002752CF"/>
    <w:rsid w:val="00275AD6"/>
    <w:rsid w:val="002773F0"/>
    <w:rsid w:val="00277B6F"/>
    <w:rsid w:val="0028001C"/>
    <w:rsid w:val="002800E7"/>
    <w:rsid w:val="0028080D"/>
    <w:rsid w:val="002808BD"/>
    <w:rsid w:val="0028191F"/>
    <w:rsid w:val="00281E4C"/>
    <w:rsid w:val="002845B4"/>
    <w:rsid w:val="0028481C"/>
    <w:rsid w:val="00286727"/>
    <w:rsid w:val="00286AAC"/>
    <w:rsid w:val="00287254"/>
    <w:rsid w:val="00290563"/>
    <w:rsid w:val="00291AA2"/>
    <w:rsid w:val="0029223D"/>
    <w:rsid w:val="00292F31"/>
    <w:rsid w:val="00293174"/>
    <w:rsid w:val="00294ACC"/>
    <w:rsid w:val="002955A1"/>
    <w:rsid w:val="002958CF"/>
    <w:rsid w:val="00295D0C"/>
    <w:rsid w:val="00296F12"/>
    <w:rsid w:val="002A1370"/>
    <w:rsid w:val="002A1AC1"/>
    <w:rsid w:val="002A2353"/>
    <w:rsid w:val="002A2F40"/>
    <w:rsid w:val="002A34FE"/>
    <w:rsid w:val="002A45C3"/>
    <w:rsid w:val="002A4A78"/>
    <w:rsid w:val="002A4C51"/>
    <w:rsid w:val="002A7862"/>
    <w:rsid w:val="002B105B"/>
    <w:rsid w:val="002B1BB8"/>
    <w:rsid w:val="002B21A8"/>
    <w:rsid w:val="002B25BA"/>
    <w:rsid w:val="002B2B13"/>
    <w:rsid w:val="002B3751"/>
    <w:rsid w:val="002B3FE0"/>
    <w:rsid w:val="002B4439"/>
    <w:rsid w:val="002B499C"/>
    <w:rsid w:val="002B5B36"/>
    <w:rsid w:val="002B5DD1"/>
    <w:rsid w:val="002B7A34"/>
    <w:rsid w:val="002C134C"/>
    <w:rsid w:val="002C1A93"/>
    <w:rsid w:val="002C30D4"/>
    <w:rsid w:val="002C30EB"/>
    <w:rsid w:val="002C42C2"/>
    <w:rsid w:val="002C4566"/>
    <w:rsid w:val="002C4803"/>
    <w:rsid w:val="002C48E7"/>
    <w:rsid w:val="002C4EDD"/>
    <w:rsid w:val="002C56B1"/>
    <w:rsid w:val="002C62B9"/>
    <w:rsid w:val="002C6416"/>
    <w:rsid w:val="002C6521"/>
    <w:rsid w:val="002C7DBF"/>
    <w:rsid w:val="002D0A93"/>
    <w:rsid w:val="002D0FEE"/>
    <w:rsid w:val="002D1AD0"/>
    <w:rsid w:val="002D284B"/>
    <w:rsid w:val="002D3C8D"/>
    <w:rsid w:val="002D4D63"/>
    <w:rsid w:val="002D4FD8"/>
    <w:rsid w:val="002D5FAE"/>
    <w:rsid w:val="002D602E"/>
    <w:rsid w:val="002D699C"/>
    <w:rsid w:val="002D6EE9"/>
    <w:rsid w:val="002D7514"/>
    <w:rsid w:val="002D7543"/>
    <w:rsid w:val="002E0937"/>
    <w:rsid w:val="002E0CE6"/>
    <w:rsid w:val="002E1391"/>
    <w:rsid w:val="002E234E"/>
    <w:rsid w:val="002E23A3"/>
    <w:rsid w:val="002E4311"/>
    <w:rsid w:val="002E549E"/>
    <w:rsid w:val="002E5D08"/>
    <w:rsid w:val="002E751F"/>
    <w:rsid w:val="002E7B06"/>
    <w:rsid w:val="002E7DD7"/>
    <w:rsid w:val="002F02F7"/>
    <w:rsid w:val="002F036E"/>
    <w:rsid w:val="002F173C"/>
    <w:rsid w:val="002F1F08"/>
    <w:rsid w:val="002F20B0"/>
    <w:rsid w:val="002F3C41"/>
    <w:rsid w:val="002F4081"/>
    <w:rsid w:val="002F41C7"/>
    <w:rsid w:val="002F4553"/>
    <w:rsid w:val="002F46D9"/>
    <w:rsid w:val="002F521F"/>
    <w:rsid w:val="00301C71"/>
    <w:rsid w:val="00301E79"/>
    <w:rsid w:val="00301FC1"/>
    <w:rsid w:val="0030226C"/>
    <w:rsid w:val="0030293A"/>
    <w:rsid w:val="00302C50"/>
    <w:rsid w:val="00304387"/>
    <w:rsid w:val="00304CEA"/>
    <w:rsid w:val="0030652D"/>
    <w:rsid w:val="00306904"/>
    <w:rsid w:val="00306AF3"/>
    <w:rsid w:val="003076AF"/>
    <w:rsid w:val="00307E98"/>
    <w:rsid w:val="00310D7B"/>
    <w:rsid w:val="00312166"/>
    <w:rsid w:val="0031262C"/>
    <w:rsid w:val="00312C48"/>
    <w:rsid w:val="003133D0"/>
    <w:rsid w:val="003138D9"/>
    <w:rsid w:val="00313BDC"/>
    <w:rsid w:val="00313FBA"/>
    <w:rsid w:val="0031400E"/>
    <w:rsid w:val="00314639"/>
    <w:rsid w:val="00314936"/>
    <w:rsid w:val="0031527A"/>
    <w:rsid w:val="00315425"/>
    <w:rsid w:val="00315F1F"/>
    <w:rsid w:val="00316D7A"/>
    <w:rsid w:val="0031721C"/>
    <w:rsid w:val="00321E9D"/>
    <w:rsid w:val="00322171"/>
    <w:rsid w:val="003222A7"/>
    <w:rsid w:val="00323487"/>
    <w:rsid w:val="003251A3"/>
    <w:rsid w:val="003254DE"/>
    <w:rsid w:val="003258D5"/>
    <w:rsid w:val="003268B2"/>
    <w:rsid w:val="00327F2D"/>
    <w:rsid w:val="003302EA"/>
    <w:rsid w:val="00331C15"/>
    <w:rsid w:val="003326FF"/>
    <w:rsid w:val="003328B4"/>
    <w:rsid w:val="00332A4C"/>
    <w:rsid w:val="003338A3"/>
    <w:rsid w:val="00334494"/>
    <w:rsid w:val="003349CC"/>
    <w:rsid w:val="00334BCB"/>
    <w:rsid w:val="00335919"/>
    <w:rsid w:val="00336246"/>
    <w:rsid w:val="0033665D"/>
    <w:rsid w:val="0033677C"/>
    <w:rsid w:val="00337B55"/>
    <w:rsid w:val="0034061D"/>
    <w:rsid w:val="003409A2"/>
    <w:rsid w:val="00340A98"/>
    <w:rsid w:val="00342E26"/>
    <w:rsid w:val="00343A5C"/>
    <w:rsid w:val="0034426C"/>
    <w:rsid w:val="003444A0"/>
    <w:rsid w:val="00344BCC"/>
    <w:rsid w:val="00345143"/>
    <w:rsid w:val="00345162"/>
    <w:rsid w:val="003461F1"/>
    <w:rsid w:val="00346508"/>
    <w:rsid w:val="00346EE3"/>
    <w:rsid w:val="003470B8"/>
    <w:rsid w:val="00347288"/>
    <w:rsid w:val="00347BD6"/>
    <w:rsid w:val="003500A8"/>
    <w:rsid w:val="00350B8A"/>
    <w:rsid w:val="00350F9D"/>
    <w:rsid w:val="00351447"/>
    <w:rsid w:val="00351BFF"/>
    <w:rsid w:val="003524AA"/>
    <w:rsid w:val="00352CE6"/>
    <w:rsid w:val="003531D1"/>
    <w:rsid w:val="00353BB7"/>
    <w:rsid w:val="00353EB1"/>
    <w:rsid w:val="00354245"/>
    <w:rsid w:val="00354289"/>
    <w:rsid w:val="003550E3"/>
    <w:rsid w:val="00355287"/>
    <w:rsid w:val="003553C7"/>
    <w:rsid w:val="00356E44"/>
    <w:rsid w:val="003571BB"/>
    <w:rsid w:val="00357323"/>
    <w:rsid w:val="003574FB"/>
    <w:rsid w:val="00357D9F"/>
    <w:rsid w:val="003608F6"/>
    <w:rsid w:val="00360B8C"/>
    <w:rsid w:val="00360BB7"/>
    <w:rsid w:val="00360DC7"/>
    <w:rsid w:val="00361005"/>
    <w:rsid w:val="0036134D"/>
    <w:rsid w:val="003631DA"/>
    <w:rsid w:val="00364281"/>
    <w:rsid w:val="003649E3"/>
    <w:rsid w:val="00364E18"/>
    <w:rsid w:val="003656BA"/>
    <w:rsid w:val="00366344"/>
    <w:rsid w:val="003671B5"/>
    <w:rsid w:val="0036742B"/>
    <w:rsid w:val="00371B04"/>
    <w:rsid w:val="00371EA0"/>
    <w:rsid w:val="003734AD"/>
    <w:rsid w:val="00374951"/>
    <w:rsid w:val="00374955"/>
    <w:rsid w:val="00374A77"/>
    <w:rsid w:val="00375375"/>
    <w:rsid w:val="00375A5C"/>
    <w:rsid w:val="00376E94"/>
    <w:rsid w:val="003803D1"/>
    <w:rsid w:val="003805F5"/>
    <w:rsid w:val="00380E6D"/>
    <w:rsid w:val="003814F0"/>
    <w:rsid w:val="00381A5E"/>
    <w:rsid w:val="00381B5F"/>
    <w:rsid w:val="00382B09"/>
    <w:rsid w:val="00383270"/>
    <w:rsid w:val="00384862"/>
    <w:rsid w:val="00384DB4"/>
    <w:rsid w:val="0038573B"/>
    <w:rsid w:val="003876A6"/>
    <w:rsid w:val="00387D44"/>
    <w:rsid w:val="00387E93"/>
    <w:rsid w:val="00390236"/>
    <w:rsid w:val="003906FE"/>
    <w:rsid w:val="00390BFB"/>
    <w:rsid w:val="003915D5"/>
    <w:rsid w:val="00391D4F"/>
    <w:rsid w:val="00391FD9"/>
    <w:rsid w:val="00393678"/>
    <w:rsid w:val="0039385D"/>
    <w:rsid w:val="0039396A"/>
    <w:rsid w:val="00393D34"/>
    <w:rsid w:val="0039621C"/>
    <w:rsid w:val="00396582"/>
    <w:rsid w:val="00397580"/>
    <w:rsid w:val="00397BC9"/>
    <w:rsid w:val="003A24D0"/>
    <w:rsid w:val="003A25C6"/>
    <w:rsid w:val="003A2E1E"/>
    <w:rsid w:val="003A330F"/>
    <w:rsid w:val="003A3A34"/>
    <w:rsid w:val="003A3A4F"/>
    <w:rsid w:val="003A3F66"/>
    <w:rsid w:val="003A706E"/>
    <w:rsid w:val="003A73F7"/>
    <w:rsid w:val="003B05AB"/>
    <w:rsid w:val="003B11EE"/>
    <w:rsid w:val="003B22F0"/>
    <w:rsid w:val="003B2ED5"/>
    <w:rsid w:val="003B36C8"/>
    <w:rsid w:val="003B3713"/>
    <w:rsid w:val="003B41EF"/>
    <w:rsid w:val="003B466C"/>
    <w:rsid w:val="003B4F50"/>
    <w:rsid w:val="003B5FE1"/>
    <w:rsid w:val="003B60D4"/>
    <w:rsid w:val="003B6422"/>
    <w:rsid w:val="003B77A6"/>
    <w:rsid w:val="003C0DE4"/>
    <w:rsid w:val="003C10C2"/>
    <w:rsid w:val="003C176D"/>
    <w:rsid w:val="003C218C"/>
    <w:rsid w:val="003C2343"/>
    <w:rsid w:val="003C25EF"/>
    <w:rsid w:val="003C270E"/>
    <w:rsid w:val="003C321E"/>
    <w:rsid w:val="003C3605"/>
    <w:rsid w:val="003C36F4"/>
    <w:rsid w:val="003C47A0"/>
    <w:rsid w:val="003C4C2B"/>
    <w:rsid w:val="003C6C07"/>
    <w:rsid w:val="003C6C19"/>
    <w:rsid w:val="003C7759"/>
    <w:rsid w:val="003C7FAC"/>
    <w:rsid w:val="003D000F"/>
    <w:rsid w:val="003D0421"/>
    <w:rsid w:val="003D117C"/>
    <w:rsid w:val="003D1AFB"/>
    <w:rsid w:val="003D2217"/>
    <w:rsid w:val="003D22DC"/>
    <w:rsid w:val="003D22DF"/>
    <w:rsid w:val="003D3B21"/>
    <w:rsid w:val="003D4765"/>
    <w:rsid w:val="003D4AAE"/>
    <w:rsid w:val="003D5B7B"/>
    <w:rsid w:val="003D5D04"/>
    <w:rsid w:val="003D640C"/>
    <w:rsid w:val="003D6E78"/>
    <w:rsid w:val="003D72D5"/>
    <w:rsid w:val="003D79E1"/>
    <w:rsid w:val="003E2D8C"/>
    <w:rsid w:val="003E4212"/>
    <w:rsid w:val="003E4259"/>
    <w:rsid w:val="003E488B"/>
    <w:rsid w:val="003E7583"/>
    <w:rsid w:val="003E7B1F"/>
    <w:rsid w:val="003F01C0"/>
    <w:rsid w:val="003F02C6"/>
    <w:rsid w:val="003F06A4"/>
    <w:rsid w:val="003F0C4C"/>
    <w:rsid w:val="003F1171"/>
    <w:rsid w:val="003F182E"/>
    <w:rsid w:val="003F26BF"/>
    <w:rsid w:val="003F2E9A"/>
    <w:rsid w:val="003F35CC"/>
    <w:rsid w:val="003F368D"/>
    <w:rsid w:val="003F40C3"/>
    <w:rsid w:val="003F4746"/>
    <w:rsid w:val="003F5113"/>
    <w:rsid w:val="003F556C"/>
    <w:rsid w:val="003F63E4"/>
    <w:rsid w:val="003F6D59"/>
    <w:rsid w:val="004006AE"/>
    <w:rsid w:val="0040080B"/>
    <w:rsid w:val="00400B6C"/>
    <w:rsid w:val="00400DDF"/>
    <w:rsid w:val="0040125C"/>
    <w:rsid w:val="004012C0"/>
    <w:rsid w:val="00403B46"/>
    <w:rsid w:val="0040465B"/>
    <w:rsid w:val="00404AD3"/>
    <w:rsid w:val="0040515E"/>
    <w:rsid w:val="00406232"/>
    <w:rsid w:val="00406A7A"/>
    <w:rsid w:val="00406C58"/>
    <w:rsid w:val="0040722F"/>
    <w:rsid w:val="00407D3C"/>
    <w:rsid w:val="00410410"/>
    <w:rsid w:val="004109DF"/>
    <w:rsid w:val="004115F5"/>
    <w:rsid w:val="00411AE9"/>
    <w:rsid w:val="00415783"/>
    <w:rsid w:val="00415DEA"/>
    <w:rsid w:val="0041647B"/>
    <w:rsid w:val="00417EF6"/>
    <w:rsid w:val="004200F9"/>
    <w:rsid w:val="004213D9"/>
    <w:rsid w:val="004215D2"/>
    <w:rsid w:val="00421779"/>
    <w:rsid w:val="00421C1F"/>
    <w:rsid w:val="00421E30"/>
    <w:rsid w:val="00422335"/>
    <w:rsid w:val="00422B7F"/>
    <w:rsid w:val="00422F81"/>
    <w:rsid w:val="00422FD1"/>
    <w:rsid w:val="00423C50"/>
    <w:rsid w:val="00423EA4"/>
    <w:rsid w:val="004250D5"/>
    <w:rsid w:val="004266B5"/>
    <w:rsid w:val="00426D21"/>
    <w:rsid w:val="0042752E"/>
    <w:rsid w:val="00427B6E"/>
    <w:rsid w:val="00430247"/>
    <w:rsid w:val="00432D9D"/>
    <w:rsid w:val="00432E33"/>
    <w:rsid w:val="004334AB"/>
    <w:rsid w:val="00433FB8"/>
    <w:rsid w:val="00434003"/>
    <w:rsid w:val="0043488E"/>
    <w:rsid w:val="00434B50"/>
    <w:rsid w:val="00434D47"/>
    <w:rsid w:val="004359C3"/>
    <w:rsid w:val="00435C7B"/>
    <w:rsid w:val="00436B8A"/>
    <w:rsid w:val="004373E3"/>
    <w:rsid w:val="00437FFE"/>
    <w:rsid w:val="0044148A"/>
    <w:rsid w:val="0044188D"/>
    <w:rsid w:val="00441CDE"/>
    <w:rsid w:val="00441EC5"/>
    <w:rsid w:val="004420BD"/>
    <w:rsid w:val="004420CE"/>
    <w:rsid w:val="00442FFA"/>
    <w:rsid w:val="0044353A"/>
    <w:rsid w:val="00444855"/>
    <w:rsid w:val="00445106"/>
    <w:rsid w:val="004460C2"/>
    <w:rsid w:val="0044680D"/>
    <w:rsid w:val="00446EA2"/>
    <w:rsid w:val="00450DA3"/>
    <w:rsid w:val="0045151B"/>
    <w:rsid w:val="00452C2A"/>
    <w:rsid w:val="00454010"/>
    <w:rsid w:val="004551B7"/>
    <w:rsid w:val="004552AC"/>
    <w:rsid w:val="0045698D"/>
    <w:rsid w:val="00456D68"/>
    <w:rsid w:val="00456ED8"/>
    <w:rsid w:val="004576D4"/>
    <w:rsid w:val="0045795B"/>
    <w:rsid w:val="00460543"/>
    <w:rsid w:val="00460F8C"/>
    <w:rsid w:val="0046219D"/>
    <w:rsid w:val="00462636"/>
    <w:rsid w:val="00462971"/>
    <w:rsid w:val="00462CBA"/>
    <w:rsid w:val="0046328A"/>
    <w:rsid w:val="004633DD"/>
    <w:rsid w:val="0046491D"/>
    <w:rsid w:val="00464DBE"/>
    <w:rsid w:val="00464FD9"/>
    <w:rsid w:val="004653ED"/>
    <w:rsid w:val="004654AD"/>
    <w:rsid w:val="004669E8"/>
    <w:rsid w:val="00467052"/>
    <w:rsid w:val="00467960"/>
    <w:rsid w:val="00471DE4"/>
    <w:rsid w:val="004728E6"/>
    <w:rsid w:val="004738AB"/>
    <w:rsid w:val="004739E6"/>
    <w:rsid w:val="004744A8"/>
    <w:rsid w:val="004746F3"/>
    <w:rsid w:val="0047571B"/>
    <w:rsid w:val="0047672A"/>
    <w:rsid w:val="004778D3"/>
    <w:rsid w:val="00480B34"/>
    <w:rsid w:val="00482046"/>
    <w:rsid w:val="00482361"/>
    <w:rsid w:val="00483036"/>
    <w:rsid w:val="00483620"/>
    <w:rsid w:val="00484D52"/>
    <w:rsid w:val="0048599C"/>
    <w:rsid w:val="00486CC1"/>
    <w:rsid w:val="00486DDA"/>
    <w:rsid w:val="004872B7"/>
    <w:rsid w:val="00487351"/>
    <w:rsid w:val="0049006D"/>
    <w:rsid w:val="0049010C"/>
    <w:rsid w:val="004903E9"/>
    <w:rsid w:val="004905E6"/>
    <w:rsid w:val="004908B6"/>
    <w:rsid w:val="004909F5"/>
    <w:rsid w:val="00490FAB"/>
    <w:rsid w:val="004913DB"/>
    <w:rsid w:val="0049186E"/>
    <w:rsid w:val="00492097"/>
    <w:rsid w:val="004929E0"/>
    <w:rsid w:val="00492AE6"/>
    <w:rsid w:val="00493273"/>
    <w:rsid w:val="0049381A"/>
    <w:rsid w:val="00493EBF"/>
    <w:rsid w:val="004945DC"/>
    <w:rsid w:val="00494CE4"/>
    <w:rsid w:val="00495CD5"/>
    <w:rsid w:val="00496312"/>
    <w:rsid w:val="00496737"/>
    <w:rsid w:val="004A00DF"/>
    <w:rsid w:val="004A0998"/>
    <w:rsid w:val="004A12A8"/>
    <w:rsid w:val="004A1B8D"/>
    <w:rsid w:val="004A2442"/>
    <w:rsid w:val="004A29A7"/>
    <w:rsid w:val="004A4473"/>
    <w:rsid w:val="004A5577"/>
    <w:rsid w:val="004A5E3A"/>
    <w:rsid w:val="004A6769"/>
    <w:rsid w:val="004A6FE8"/>
    <w:rsid w:val="004A7422"/>
    <w:rsid w:val="004A773B"/>
    <w:rsid w:val="004A7BEF"/>
    <w:rsid w:val="004A7D1C"/>
    <w:rsid w:val="004B0079"/>
    <w:rsid w:val="004B04FB"/>
    <w:rsid w:val="004B0677"/>
    <w:rsid w:val="004B204B"/>
    <w:rsid w:val="004B2CCD"/>
    <w:rsid w:val="004B34B5"/>
    <w:rsid w:val="004B39B3"/>
    <w:rsid w:val="004B3B71"/>
    <w:rsid w:val="004B3BFF"/>
    <w:rsid w:val="004B56B5"/>
    <w:rsid w:val="004B5800"/>
    <w:rsid w:val="004B669F"/>
    <w:rsid w:val="004B67A1"/>
    <w:rsid w:val="004B6B2E"/>
    <w:rsid w:val="004B7AAE"/>
    <w:rsid w:val="004C1621"/>
    <w:rsid w:val="004C1B72"/>
    <w:rsid w:val="004C1C97"/>
    <w:rsid w:val="004C1CEE"/>
    <w:rsid w:val="004C2045"/>
    <w:rsid w:val="004C2545"/>
    <w:rsid w:val="004C33E2"/>
    <w:rsid w:val="004C3534"/>
    <w:rsid w:val="004C46EB"/>
    <w:rsid w:val="004C4799"/>
    <w:rsid w:val="004C5BEC"/>
    <w:rsid w:val="004C635A"/>
    <w:rsid w:val="004C67CE"/>
    <w:rsid w:val="004C6DCE"/>
    <w:rsid w:val="004C7C1C"/>
    <w:rsid w:val="004C7FAD"/>
    <w:rsid w:val="004D0620"/>
    <w:rsid w:val="004D0FA5"/>
    <w:rsid w:val="004D0FAA"/>
    <w:rsid w:val="004D17C5"/>
    <w:rsid w:val="004D1E4A"/>
    <w:rsid w:val="004D2559"/>
    <w:rsid w:val="004D288F"/>
    <w:rsid w:val="004D2ADE"/>
    <w:rsid w:val="004D4122"/>
    <w:rsid w:val="004D4255"/>
    <w:rsid w:val="004D521D"/>
    <w:rsid w:val="004D527D"/>
    <w:rsid w:val="004D5CA3"/>
    <w:rsid w:val="004D61D5"/>
    <w:rsid w:val="004D63E6"/>
    <w:rsid w:val="004E0EC3"/>
    <w:rsid w:val="004E1DF3"/>
    <w:rsid w:val="004E1F73"/>
    <w:rsid w:val="004E26BA"/>
    <w:rsid w:val="004E2772"/>
    <w:rsid w:val="004E3C09"/>
    <w:rsid w:val="004E49E3"/>
    <w:rsid w:val="004E5E09"/>
    <w:rsid w:val="004E75FF"/>
    <w:rsid w:val="004E7E0D"/>
    <w:rsid w:val="004F04EF"/>
    <w:rsid w:val="004F08E6"/>
    <w:rsid w:val="004F23C7"/>
    <w:rsid w:val="004F3460"/>
    <w:rsid w:val="004F42AB"/>
    <w:rsid w:val="004F49B0"/>
    <w:rsid w:val="004F648F"/>
    <w:rsid w:val="004F69DA"/>
    <w:rsid w:val="00501279"/>
    <w:rsid w:val="00501758"/>
    <w:rsid w:val="005026D5"/>
    <w:rsid w:val="00504877"/>
    <w:rsid w:val="00504B69"/>
    <w:rsid w:val="0050584F"/>
    <w:rsid w:val="00505ADB"/>
    <w:rsid w:val="00505B54"/>
    <w:rsid w:val="00506430"/>
    <w:rsid w:val="00507195"/>
    <w:rsid w:val="00507E0B"/>
    <w:rsid w:val="00510790"/>
    <w:rsid w:val="00511094"/>
    <w:rsid w:val="0051205B"/>
    <w:rsid w:val="00512BB9"/>
    <w:rsid w:val="005131A9"/>
    <w:rsid w:val="00513D00"/>
    <w:rsid w:val="0051425E"/>
    <w:rsid w:val="00515062"/>
    <w:rsid w:val="00515224"/>
    <w:rsid w:val="005157A9"/>
    <w:rsid w:val="00516B37"/>
    <w:rsid w:val="005202A6"/>
    <w:rsid w:val="00520980"/>
    <w:rsid w:val="0052273E"/>
    <w:rsid w:val="00522856"/>
    <w:rsid w:val="0052305A"/>
    <w:rsid w:val="00523078"/>
    <w:rsid w:val="005230A8"/>
    <w:rsid w:val="00523703"/>
    <w:rsid w:val="0052391F"/>
    <w:rsid w:val="0052457F"/>
    <w:rsid w:val="00524BBB"/>
    <w:rsid w:val="005253DE"/>
    <w:rsid w:val="00525E6C"/>
    <w:rsid w:val="0052625C"/>
    <w:rsid w:val="005264D7"/>
    <w:rsid w:val="00526745"/>
    <w:rsid w:val="00527243"/>
    <w:rsid w:val="00527AEC"/>
    <w:rsid w:val="00527E88"/>
    <w:rsid w:val="005300E8"/>
    <w:rsid w:val="00530E7E"/>
    <w:rsid w:val="005315A2"/>
    <w:rsid w:val="00531BB9"/>
    <w:rsid w:val="00531CD5"/>
    <w:rsid w:val="00531EE3"/>
    <w:rsid w:val="005324A1"/>
    <w:rsid w:val="00532C85"/>
    <w:rsid w:val="00534138"/>
    <w:rsid w:val="00534502"/>
    <w:rsid w:val="0053506D"/>
    <w:rsid w:val="00536C17"/>
    <w:rsid w:val="00541887"/>
    <w:rsid w:val="00542180"/>
    <w:rsid w:val="00542623"/>
    <w:rsid w:val="00542976"/>
    <w:rsid w:val="005436CF"/>
    <w:rsid w:val="005439D7"/>
    <w:rsid w:val="00543B97"/>
    <w:rsid w:val="0054402E"/>
    <w:rsid w:val="0054494B"/>
    <w:rsid w:val="00544EF9"/>
    <w:rsid w:val="005453B4"/>
    <w:rsid w:val="005453DB"/>
    <w:rsid w:val="005469A0"/>
    <w:rsid w:val="00546A7E"/>
    <w:rsid w:val="005479EB"/>
    <w:rsid w:val="00547E17"/>
    <w:rsid w:val="005502F3"/>
    <w:rsid w:val="005504EB"/>
    <w:rsid w:val="00550775"/>
    <w:rsid w:val="00550B4B"/>
    <w:rsid w:val="00551CB9"/>
    <w:rsid w:val="0055207A"/>
    <w:rsid w:val="005538FC"/>
    <w:rsid w:val="00554035"/>
    <w:rsid w:val="00554A57"/>
    <w:rsid w:val="00554F9F"/>
    <w:rsid w:val="0055502E"/>
    <w:rsid w:val="00555690"/>
    <w:rsid w:val="00555DE3"/>
    <w:rsid w:val="0055696A"/>
    <w:rsid w:val="00557EB7"/>
    <w:rsid w:val="0056010D"/>
    <w:rsid w:val="0056023A"/>
    <w:rsid w:val="00560B24"/>
    <w:rsid w:val="00561753"/>
    <w:rsid w:val="005625C4"/>
    <w:rsid w:val="00562D17"/>
    <w:rsid w:val="005632A9"/>
    <w:rsid w:val="00564387"/>
    <w:rsid w:val="00564A1F"/>
    <w:rsid w:val="00564D3C"/>
    <w:rsid w:val="00566308"/>
    <w:rsid w:val="0056678B"/>
    <w:rsid w:val="00570469"/>
    <w:rsid w:val="00570BEB"/>
    <w:rsid w:val="0057100D"/>
    <w:rsid w:val="00571048"/>
    <w:rsid w:val="00571B61"/>
    <w:rsid w:val="00571F6E"/>
    <w:rsid w:val="00573D83"/>
    <w:rsid w:val="00574215"/>
    <w:rsid w:val="005747CB"/>
    <w:rsid w:val="0057480A"/>
    <w:rsid w:val="00574AA3"/>
    <w:rsid w:val="00574C0B"/>
    <w:rsid w:val="00575C35"/>
    <w:rsid w:val="005763AB"/>
    <w:rsid w:val="00576B5E"/>
    <w:rsid w:val="0057707B"/>
    <w:rsid w:val="00577D37"/>
    <w:rsid w:val="0058018F"/>
    <w:rsid w:val="005801B9"/>
    <w:rsid w:val="0058024E"/>
    <w:rsid w:val="00580B58"/>
    <w:rsid w:val="005812D8"/>
    <w:rsid w:val="005826E8"/>
    <w:rsid w:val="00583C06"/>
    <w:rsid w:val="00583EF5"/>
    <w:rsid w:val="00591A15"/>
    <w:rsid w:val="00592A65"/>
    <w:rsid w:val="00592F06"/>
    <w:rsid w:val="005931E0"/>
    <w:rsid w:val="0059393F"/>
    <w:rsid w:val="00593C08"/>
    <w:rsid w:val="00594260"/>
    <w:rsid w:val="005945DF"/>
    <w:rsid w:val="00594F29"/>
    <w:rsid w:val="005950D4"/>
    <w:rsid w:val="00596920"/>
    <w:rsid w:val="00596F85"/>
    <w:rsid w:val="00596F98"/>
    <w:rsid w:val="005A1BF8"/>
    <w:rsid w:val="005A2201"/>
    <w:rsid w:val="005A26ED"/>
    <w:rsid w:val="005A287D"/>
    <w:rsid w:val="005A2888"/>
    <w:rsid w:val="005A353E"/>
    <w:rsid w:val="005A487F"/>
    <w:rsid w:val="005A5116"/>
    <w:rsid w:val="005A554D"/>
    <w:rsid w:val="005A58BB"/>
    <w:rsid w:val="005A68D4"/>
    <w:rsid w:val="005A73BE"/>
    <w:rsid w:val="005A7581"/>
    <w:rsid w:val="005B0EDB"/>
    <w:rsid w:val="005B144D"/>
    <w:rsid w:val="005B151A"/>
    <w:rsid w:val="005B1D57"/>
    <w:rsid w:val="005B2959"/>
    <w:rsid w:val="005B352F"/>
    <w:rsid w:val="005B4506"/>
    <w:rsid w:val="005B52C3"/>
    <w:rsid w:val="005B5A49"/>
    <w:rsid w:val="005B5BB7"/>
    <w:rsid w:val="005B62AB"/>
    <w:rsid w:val="005B6FEF"/>
    <w:rsid w:val="005B7840"/>
    <w:rsid w:val="005C0429"/>
    <w:rsid w:val="005C06C0"/>
    <w:rsid w:val="005C0A8B"/>
    <w:rsid w:val="005C18DD"/>
    <w:rsid w:val="005C1D78"/>
    <w:rsid w:val="005C355B"/>
    <w:rsid w:val="005C35CE"/>
    <w:rsid w:val="005C5745"/>
    <w:rsid w:val="005C59FA"/>
    <w:rsid w:val="005D0899"/>
    <w:rsid w:val="005D0A44"/>
    <w:rsid w:val="005D176D"/>
    <w:rsid w:val="005D2135"/>
    <w:rsid w:val="005D217C"/>
    <w:rsid w:val="005D2F9F"/>
    <w:rsid w:val="005D33A0"/>
    <w:rsid w:val="005D34A8"/>
    <w:rsid w:val="005D3DD8"/>
    <w:rsid w:val="005D40AF"/>
    <w:rsid w:val="005D4B7C"/>
    <w:rsid w:val="005D5C89"/>
    <w:rsid w:val="005D6150"/>
    <w:rsid w:val="005D63DB"/>
    <w:rsid w:val="005D7769"/>
    <w:rsid w:val="005E0457"/>
    <w:rsid w:val="005E07B3"/>
    <w:rsid w:val="005E0C9A"/>
    <w:rsid w:val="005E13F8"/>
    <w:rsid w:val="005E168B"/>
    <w:rsid w:val="005E2853"/>
    <w:rsid w:val="005E2CC6"/>
    <w:rsid w:val="005E36EF"/>
    <w:rsid w:val="005E3984"/>
    <w:rsid w:val="005E3C2C"/>
    <w:rsid w:val="005E6B52"/>
    <w:rsid w:val="005E6EB0"/>
    <w:rsid w:val="005E7108"/>
    <w:rsid w:val="005E7246"/>
    <w:rsid w:val="005E7579"/>
    <w:rsid w:val="005F02E3"/>
    <w:rsid w:val="005F0790"/>
    <w:rsid w:val="005F197C"/>
    <w:rsid w:val="005F1CE7"/>
    <w:rsid w:val="005F3796"/>
    <w:rsid w:val="005F396E"/>
    <w:rsid w:val="005F40CC"/>
    <w:rsid w:val="005F40F8"/>
    <w:rsid w:val="005F4EE9"/>
    <w:rsid w:val="00600C4F"/>
    <w:rsid w:val="00602470"/>
    <w:rsid w:val="00602A10"/>
    <w:rsid w:val="00602B84"/>
    <w:rsid w:val="00602D38"/>
    <w:rsid w:val="00602F9A"/>
    <w:rsid w:val="006040F5"/>
    <w:rsid w:val="006043DA"/>
    <w:rsid w:val="00605C22"/>
    <w:rsid w:val="006060F3"/>
    <w:rsid w:val="006062F9"/>
    <w:rsid w:val="006064D0"/>
    <w:rsid w:val="0060668E"/>
    <w:rsid w:val="006105B1"/>
    <w:rsid w:val="00610D12"/>
    <w:rsid w:val="00611C32"/>
    <w:rsid w:val="00612713"/>
    <w:rsid w:val="006127B0"/>
    <w:rsid w:val="00612833"/>
    <w:rsid w:val="00612C9A"/>
    <w:rsid w:val="006159CE"/>
    <w:rsid w:val="00615F31"/>
    <w:rsid w:val="0061673D"/>
    <w:rsid w:val="00617456"/>
    <w:rsid w:val="00617660"/>
    <w:rsid w:val="00620316"/>
    <w:rsid w:val="00621E49"/>
    <w:rsid w:val="00622C17"/>
    <w:rsid w:val="00623030"/>
    <w:rsid w:val="00624BA0"/>
    <w:rsid w:val="00625ED3"/>
    <w:rsid w:val="006261AE"/>
    <w:rsid w:val="006266DD"/>
    <w:rsid w:val="006268E3"/>
    <w:rsid w:val="0062709E"/>
    <w:rsid w:val="00627361"/>
    <w:rsid w:val="00630402"/>
    <w:rsid w:val="006312A6"/>
    <w:rsid w:val="0063306A"/>
    <w:rsid w:val="0063334E"/>
    <w:rsid w:val="006333BB"/>
    <w:rsid w:val="0063392E"/>
    <w:rsid w:val="00633B8B"/>
    <w:rsid w:val="00635047"/>
    <w:rsid w:val="006351DD"/>
    <w:rsid w:val="00635617"/>
    <w:rsid w:val="00635764"/>
    <w:rsid w:val="00635A20"/>
    <w:rsid w:val="00635DAD"/>
    <w:rsid w:val="00635F77"/>
    <w:rsid w:val="00636513"/>
    <w:rsid w:val="00636A8C"/>
    <w:rsid w:val="00636E51"/>
    <w:rsid w:val="00636FF6"/>
    <w:rsid w:val="00637543"/>
    <w:rsid w:val="006377B6"/>
    <w:rsid w:val="00641360"/>
    <w:rsid w:val="00641AFD"/>
    <w:rsid w:val="006426A5"/>
    <w:rsid w:val="00642766"/>
    <w:rsid w:val="00643A11"/>
    <w:rsid w:val="006454CD"/>
    <w:rsid w:val="00646624"/>
    <w:rsid w:val="00646F7A"/>
    <w:rsid w:val="006471A2"/>
    <w:rsid w:val="0065019E"/>
    <w:rsid w:val="00650586"/>
    <w:rsid w:val="00650BFA"/>
    <w:rsid w:val="00650CA4"/>
    <w:rsid w:val="00650F1F"/>
    <w:rsid w:val="006528C9"/>
    <w:rsid w:val="00652C26"/>
    <w:rsid w:val="0065359D"/>
    <w:rsid w:val="0065374E"/>
    <w:rsid w:val="00653CFD"/>
    <w:rsid w:val="0065415E"/>
    <w:rsid w:val="00654FA3"/>
    <w:rsid w:val="0065508F"/>
    <w:rsid w:val="00655472"/>
    <w:rsid w:val="006565A4"/>
    <w:rsid w:val="00656659"/>
    <w:rsid w:val="00656EFD"/>
    <w:rsid w:val="006579AC"/>
    <w:rsid w:val="00657D93"/>
    <w:rsid w:val="00660787"/>
    <w:rsid w:val="0066126A"/>
    <w:rsid w:val="0066203B"/>
    <w:rsid w:val="00662270"/>
    <w:rsid w:val="00662794"/>
    <w:rsid w:val="00662CB6"/>
    <w:rsid w:val="00662CFD"/>
    <w:rsid w:val="006638CA"/>
    <w:rsid w:val="006643CD"/>
    <w:rsid w:val="00665960"/>
    <w:rsid w:val="00665B3C"/>
    <w:rsid w:val="0066623A"/>
    <w:rsid w:val="0066688B"/>
    <w:rsid w:val="00666D57"/>
    <w:rsid w:val="0067117B"/>
    <w:rsid w:val="00671618"/>
    <w:rsid w:val="00671E64"/>
    <w:rsid w:val="00671F99"/>
    <w:rsid w:val="00672C20"/>
    <w:rsid w:val="00672F0E"/>
    <w:rsid w:val="00674672"/>
    <w:rsid w:val="006747E4"/>
    <w:rsid w:val="00674FC2"/>
    <w:rsid w:val="006754C9"/>
    <w:rsid w:val="00675607"/>
    <w:rsid w:val="00675DF4"/>
    <w:rsid w:val="0067627B"/>
    <w:rsid w:val="00676488"/>
    <w:rsid w:val="00676623"/>
    <w:rsid w:val="006768C1"/>
    <w:rsid w:val="00677339"/>
    <w:rsid w:val="00680F61"/>
    <w:rsid w:val="0068109B"/>
    <w:rsid w:val="00681C69"/>
    <w:rsid w:val="0068288A"/>
    <w:rsid w:val="00682B01"/>
    <w:rsid w:val="00683833"/>
    <w:rsid w:val="00683B56"/>
    <w:rsid w:val="00684ACE"/>
    <w:rsid w:val="00684DB8"/>
    <w:rsid w:val="00685531"/>
    <w:rsid w:val="0068646B"/>
    <w:rsid w:val="006872DD"/>
    <w:rsid w:val="00687CE7"/>
    <w:rsid w:val="00690C9C"/>
    <w:rsid w:val="00692012"/>
    <w:rsid w:val="00692B7B"/>
    <w:rsid w:val="00693AB2"/>
    <w:rsid w:val="0069415A"/>
    <w:rsid w:val="00694F31"/>
    <w:rsid w:val="0069535D"/>
    <w:rsid w:val="00695DAF"/>
    <w:rsid w:val="00696021"/>
    <w:rsid w:val="0069622F"/>
    <w:rsid w:val="0069717E"/>
    <w:rsid w:val="006978E9"/>
    <w:rsid w:val="006A0324"/>
    <w:rsid w:val="006A097A"/>
    <w:rsid w:val="006A0C5A"/>
    <w:rsid w:val="006A0D6F"/>
    <w:rsid w:val="006A1DA0"/>
    <w:rsid w:val="006A1EBE"/>
    <w:rsid w:val="006A22FE"/>
    <w:rsid w:val="006A2974"/>
    <w:rsid w:val="006A3728"/>
    <w:rsid w:val="006A4B98"/>
    <w:rsid w:val="006A5B7F"/>
    <w:rsid w:val="006A66E3"/>
    <w:rsid w:val="006A673A"/>
    <w:rsid w:val="006A7C67"/>
    <w:rsid w:val="006B058A"/>
    <w:rsid w:val="006B0723"/>
    <w:rsid w:val="006B099C"/>
    <w:rsid w:val="006B0DDD"/>
    <w:rsid w:val="006B1B30"/>
    <w:rsid w:val="006B348F"/>
    <w:rsid w:val="006B3DCF"/>
    <w:rsid w:val="006B4005"/>
    <w:rsid w:val="006B48F0"/>
    <w:rsid w:val="006B4F81"/>
    <w:rsid w:val="006B5B5D"/>
    <w:rsid w:val="006B5E65"/>
    <w:rsid w:val="006B5F34"/>
    <w:rsid w:val="006B6E1A"/>
    <w:rsid w:val="006B7E6D"/>
    <w:rsid w:val="006C0173"/>
    <w:rsid w:val="006C01A7"/>
    <w:rsid w:val="006C021D"/>
    <w:rsid w:val="006C158D"/>
    <w:rsid w:val="006C1D22"/>
    <w:rsid w:val="006C264C"/>
    <w:rsid w:val="006C36F1"/>
    <w:rsid w:val="006C7DA5"/>
    <w:rsid w:val="006C7E60"/>
    <w:rsid w:val="006D0701"/>
    <w:rsid w:val="006D07AC"/>
    <w:rsid w:val="006D07DE"/>
    <w:rsid w:val="006D0F27"/>
    <w:rsid w:val="006D12B6"/>
    <w:rsid w:val="006D1492"/>
    <w:rsid w:val="006D1B97"/>
    <w:rsid w:val="006D2A71"/>
    <w:rsid w:val="006D4B91"/>
    <w:rsid w:val="006D5175"/>
    <w:rsid w:val="006D5803"/>
    <w:rsid w:val="006D5917"/>
    <w:rsid w:val="006D5C4D"/>
    <w:rsid w:val="006D6045"/>
    <w:rsid w:val="006D6884"/>
    <w:rsid w:val="006D6E9B"/>
    <w:rsid w:val="006D7D02"/>
    <w:rsid w:val="006E04FC"/>
    <w:rsid w:val="006E0904"/>
    <w:rsid w:val="006E16A8"/>
    <w:rsid w:val="006E2126"/>
    <w:rsid w:val="006E2A02"/>
    <w:rsid w:val="006E2D97"/>
    <w:rsid w:val="006E31D2"/>
    <w:rsid w:val="006E4D09"/>
    <w:rsid w:val="006E6CB3"/>
    <w:rsid w:val="006E7511"/>
    <w:rsid w:val="006E7E06"/>
    <w:rsid w:val="006F05DA"/>
    <w:rsid w:val="006F0AC6"/>
    <w:rsid w:val="006F15C1"/>
    <w:rsid w:val="006F15F2"/>
    <w:rsid w:val="006F18EB"/>
    <w:rsid w:val="006F28DC"/>
    <w:rsid w:val="006F6D62"/>
    <w:rsid w:val="006F6EF5"/>
    <w:rsid w:val="006F7897"/>
    <w:rsid w:val="006F7FD1"/>
    <w:rsid w:val="0070076D"/>
    <w:rsid w:val="00700AA7"/>
    <w:rsid w:val="00700E9A"/>
    <w:rsid w:val="00701944"/>
    <w:rsid w:val="00701BE8"/>
    <w:rsid w:val="007025B0"/>
    <w:rsid w:val="00703C0D"/>
    <w:rsid w:val="00704587"/>
    <w:rsid w:val="0070490C"/>
    <w:rsid w:val="00705373"/>
    <w:rsid w:val="007058FE"/>
    <w:rsid w:val="00706306"/>
    <w:rsid w:val="00706C13"/>
    <w:rsid w:val="00706EAC"/>
    <w:rsid w:val="00707304"/>
    <w:rsid w:val="00707466"/>
    <w:rsid w:val="007077F9"/>
    <w:rsid w:val="00710B3B"/>
    <w:rsid w:val="0071135A"/>
    <w:rsid w:val="00712C52"/>
    <w:rsid w:val="00712C67"/>
    <w:rsid w:val="007148B0"/>
    <w:rsid w:val="007158DF"/>
    <w:rsid w:val="00715916"/>
    <w:rsid w:val="007159E7"/>
    <w:rsid w:val="007159F8"/>
    <w:rsid w:val="0071744C"/>
    <w:rsid w:val="00717578"/>
    <w:rsid w:val="00720375"/>
    <w:rsid w:val="00721EF6"/>
    <w:rsid w:val="00722236"/>
    <w:rsid w:val="00722F37"/>
    <w:rsid w:val="007241A8"/>
    <w:rsid w:val="0072497A"/>
    <w:rsid w:val="007255C0"/>
    <w:rsid w:val="0072568B"/>
    <w:rsid w:val="00725DFF"/>
    <w:rsid w:val="007262A7"/>
    <w:rsid w:val="0072651A"/>
    <w:rsid w:val="0072707F"/>
    <w:rsid w:val="0072784A"/>
    <w:rsid w:val="007303D9"/>
    <w:rsid w:val="00731628"/>
    <w:rsid w:val="00731667"/>
    <w:rsid w:val="00732766"/>
    <w:rsid w:val="00733E48"/>
    <w:rsid w:val="0073437B"/>
    <w:rsid w:val="00734603"/>
    <w:rsid w:val="007346CE"/>
    <w:rsid w:val="0073487F"/>
    <w:rsid w:val="00734EC9"/>
    <w:rsid w:val="00735288"/>
    <w:rsid w:val="00735A66"/>
    <w:rsid w:val="00736290"/>
    <w:rsid w:val="00736FEA"/>
    <w:rsid w:val="00737268"/>
    <w:rsid w:val="007405BC"/>
    <w:rsid w:val="00741997"/>
    <w:rsid w:val="00741E5A"/>
    <w:rsid w:val="007420C7"/>
    <w:rsid w:val="0074279D"/>
    <w:rsid w:val="007437EC"/>
    <w:rsid w:val="007445DB"/>
    <w:rsid w:val="0074509B"/>
    <w:rsid w:val="0074527B"/>
    <w:rsid w:val="007458FB"/>
    <w:rsid w:val="00745C2E"/>
    <w:rsid w:val="007460B9"/>
    <w:rsid w:val="00746436"/>
    <w:rsid w:val="00746461"/>
    <w:rsid w:val="00746A05"/>
    <w:rsid w:val="00746A7B"/>
    <w:rsid w:val="007477F0"/>
    <w:rsid w:val="00751A1B"/>
    <w:rsid w:val="007528CD"/>
    <w:rsid w:val="007530CA"/>
    <w:rsid w:val="00755952"/>
    <w:rsid w:val="00755E2F"/>
    <w:rsid w:val="00756213"/>
    <w:rsid w:val="00757141"/>
    <w:rsid w:val="007601ED"/>
    <w:rsid w:val="00760BA1"/>
    <w:rsid w:val="00760E03"/>
    <w:rsid w:val="00761AE8"/>
    <w:rsid w:val="00761D21"/>
    <w:rsid w:val="00761E91"/>
    <w:rsid w:val="00762628"/>
    <w:rsid w:val="0076306A"/>
    <w:rsid w:val="007636E0"/>
    <w:rsid w:val="0076392E"/>
    <w:rsid w:val="00764251"/>
    <w:rsid w:val="00764339"/>
    <w:rsid w:val="007645C3"/>
    <w:rsid w:val="00764AE4"/>
    <w:rsid w:val="007656B4"/>
    <w:rsid w:val="00766D1A"/>
    <w:rsid w:val="00770153"/>
    <w:rsid w:val="007704D0"/>
    <w:rsid w:val="00770919"/>
    <w:rsid w:val="00770B6D"/>
    <w:rsid w:val="0077114D"/>
    <w:rsid w:val="0077177A"/>
    <w:rsid w:val="007719F8"/>
    <w:rsid w:val="00772467"/>
    <w:rsid w:val="007728A4"/>
    <w:rsid w:val="00773B72"/>
    <w:rsid w:val="0077448E"/>
    <w:rsid w:val="007753B6"/>
    <w:rsid w:val="007753BA"/>
    <w:rsid w:val="0077588A"/>
    <w:rsid w:val="00775B90"/>
    <w:rsid w:val="00775BBC"/>
    <w:rsid w:val="00775DF3"/>
    <w:rsid w:val="00777922"/>
    <w:rsid w:val="007805D2"/>
    <w:rsid w:val="00781232"/>
    <w:rsid w:val="00781C08"/>
    <w:rsid w:val="007827DD"/>
    <w:rsid w:val="00782DD7"/>
    <w:rsid w:val="007839ED"/>
    <w:rsid w:val="00783A8E"/>
    <w:rsid w:val="00783C7A"/>
    <w:rsid w:val="0078411B"/>
    <w:rsid w:val="00784454"/>
    <w:rsid w:val="0078458D"/>
    <w:rsid w:val="007867DF"/>
    <w:rsid w:val="00787CA2"/>
    <w:rsid w:val="00790279"/>
    <w:rsid w:val="00790B7C"/>
    <w:rsid w:val="00791AA0"/>
    <w:rsid w:val="0079226E"/>
    <w:rsid w:val="00792A18"/>
    <w:rsid w:val="0079334F"/>
    <w:rsid w:val="00793C7A"/>
    <w:rsid w:val="00793E95"/>
    <w:rsid w:val="007947BC"/>
    <w:rsid w:val="00794AA7"/>
    <w:rsid w:val="00794F75"/>
    <w:rsid w:val="00797376"/>
    <w:rsid w:val="007A08ED"/>
    <w:rsid w:val="007A205C"/>
    <w:rsid w:val="007A2154"/>
    <w:rsid w:val="007A2420"/>
    <w:rsid w:val="007A2500"/>
    <w:rsid w:val="007A3A9B"/>
    <w:rsid w:val="007A3B57"/>
    <w:rsid w:val="007A45EE"/>
    <w:rsid w:val="007A664B"/>
    <w:rsid w:val="007A67D9"/>
    <w:rsid w:val="007A7205"/>
    <w:rsid w:val="007A7B58"/>
    <w:rsid w:val="007B0AA2"/>
    <w:rsid w:val="007B2B72"/>
    <w:rsid w:val="007B319A"/>
    <w:rsid w:val="007B372F"/>
    <w:rsid w:val="007B4A4C"/>
    <w:rsid w:val="007B4C24"/>
    <w:rsid w:val="007B554D"/>
    <w:rsid w:val="007B55A8"/>
    <w:rsid w:val="007B580E"/>
    <w:rsid w:val="007B5A40"/>
    <w:rsid w:val="007B61DE"/>
    <w:rsid w:val="007B6297"/>
    <w:rsid w:val="007C012D"/>
    <w:rsid w:val="007C1018"/>
    <w:rsid w:val="007C2FE1"/>
    <w:rsid w:val="007C32ED"/>
    <w:rsid w:val="007C44F4"/>
    <w:rsid w:val="007C48EE"/>
    <w:rsid w:val="007C498B"/>
    <w:rsid w:val="007C4B30"/>
    <w:rsid w:val="007C4BE0"/>
    <w:rsid w:val="007C5D2F"/>
    <w:rsid w:val="007C602B"/>
    <w:rsid w:val="007C6B1D"/>
    <w:rsid w:val="007C74F4"/>
    <w:rsid w:val="007D0126"/>
    <w:rsid w:val="007D0A56"/>
    <w:rsid w:val="007D0CC9"/>
    <w:rsid w:val="007D1392"/>
    <w:rsid w:val="007D16BA"/>
    <w:rsid w:val="007D187D"/>
    <w:rsid w:val="007D3E23"/>
    <w:rsid w:val="007D4995"/>
    <w:rsid w:val="007D5531"/>
    <w:rsid w:val="007D5B9D"/>
    <w:rsid w:val="007D60F5"/>
    <w:rsid w:val="007D6180"/>
    <w:rsid w:val="007D61A1"/>
    <w:rsid w:val="007D667D"/>
    <w:rsid w:val="007D6697"/>
    <w:rsid w:val="007D690A"/>
    <w:rsid w:val="007D6F68"/>
    <w:rsid w:val="007D7BF3"/>
    <w:rsid w:val="007E01E7"/>
    <w:rsid w:val="007E05DE"/>
    <w:rsid w:val="007E124A"/>
    <w:rsid w:val="007E1BB7"/>
    <w:rsid w:val="007E3710"/>
    <w:rsid w:val="007E4332"/>
    <w:rsid w:val="007E50DD"/>
    <w:rsid w:val="007E5F45"/>
    <w:rsid w:val="007E6796"/>
    <w:rsid w:val="007F084F"/>
    <w:rsid w:val="007F0B46"/>
    <w:rsid w:val="007F1125"/>
    <w:rsid w:val="007F1BA8"/>
    <w:rsid w:val="007F1E6E"/>
    <w:rsid w:val="007F3305"/>
    <w:rsid w:val="007F44B7"/>
    <w:rsid w:val="007F4584"/>
    <w:rsid w:val="007F545C"/>
    <w:rsid w:val="007F5BE0"/>
    <w:rsid w:val="007F6A56"/>
    <w:rsid w:val="007F7BAF"/>
    <w:rsid w:val="007F7F53"/>
    <w:rsid w:val="008001AC"/>
    <w:rsid w:val="00800579"/>
    <w:rsid w:val="00800613"/>
    <w:rsid w:val="008007EB"/>
    <w:rsid w:val="008009EC"/>
    <w:rsid w:val="00801479"/>
    <w:rsid w:val="008018F3"/>
    <w:rsid w:val="008019AD"/>
    <w:rsid w:val="00802860"/>
    <w:rsid w:val="008034A8"/>
    <w:rsid w:val="008035EE"/>
    <w:rsid w:val="00803F18"/>
    <w:rsid w:val="0080406A"/>
    <w:rsid w:val="0080424D"/>
    <w:rsid w:val="00804D85"/>
    <w:rsid w:val="008063D4"/>
    <w:rsid w:val="0080675B"/>
    <w:rsid w:val="00806972"/>
    <w:rsid w:val="00806A27"/>
    <w:rsid w:val="0080720A"/>
    <w:rsid w:val="00807274"/>
    <w:rsid w:val="00810096"/>
    <w:rsid w:val="00810C64"/>
    <w:rsid w:val="00811204"/>
    <w:rsid w:val="00811461"/>
    <w:rsid w:val="00812F9B"/>
    <w:rsid w:val="00813512"/>
    <w:rsid w:val="008144E8"/>
    <w:rsid w:val="008146E2"/>
    <w:rsid w:val="00814A0B"/>
    <w:rsid w:val="008166B3"/>
    <w:rsid w:val="00816939"/>
    <w:rsid w:val="0081759B"/>
    <w:rsid w:val="00820227"/>
    <w:rsid w:val="008202C8"/>
    <w:rsid w:val="0082358C"/>
    <w:rsid w:val="008237BE"/>
    <w:rsid w:val="00823BC2"/>
    <w:rsid w:val="00824528"/>
    <w:rsid w:val="00824AE8"/>
    <w:rsid w:val="00824C88"/>
    <w:rsid w:val="00824FE1"/>
    <w:rsid w:val="0082548D"/>
    <w:rsid w:val="00825EF1"/>
    <w:rsid w:val="00825F89"/>
    <w:rsid w:val="008264B3"/>
    <w:rsid w:val="00827712"/>
    <w:rsid w:val="00827D81"/>
    <w:rsid w:val="00831DAF"/>
    <w:rsid w:val="0083327B"/>
    <w:rsid w:val="00834802"/>
    <w:rsid w:val="00834C44"/>
    <w:rsid w:val="00834C98"/>
    <w:rsid w:val="00834D5F"/>
    <w:rsid w:val="00835BE6"/>
    <w:rsid w:val="008362B5"/>
    <w:rsid w:val="008366E3"/>
    <w:rsid w:val="0083696C"/>
    <w:rsid w:val="00836DB6"/>
    <w:rsid w:val="0083707F"/>
    <w:rsid w:val="00840CD8"/>
    <w:rsid w:val="00841824"/>
    <w:rsid w:val="008428AB"/>
    <w:rsid w:val="00844010"/>
    <w:rsid w:val="008441BF"/>
    <w:rsid w:val="008449DE"/>
    <w:rsid w:val="008453D1"/>
    <w:rsid w:val="008454B0"/>
    <w:rsid w:val="008458D1"/>
    <w:rsid w:val="008466AA"/>
    <w:rsid w:val="00846B39"/>
    <w:rsid w:val="00846D25"/>
    <w:rsid w:val="00847E9C"/>
    <w:rsid w:val="008503D2"/>
    <w:rsid w:val="00850DBE"/>
    <w:rsid w:val="00851346"/>
    <w:rsid w:val="00851443"/>
    <w:rsid w:val="0085185F"/>
    <w:rsid w:val="00851EB4"/>
    <w:rsid w:val="00852601"/>
    <w:rsid w:val="00852BAA"/>
    <w:rsid w:val="0085594B"/>
    <w:rsid w:val="00856A9A"/>
    <w:rsid w:val="008577BD"/>
    <w:rsid w:val="00857B21"/>
    <w:rsid w:val="00857EA1"/>
    <w:rsid w:val="00860D4C"/>
    <w:rsid w:val="00860E65"/>
    <w:rsid w:val="00860F3A"/>
    <w:rsid w:val="00861714"/>
    <w:rsid w:val="00861858"/>
    <w:rsid w:val="00863C03"/>
    <w:rsid w:val="00863C9D"/>
    <w:rsid w:val="00864300"/>
    <w:rsid w:val="008658CC"/>
    <w:rsid w:val="00866D70"/>
    <w:rsid w:val="00867482"/>
    <w:rsid w:val="008704E0"/>
    <w:rsid w:val="0087086D"/>
    <w:rsid w:val="00870E4A"/>
    <w:rsid w:val="0087165C"/>
    <w:rsid w:val="0087174C"/>
    <w:rsid w:val="008717A8"/>
    <w:rsid w:val="0087237E"/>
    <w:rsid w:val="00872A87"/>
    <w:rsid w:val="00873744"/>
    <w:rsid w:val="00874ABD"/>
    <w:rsid w:val="00874DE4"/>
    <w:rsid w:val="0087538A"/>
    <w:rsid w:val="008763F8"/>
    <w:rsid w:val="008800A9"/>
    <w:rsid w:val="00880AF6"/>
    <w:rsid w:val="00880D29"/>
    <w:rsid w:val="00881EAA"/>
    <w:rsid w:val="00882119"/>
    <w:rsid w:val="00882572"/>
    <w:rsid w:val="0088284B"/>
    <w:rsid w:val="00883346"/>
    <w:rsid w:val="00883B7C"/>
    <w:rsid w:val="00885034"/>
    <w:rsid w:val="00885DEF"/>
    <w:rsid w:val="00886318"/>
    <w:rsid w:val="008876E7"/>
    <w:rsid w:val="008910CE"/>
    <w:rsid w:val="00891BBE"/>
    <w:rsid w:val="0089205C"/>
    <w:rsid w:val="008925DE"/>
    <w:rsid w:val="00892698"/>
    <w:rsid w:val="00892E72"/>
    <w:rsid w:val="008931DB"/>
    <w:rsid w:val="0089555D"/>
    <w:rsid w:val="008957F4"/>
    <w:rsid w:val="00896168"/>
    <w:rsid w:val="00896181"/>
    <w:rsid w:val="00896442"/>
    <w:rsid w:val="00896FD2"/>
    <w:rsid w:val="00897EC2"/>
    <w:rsid w:val="008A0087"/>
    <w:rsid w:val="008A0AAC"/>
    <w:rsid w:val="008A0B5E"/>
    <w:rsid w:val="008A1C3A"/>
    <w:rsid w:val="008A2972"/>
    <w:rsid w:val="008A307A"/>
    <w:rsid w:val="008A3290"/>
    <w:rsid w:val="008A39BC"/>
    <w:rsid w:val="008A3D74"/>
    <w:rsid w:val="008A3EF2"/>
    <w:rsid w:val="008A5651"/>
    <w:rsid w:val="008A58AC"/>
    <w:rsid w:val="008A7F9B"/>
    <w:rsid w:val="008B0438"/>
    <w:rsid w:val="008B09CD"/>
    <w:rsid w:val="008B1779"/>
    <w:rsid w:val="008B44F0"/>
    <w:rsid w:val="008B4CCD"/>
    <w:rsid w:val="008B5D71"/>
    <w:rsid w:val="008B70EB"/>
    <w:rsid w:val="008B71C8"/>
    <w:rsid w:val="008C089E"/>
    <w:rsid w:val="008C0955"/>
    <w:rsid w:val="008C2435"/>
    <w:rsid w:val="008C279F"/>
    <w:rsid w:val="008C3649"/>
    <w:rsid w:val="008C3ABC"/>
    <w:rsid w:val="008C3CE0"/>
    <w:rsid w:val="008C3F37"/>
    <w:rsid w:val="008C467A"/>
    <w:rsid w:val="008C5ACC"/>
    <w:rsid w:val="008C604E"/>
    <w:rsid w:val="008C613E"/>
    <w:rsid w:val="008C6C3F"/>
    <w:rsid w:val="008C6CBD"/>
    <w:rsid w:val="008C7368"/>
    <w:rsid w:val="008C7D9C"/>
    <w:rsid w:val="008D03BA"/>
    <w:rsid w:val="008D05C3"/>
    <w:rsid w:val="008D1543"/>
    <w:rsid w:val="008D2A92"/>
    <w:rsid w:val="008D4204"/>
    <w:rsid w:val="008D4B1B"/>
    <w:rsid w:val="008D4B33"/>
    <w:rsid w:val="008D532D"/>
    <w:rsid w:val="008D5404"/>
    <w:rsid w:val="008D6355"/>
    <w:rsid w:val="008D6597"/>
    <w:rsid w:val="008D7C98"/>
    <w:rsid w:val="008D7CD6"/>
    <w:rsid w:val="008E1271"/>
    <w:rsid w:val="008E19F2"/>
    <w:rsid w:val="008E1EE5"/>
    <w:rsid w:val="008E220A"/>
    <w:rsid w:val="008E26BB"/>
    <w:rsid w:val="008E33D5"/>
    <w:rsid w:val="008E359E"/>
    <w:rsid w:val="008E378F"/>
    <w:rsid w:val="008E45A6"/>
    <w:rsid w:val="008E4EB8"/>
    <w:rsid w:val="008E6070"/>
    <w:rsid w:val="008E697E"/>
    <w:rsid w:val="008E777E"/>
    <w:rsid w:val="008E7E99"/>
    <w:rsid w:val="008F08CF"/>
    <w:rsid w:val="008F170E"/>
    <w:rsid w:val="008F17D0"/>
    <w:rsid w:val="008F432A"/>
    <w:rsid w:val="008F4FEA"/>
    <w:rsid w:val="008F5723"/>
    <w:rsid w:val="008F6A6F"/>
    <w:rsid w:val="00900EC6"/>
    <w:rsid w:val="00900EF4"/>
    <w:rsid w:val="0090220E"/>
    <w:rsid w:val="00902832"/>
    <w:rsid w:val="009029F7"/>
    <w:rsid w:val="009041A8"/>
    <w:rsid w:val="00904B39"/>
    <w:rsid w:val="009051BC"/>
    <w:rsid w:val="00906E2D"/>
    <w:rsid w:val="009071C1"/>
    <w:rsid w:val="00907701"/>
    <w:rsid w:val="009101D8"/>
    <w:rsid w:val="009108C3"/>
    <w:rsid w:val="00910E3F"/>
    <w:rsid w:val="009113AD"/>
    <w:rsid w:val="0091153E"/>
    <w:rsid w:val="00911AE3"/>
    <w:rsid w:val="00911DAC"/>
    <w:rsid w:val="00912732"/>
    <w:rsid w:val="00914375"/>
    <w:rsid w:val="0091480E"/>
    <w:rsid w:val="00914C58"/>
    <w:rsid w:val="00915208"/>
    <w:rsid w:val="0091521F"/>
    <w:rsid w:val="00916364"/>
    <w:rsid w:val="00917344"/>
    <w:rsid w:val="00917684"/>
    <w:rsid w:val="009208CA"/>
    <w:rsid w:val="0092094F"/>
    <w:rsid w:val="00920C36"/>
    <w:rsid w:val="00920E8A"/>
    <w:rsid w:val="00921437"/>
    <w:rsid w:val="00921903"/>
    <w:rsid w:val="00921F13"/>
    <w:rsid w:val="00923386"/>
    <w:rsid w:val="00923C7A"/>
    <w:rsid w:val="00924127"/>
    <w:rsid w:val="00924EA3"/>
    <w:rsid w:val="00924F81"/>
    <w:rsid w:val="009253FE"/>
    <w:rsid w:val="009257DD"/>
    <w:rsid w:val="00925D64"/>
    <w:rsid w:val="009268F6"/>
    <w:rsid w:val="0092726F"/>
    <w:rsid w:val="0092732F"/>
    <w:rsid w:val="009275B4"/>
    <w:rsid w:val="00930435"/>
    <w:rsid w:val="00930642"/>
    <w:rsid w:val="00930862"/>
    <w:rsid w:val="00930BBA"/>
    <w:rsid w:val="009312E6"/>
    <w:rsid w:val="00932F4A"/>
    <w:rsid w:val="009330BC"/>
    <w:rsid w:val="009346C7"/>
    <w:rsid w:val="0093502E"/>
    <w:rsid w:val="00935652"/>
    <w:rsid w:val="0093595E"/>
    <w:rsid w:val="00936FF6"/>
    <w:rsid w:val="00937801"/>
    <w:rsid w:val="00937B43"/>
    <w:rsid w:val="00940011"/>
    <w:rsid w:val="00940497"/>
    <w:rsid w:val="00940728"/>
    <w:rsid w:val="009410D1"/>
    <w:rsid w:val="009411C5"/>
    <w:rsid w:val="0094137A"/>
    <w:rsid w:val="0094193E"/>
    <w:rsid w:val="00941B86"/>
    <w:rsid w:val="00942242"/>
    <w:rsid w:val="00942DFF"/>
    <w:rsid w:val="009430A5"/>
    <w:rsid w:val="009431A8"/>
    <w:rsid w:val="009438B1"/>
    <w:rsid w:val="00943CAF"/>
    <w:rsid w:val="00944222"/>
    <w:rsid w:val="009442C4"/>
    <w:rsid w:val="00944C3C"/>
    <w:rsid w:val="00945FD1"/>
    <w:rsid w:val="00947700"/>
    <w:rsid w:val="00947A5B"/>
    <w:rsid w:val="00947DF5"/>
    <w:rsid w:val="0095080E"/>
    <w:rsid w:val="00950A71"/>
    <w:rsid w:val="00952263"/>
    <w:rsid w:val="00952575"/>
    <w:rsid w:val="009549F6"/>
    <w:rsid w:val="00954FE2"/>
    <w:rsid w:val="009551DB"/>
    <w:rsid w:val="00955482"/>
    <w:rsid w:val="00956C8E"/>
    <w:rsid w:val="00956CDD"/>
    <w:rsid w:val="00956EDA"/>
    <w:rsid w:val="0095708E"/>
    <w:rsid w:val="009577B8"/>
    <w:rsid w:val="00957910"/>
    <w:rsid w:val="0096094B"/>
    <w:rsid w:val="00960F03"/>
    <w:rsid w:val="00963255"/>
    <w:rsid w:val="00963F32"/>
    <w:rsid w:val="00964713"/>
    <w:rsid w:val="00964B28"/>
    <w:rsid w:val="00964C00"/>
    <w:rsid w:val="00965745"/>
    <w:rsid w:val="00965A50"/>
    <w:rsid w:val="00966FA6"/>
    <w:rsid w:val="00966FF0"/>
    <w:rsid w:val="00967655"/>
    <w:rsid w:val="00970666"/>
    <w:rsid w:val="00972610"/>
    <w:rsid w:val="00974330"/>
    <w:rsid w:val="0097567A"/>
    <w:rsid w:val="009756F9"/>
    <w:rsid w:val="00975B05"/>
    <w:rsid w:val="009777D6"/>
    <w:rsid w:val="00977983"/>
    <w:rsid w:val="00980069"/>
    <w:rsid w:val="00980B52"/>
    <w:rsid w:val="009822D9"/>
    <w:rsid w:val="0098252A"/>
    <w:rsid w:val="0098264D"/>
    <w:rsid w:val="009827A6"/>
    <w:rsid w:val="00982A71"/>
    <w:rsid w:val="009837FD"/>
    <w:rsid w:val="00983D52"/>
    <w:rsid w:val="00984352"/>
    <w:rsid w:val="00984640"/>
    <w:rsid w:val="009846E3"/>
    <w:rsid w:val="00984896"/>
    <w:rsid w:val="00984CF2"/>
    <w:rsid w:val="00985478"/>
    <w:rsid w:val="0098547E"/>
    <w:rsid w:val="00985552"/>
    <w:rsid w:val="00985CE9"/>
    <w:rsid w:val="0098649C"/>
    <w:rsid w:val="009872F5"/>
    <w:rsid w:val="0098768D"/>
    <w:rsid w:val="009904B2"/>
    <w:rsid w:val="00990518"/>
    <w:rsid w:val="009907F9"/>
    <w:rsid w:val="00992203"/>
    <w:rsid w:val="00992227"/>
    <w:rsid w:val="00993B44"/>
    <w:rsid w:val="00993EAE"/>
    <w:rsid w:val="00994B8F"/>
    <w:rsid w:val="00994DCE"/>
    <w:rsid w:val="009969F3"/>
    <w:rsid w:val="00997636"/>
    <w:rsid w:val="009A26C4"/>
    <w:rsid w:val="009A2787"/>
    <w:rsid w:val="009A32BB"/>
    <w:rsid w:val="009A4A9A"/>
    <w:rsid w:val="009A4C02"/>
    <w:rsid w:val="009A4E2E"/>
    <w:rsid w:val="009A5B06"/>
    <w:rsid w:val="009A68C3"/>
    <w:rsid w:val="009A6DBF"/>
    <w:rsid w:val="009A6E59"/>
    <w:rsid w:val="009B046F"/>
    <w:rsid w:val="009B0605"/>
    <w:rsid w:val="009B13B1"/>
    <w:rsid w:val="009B13D0"/>
    <w:rsid w:val="009B1664"/>
    <w:rsid w:val="009B1769"/>
    <w:rsid w:val="009B1E35"/>
    <w:rsid w:val="009B2767"/>
    <w:rsid w:val="009B2A30"/>
    <w:rsid w:val="009B2E0C"/>
    <w:rsid w:val="009B3788"/>
    <w:rsid w:val="009B3D16"/>
    <w:rsid w:val="009B47EA"/>
    <w:rsid w:val="009B4DEA"/>
    <w:rsid w:val="009B57E1"/>
    <w:rsid w:val="009B5997"/>
    <w:rsid w:val="009B5B3D"/>
    <w:rsid w:val="009B617E"/>
    <w:rsid w:val="009B61C7"/>
    <w:rsid w:val="009B6415"/>
    <w:rsid w:val="009B6C30"/>
    <w:rsid w:val="009C04EE"/>
    <w:rsid w:val="009C05B8"/>
    <w:rsid w:val="009C13C1"/>
    <w:rsid w:val="009C161B"/>
    <w:rsid w:val="009C16E0"/>
    <w:rsid w:val="009C1810"/>
    <w:rsid w:val="009C1BA7"/>
    <w:rsid w:val="009C2FCA"/>
    <w:rsid w:val="009C3205"/>
    <w:rsid w:val="009C432D"/>
    <w:rsid w:val="009C43E4"/>
    <w:rsid w:val="009C482D"/>
    <w:rsid w:val="009C7C4E"/>
    <w:rsid w:val="009D1163"/>
    <w:rsid w:val="009D16DA"/>
    <w:rsid w:val="009D1871"/>
    <w:rsid w:val="009D1ADC"/>
    <w:rsid w:val="009D1E5E"/>
    <w:rsid w:val="009D2BDF"/>
    <w:rsid w:val="009D3E94"/>
    <w:rsid w:val="009D4486"/>
    <w:rsid w:val="009D4786"/>
    <w:rsid w:val="009D4FF3"/>
    <w:rsid w:val="009D58F5"/>
    <w:rsid w:val="009D6C78"/>
    <w:rsid w:val="009D7470"/>
    <w:rsid w:val="009D79E1"/>
    <w:rsid w:val="009E1931"/>
    <w:rsid w:val="009E1D5B"/>
    <w:rsid w:val="009E2332"/>
    <w:rsid w:val="009E2A1A"/>
    <w:rsid w:val="009E3021"/>
    <w:rsid w:val="009E3C51"/>
    <w:rsid w:val="009E41A6"/>
    <w:rsid w:val="009E4327"/>
    <w:rsid w:val="009E49BD"/>
    <w:rsid w:val="009E4A0D"/>
    <w:rsid w:val="009E539C"/>
    <w:rsid w:val="009E5569"/>
    <w:rsid w:val="009E6606"/>
    <w:rsid w:val="009E663D"/>
    <w:rsid w:val="009E6FD3"/>
    <w:rsid w:val="009F18CC"/>
    <w:rsid w:val="009F25E5"/>
    <w:rsid w:val="009F5359"/>
    <w:rsid w:val="009F6D44"/>
    <w:rsid w:val="009F6E14"/>
    <w:rsid w:val="009F73DD"/>
    <w:rsid w:val="009F7D04"/>
    <w:rsid w:val="00A0115E"/>
    <w:rsid w:val="00A0257A"/>
    <w:rsid w:val="00A026F9"/>
    <w:rsid w:val="00A02711"/>
    <w:rsid w:val="00A0331E"/>
    <w:rsid w:val="00A03FF9"/>
    <w:rsid w:val="00A043F6"/>
    <w:rsid w:val="00A050BD"/>
    <w:rsid w:val="00A05D0A"/>
    <w:rsid w:val="00A05DA3"/>
    <w:rsid w:val="00A076C1"/>
    <w:rsid w:val="00A07B11"/>
    <w:rsid w:val="00A07EAA"/>
    <w:rsid w:val="00A10509"/>
    <w:rsid w:val="00A109CA"/>
    <w:rsid w:val="00A10DA7"/>
    <w:rsid w:val="00A1173E"/>
    <w:rsid w:val="00A11D01"/>
    <w:rsid w:val="00A11FFC"/>
    <w:rsid w:val="00A12897"/>
    <w:rsid w:val="00A12A3B"/>
    <w:rsid w:val="00A14018"/>
    <w:rsid w:val="00A15392"/>
    <w:rsid w:val="00A1639E"/>
    <w:rsid w:val="00A1643B"/>
    <w:rsid w:val="00A173CA"/>
    <w:rsid w:val="00A20074"/>
    <w:rsid w:val="00A210F8"/>
    <w:rsid w:val="00A21DCD"/>
    <w:rsid w:val="00A22CC8"/>
    <w:rsid w:val="00A242C3"/>
    <w:rsid w:val="00A24592"/>
    <w:rsid w:val="00A25086"/>
    <w:rsid w:val="00A2741E"/>
    <w:rsid w:val="00A2780D"/>
    <w:rsid w:val="00A27CD1"/>
    <w:rsid w:val="00A27CFE"/>
    <w:rsid w:val="00A300EC"/>
    <w:rsid w:val="00A30F0C"/>
    <w:rsid w:val="00A3132C"/>
    <w:rsid w:val="00A31357"/>
    <w:rsid w:val="00A31488"/>
    <w:rsid w:val="00A31D5E"/>
    <w:rsid w:val="00A31F6E"/>
    <w:rsid w:val="00A322D8"/>
    <w:rsid w:val="00A324DA"/>
    <w:rsid w:val="00A33673"/>
    <w:rsid w:val="00A33C00"/>
    <w:rsid w:val="00A33EB1"/>
    <w:rsid w:val="00A35DE7"/>
    <w:rsid w:val="00A35EC9"/>
    <w:rsid w:val="00A36172"/>
    <w:rsid w:val="00A373CF"/>
    <w:rsid w:val="00A37F97"/>
    <w:rsid w:val="00A37FC8"/>
    <w:rsid w:val="00A400D5"/>
    <w:rsid w:val="00A407D3"/>
    <w:rsid w:val="00A40D92"/>
    <w:rsid w:val="00A41177"/>
    <w:rsid w:val="00A423DF"/>
    <w:rsid w:val="00A42821"/>
    <w:rsid w:val="00A42840"/>
    <w:rsid w:val="00A42A48"/>
    <w:rsid w:val="00A42D64"/>
    <w:rsid w:val="00A42FC4"/>
    <w:rsid w:val="00A435D4"/>
    <w:rsid w:val="00A43852"/>
    <w:rsid w:val="00A4389D"/>
    <w:rsid w:val="00A44196"/>
    <w:rsid w:val="00A44713"/>
    <w:rsid w:val="00A44717"/>
    <w:rsid w:val="00A447CB"/>
    <w:rsid w:val="00A448EE"/>
    <w:rsid w:val="00A44A5E"/>
    <w:rsid w:val="00A463F3"/>
    <w:rsid w:val="00A46AA0"/>
    <w:rsid w:val="00A46ABB"/>
    <w:rsid w:val="00A47115"/>
    <w:rsid w:val="00A4754D"/>
    <w:rsid w:val="00A475A4"/>
    <w:rsid w:val="00A47D31"/>
    <w:rsid w:val="00A50C63"/>
    <w:rsid w:val="00A50E53"/>
    <w:rsid w:val="00A5177F"/>
    <w:rsid w:val="00A51B03"/>
    <w:rsid w:val="00A51D7C"/>
    <w:rsid w:val="00A52115"/>
    <w:rsid w:val="00A5291D"/>
    <w:rsid w:val="00A52C41"/>
    <w:rsid w:val="00A531DB"/>
    <w:rsid w:val="00A5332E"/>
    <w:rsid w:val="00A5374C"/>
    <w:rsid w:val="00A53DE4"/>
    <w:rsid w:val="00A53DEB"/>
    <w:rsid w:val="00A55219"/>
    <w:rsid w:val="00A55284"/>
    <w:rsid w:val="00A55E92"/>
    <w:rsid w:val="00A56305"/>
    <w:rsid w:val="00A5672E"/>
    <w:rsid w:val="00A5741E"/>
    <w:rsid w:val="00A57AFA"/>
    <w:rsid w:val="00A60169"/>
    <w:rsid w:val="00A60352"/>
    <w:rsid w:val="00A60FCE"/>
    <w:rsid w:val="00A61E73"/>
    <w:rsid w:val="00A6203E"/>
    <w:rsid w:val="00A6341B"/>
    <w:rsid w:val="00A64343"/>
    <w:rsid w:val="00A650A1"/>
    <w:rsid w:val="00A6516D"/>
    <w:rsid w:val="00A6520C"/>
    <w:rsid w:val="00A65F5A"/>
    <w:rsid w:val="00A66BF2"/>
    <w:rsid w:val="00A66DFF"/>
    <w:rsid w:val="00A67544"/>
    <w:rsid w:val="00A6774F"/>
    <w:rsid w:val="00A709F9"/>
    <w:rsid w:val="00A71477"/>
    <w:rsid w:val="00A71F6D"/>
    <w:rsid w:val="00A7254B"/>
    <w:rsid w:val="00A73733"/>
    <w:rsid w:val="00A73E18"/>
    <w:rsid w:val="00A74BA9"/>
    <w:rsid w:val="00A75064"/>
    <w:rsid w:val="00A750AC"/>
    <w:rsid w:val="00A755CD"/>
    <w:rsid w:val="00A7632B"/>
    <w:rsid w:val="00A7648F"/>
    <w:rsid w:val="00A7681F"/>
    <w:rsid w:val="00A772E2"/>
    <w:rsid w:val="00A808C8"/>
    <w:rsid w:val="00A8139E"/>
    <w:rsid w:val="00A82EA3"/>
    <w:rsid w:val="00A83044"/>
    <w:rsid w:val="00A83641"/>
    <w:rsid w:val="00A838E9"/>
    <w:rsid w:val="00A842DA"/>
    <w:rsid w:val="00A84E54"/>
    <w:rsid w:val="00A859FE"/>
    <w:rsid w:val="00A860F0"/>
    <w:rsid w:val="00A86203"/>
    <w:rsid w:val="00A86422"/>
    <w:rsid w:val="00A86DB7"/>
    <w:rsid w:val="00A87BEB"/>
    <w:rsid w:val="00A9098D"/>
    <w:rsid w:val="00A91778"/>
    <w:rsid w:val="00A923E7"/>
    <w:rsid w:val="00A9288C"/>
    <w:rsid w:val="00A9309D"/>
    <w:rsid w:val="00A93D1F"/>
    <w:rsid w:val="00A955F2"/>
    <w:rsid w:val="00A960A1"/>
    <w:rsid w:val="00A964F4"/>
    <w:rsid w:val="00A96ACA"/>
    <w:rsid w:val="00A97A7C"/>
    <w:rsid w:val="00AA043A"/>
    <w:rsid w:val="00AA08D3"/>
    <w:rsid w:val="00AA0EA8"/>
    <w:rsid w:val="00AA21EE"/>
    <w:rsid w:val="00AA2F02"/>
    <w:rsid w:val="00AA3397"/>
    <w:rsid w:val="00AA341E"/>
    <w:rsid w:val="00AA3715"/>
    <w:rsid w:val="00AA379F"/>
    <w:rsid w:val="00AA3963"/>
    <w:rsid w:val="00AA450E"/>
    <w:rsid w:val="00AA520B"/>
    <w:rsid w:val="00AA5E74"/>
    <w:rsid w:val="00AA5F25"/>
    <w:rsid w:val="00AA6AB6"/>
    <w:rsid w:val="00AA6BB8"/>
    <w:rsid w:val="00AA6F60"/>
    <w:rsid w:val="00AA7588"/>
    <w:rsid w:val="00AB0876"/>
    <w:rsid w:val="00AB17C9"/>
    <w:rsid w:val="00AB2477"/>
    <w:rsid w:val="00AB27E6"/>
    <w:rsid w:val="00AB2997"/>
    <w:rsid w:val="00AB2A97"/>
    <w:rsid w:val="00AB31CB"/>
    <w:rsid w:val="00AB3380"/>
    <w:rsid w:val="00AB4C6D"/>
    <w:rsid w:val="00AB4FC8"/>
    <w:rsid w:val="00AB5791"/>
    <w:rsid w:val="00AB5884"/>
    <w:rsid w:val="00AB6A09"/>
    <w:rsid w:val="00AB70B5"/>
    <w:rsid w:val="00AC0888"/>
    <w:rsid w:val="00AC281C"/>
    <w:rsid w:val="00AC3B6D"/>
    <w:rsid w:val="00AC4222"/>
    <w:rsid w:val="00AC5A93"/>
    <w:rsid w:val="00AC6D8C"/>
    <w:rsid w:val="00AC7450"/>
    <w:rsid w:val="00AC776F"/>
    <w:rsid w:val="00AC7830"/>
    <w:rsid w:val="00AD159D"/>
    <w:rsid w:val="00AD1612"/>
    <w:rsid w:val="00AD1BB9"/>
    <w:rsid w:val="00AD2B5C"/>
    <w:rsid w:val="00AD2DF4"/>
    <w:rsid w:val="00AD3745"/>
    <w:rsid w:val="00AD4150"/>
    <w:rsid w:val="00AD6565"/>
    <w:rsid w:val="00AD6DA3"/>
    <w:rsid w:val="00AD7844"/>
    <w:rsid w:val="00AD79A6"/>
    <w:rsid w:val="00AE01AF"/>
    <w:rsid w:val="00AE130E"/>
    <w:rsid w:val="00AE16BF"/>
    <w:rsid w:val="00AE19E3"/>
    <w:rsid w:val="00AE1A7C"/>
    <w:rsid w:val="00AE23AB"/>
    <w:rsid w:val="00AE2A2E"/>
    <w:rsid w:val="00AE39E5"/>
    <w:rsid w:val="00AE4040"/>
    <w:rsid w:val="00AE45AF"/>
    <w:rsid w:val="00AE478C"/>
    <w:rsid w:val="00AE5F6E"/>
    <w:rsid w:val="00AE656F"/>
    <w:rsid w:val="00AE6B08"/>
    <w:rsid w:val="00AE6E23"/>
    <w:rsid w:val="00AE73BC"/>
    <w:rsid w:val="00AE7763"/>
    <w:rsid w:val="00AE7F3F"/>
    <w:rsid w:val="00AF0C9E"/>
    <w:rsid w:val="00AF0D4C"/>
    <w:rsid w:val="00AF1226"/>
    <w:rsid w:val="00AF1531"/>
    <w:rsid w:val="00AF2240"/>
    <w:rsid w:val="00AF2D77"/>
    <w:rsid w:val="00AF322A"/>
    <w:rsid w:val="00AF3CF0"/>
    <w:rsid w:val="00AF4716"/>
    <w:rsid w:val="00AF4C38"/>
    <w:rsid w:val="00AF53FF"/>
    <w:rsid w:val="00AF5550"/>
    <w:rsid w:val="00AF5719"/>
    <w:rsid w:val="00AF5977"/>
    <w:rsid w:val="00AF5D20"/>
    <w:rsid w:val="00AF63B3"/>
    <w:rsid w:val="00AF6D5E"/>
    <w:rsid w:val="00AF71AE"/>
    <w:rsid w:val="00B00B82"/>
    <w:rsid w:val="00B00C31"/>
    <w:rsid w:val="00B01195"/>
    <w:rsid w:val="00B017F3"/>
    <w:rsid w:val="00B024BC"/>
    <w:rsid w:val="00B03AA1"/>
    <w:rsid w:val="00B04810"/>
    <w:rsid w:val="00B04E05"/>
    <w:rsid w:val="00B05077"/>
    <w:rsid w:val="00B06605"/>
    <w:rsid w:val="00B07B20"/>
    <w:rsid w:val="00B07E5C"/>
    <w:rsid w:val="00B10101"/>
    <w:rsid w:val="00B103CF"/>
    <w:rsid w:val="00B115C5"/>
    <w:rsid w:val="00B124E8"/>
    <w:rsid w:val="00B129BC"/>
    <w:rsid w:val="00B129BD"/>
    <w:rsid w:val="00B12F22"/>
    <w:rsid w:val="00B13375"/>
    <w:rsid w:val="00B1396A"/>
    <w:rsid w:val="00B13C9F"/>
    <w:rsid w:val="00B14184"/>
    <w:rsid w:val="00B14582"/>
    <w:rsid w:val="00B1593B"/>
    <w:rsid w:val="00B1602D"/>
    <w:rsid w:val="00B161F3"/>
    <w:rsid w:val="00B1672A"/>
    <w:rsid w:val="00B1682E"/>
    <w:rsid w:val="00B16FB2"/>
    <w:rsid w:val="00B1722A"/>
    <w:rsid w:val="00B178CB"/>
    <w:rsid w:val="00B207AE"/>
    <w:rsid w:val="00B21048"/>
    <w:rsid w:val="00B212B0"/>
    <w:rsid w:val="00B21CA0"/>
    <w:rsid w:val="00B21E91"/>
    <w:rsid w:val="00B23D2B"/>
    <w:rsid w:val="00B2573E"/>
    <w:rsid w:val="00B26788"/>
    <w:rsid w:val="00B26C51"/>
    <w:rsid w:val="00B27436"/>
    <w:rsid w:val="00B278EF"/>
    <w:rsid w:val="00B27B9C"/>
    <w:rsid w:val="00B27DA0"/>
    <w:rsid w:val="00B31448"/>
    <w:rsid w:val="00B322F0"/>
    <w:rsid w:val="00B324DD"/>
    <w:rsid w:val="00B338BE"/>
    <w:rsid w:val="00B33C24"/>
    <w:rsid w:val="00B341B0"/>
    <w:rsid w:val="00B3422D"/>
    <w:rsid w:val="00B343BA"/>
    <w:rsid w:val="00B363C6"/>
    <w:rsid w:val="00B3686A"/>
    <w:rsid w:val="00B36EA3"/>
    <w:rsid w:val="00B40863"/>
    <w:rsid w:val="00B4107C"/>
    <w:rsid w:val="00B413FB"/>
    <w:rsid w:val="00B41CC3"/>
    <w:rsid w:val="00B41F2B"/>
    <w:rsid w:val="00B41FF9"/>
    <w:rsid w:val="00B42A88"/>
    <w:rsid w:val="00B42F19"/>
    <w:rsid w:val="00B4366A"/>
    <w:rsid w:val="00B440F2"/>
    <w:rsid w:val="00B452B3"/>
    <w:rsid w:val="00B45B88"/>
    <w:rsid w:val="00B46BF1"/>
    <w:rsid w:val="00B501FE"/>
    <w:rsid w:val="00B50D8A"/>
    <w:rsid w:val="00B51673"/>
    <w:rsid w:val="00B51723"/>
    <w:rsid w:val="00B5179F"/>
    <w:rsid w:val="00B52040"/>
    <w:rsid w:val="00B53A37"/>
    <w:rsid w:val="00B53ACA"/>
    <w:rsid w:val="00B54D7D"/>
    <w:rsid w:val="00B5523C"/>
    <w:rsid w:val="00B55AAF"/>
    <w:rsid w:val="00B55DE9"/>
    <w:rsid w:val="00B56460"/>
    <w:rsid w:val="00B579A0"/>
    <w:rsid w:val="00B57FF3"/>
    <w:rsid w:val="00B61021"/>
    <w:rsid w:val="00B61099"/>
    <w:rsid w:val="00B625E7"/>
    <w:rsid w:val="00B62A2D"/>
    <w:rsid w:val="00B630D6"/>
    <w:rsid w:val="00B6498C"/>
    <w:rsid w:val="00B64B56"/>
    <w:rsid w:val="00B65892"/>
    <w:rsid w:val="00B658F6"/>
    <w:rsid w:val="00B66118"/>
    <w:rsid w:val="00B665DB"/>
    <w:rsid w:val="00B66666"/>
    <w:rsid w:val="00B6702E"/>
    <w:rsid w:val="00B67AAC"/>
    <w:rsid w:val="00B70339"/>
    <w:rsid w:val="00B71964"/>
    <w:rsid w:val="00B71B8D"/>
    <w:rsid w:val="00B72766"/>
    <w:rsid w:val="00B72F8A"/>
    <w:rsid w:val="00B73FC8"/>
    <w:rsid w:val="00B74912"/>
    <w:rsid w:val="00B74C74"/>
    <w:rsid w:val="00B75134"/>
    <w:rsid w:val="00B7536B"/>
    <w:rsid w:val="00B753CD"/>
    <w:rsid w:val="00B774BF"/>
    <w:rsid w:val="00B77E20"/>
    <w:rsid w:val="00B82324"/>
    <w:rsid w:val="00B82A46"/>
    <w:rsid w:val="00B83021"/>
    <w:rsid w:val="00B831D2"/>
    <w:rsid w:val="00B8338F"/>
    <w:rsid w:val="00B8339F"/>
    <w:rsid w:val="00B859C6"/>
    <w:rsid w:val="00B85F49"/>
    <w:rsid w:val="00B86140"/>
    <w:rsid w:val="00B86562"/>
    <w:rsid w:val="00B86762"/>
    <w:rsid w:val="00B867E9"/>
    <w:rsid w:val="00B86B05"/>
    <w:rsid w:val="00B86BA5"/>
    <w:rsid w:val="00B900BB"/>
    <w:rsid w:val="00B90989"/>
    <w:rsid w:val="00B90A56"/>
    <w:rsid w:val="00B90AA7"/>
    <w:rsid w:val="00B90E27"/>
    <w:rsid w:val="00B91C24"/>
    <w:rsid w:val="00B91D75"/>
    <w:rsid w:val="00B91DD1"/>
    <w:rsid w:val="00B9210D"/>
    <w:rsid w:val="00B922D8"/>
    <w:rsid w:val="00B9397C"/>
    <w:rsid w:val="00B94F01"/>
    <w:rsid w:val="00B952B0"/>
    <w:rsid w:val="00B95642"/>
    <w:rsid w:val="00B95925"/>
    <w:rsid w:val="00B96196"/>
    <w:rsid w:val="00B968B7"/>
    <w:rsid w:val="00B969D6"/>
    <w:rsid w:val="00B96A50"/>
    <w:rsid w:val="00B96C68"/>
    <w:rsid w:val="00BA115E"/>
    <w:rsid w:val="00BA1398"/>
    <w:rsid w:val="00BA3B45"/>
    <w:rsid w:val="00BA3C76"/>
    <w:rsid w:val="00BA3DF6"/>
    <w:rsid w:val="00BA40DC"/>
    <w:rsid w:val="00BA4D2F"/>
    <w:rsid w:val="00BA591C"/>
    <w:rsid w:val="00BA5DE1"/>
    <w:rsid w:val="00BA78CD"/>
    <w:rsid w:val="00BA7B10"/>
    <w:rsid w:val="00BB2023"/>
    <w:rsid w:val="00BB2524"/>
    <w:rsid w:val="00BB2885"/>
    <w:rsid w:val="00BB2A87"/>
    <w:rsid w:val="00BB39FD"/>
    <w:rsid w:val="00BB4034"/>
    <w:rsid w:val="00BB43DD"/>
    <w:rsid w:val="00BB4EB3"/>
    <w:rsid w:val="00BB5A47"/>
    <w:rsid w:val="00BB5E23"/>
    <w:rsid w:val="00BB6A21"/>
    <w:rsid w:val="00BB6B2A"/>
    <w:rsid w:val="00BB6C74"/>
    <w:rsid w:val="00BC01E8"/>
    <w:rsid w:val="00BC094D"/>
    <w:rsid w:val="00BC0C5F"/>
    <w:rsid w:val="00BC1545"/>
    <w:rsid w:val="00BC1990"/>
    <w:rsid w:val="00BC1BE1"/>
    <w:rsid w:val="00BC2414"/>
    <w:rsid w:val="00BC2FAC"/>
    <w:rsid w:val="00BC3BEA"/>
    <w:rsid w:val="00BC4DBE"/>
    <w:rsid w:val="00BC5BB5"/>
    <w:rsid w:val="00BC6225"/>
    <w:rsid w:val="00BC658C"/>
    <w:rsid w:val="00BC6911"/>
    <w:rsid w:val="00BC6A1B"/>
    <w:rsid w:val="00BC6B9C"/>
    <w:rsid w:val="00BC6F3F"/>
    <w:rsid w:val="00BC7108"/>
    <w:rsid w:val="00BC7EE1"/>
    <w:rsid w:val="00BC7F4E"/>
    <w:rsid w:val="00BD01BC"/>
    <w:rsid w:val="00BD163A"/>
    <w:rsid w:val="00BD1785"/>
    <w:rsid w:val="00BD1911"/>
    <w:rsid w:val="00BD1D38"/>
    <w:rsid w:val="00BD1F50"/>
    <w:rsid w:val="00BD2361"/>
    <w:rsid w:val="00BD3302"/>
    <w:rsid w:val="00BD3666"/>
    <w:rsid w:val="00BD36A9"/>
    <w:rsid w:val="00BD3F08"/>
    <w:rsid w:val="00BD4572"/>
    <w:rsid w:val="00BD51BD"/>
    <w:rsid w:val="00BD5CA5"/>
    <w:rsid w:val="00BD5EA7"/>
    <w:rsid w:val="00BD6474"/>
    <w:rsid w:val="00BD6B49"/>
    <w:rsid w:val="00BD76FC"/>
    <w:rsid w:val="00BD7892"/>
    <w:rsid w:val="00BE2051"/>
    <w:rsid w:val="00BE2F91"/>
    <w:rsid w:val="00BE3AF5"/>
    <w:rsid w:val="00BE3EDB"/>
    <w:rsid w:val="00BE42BD"/>
    <w:rsid w:val="00BE4B81"/>
    <w:rsid w:val="00BE5623"/>
    <w:rsid w:val="00BE56CC"/>
    <w:rsid w:val="00BE6187"/>
    <w:rsid w:val="00BE658B"/>
    <w:rsid w:val="00BE710C"/>
    <w:rsid w:val="00BF035A"/>
    <w:rsid w:val="00BF0662"/>
    <w:rsid w:val="00BF07F0"/>
    <w:rsid w:val="00BF0EBC"/>
    <w:rsid w:val="00BF1D8E"/>
    <w:rsid w:val="00BF2206"/>
    <w:rsid w:val="00BF2715"/>
    <w:rsid w:val="00BF29DF"/>
    <w:rsid w:val="00BF392D"/>
    <w:rsid w:val="00BF5105"/>
    <w:rsid w:val="00BF54DC"/>
    <w:rsid w:val="00BF5683"/>
    <w:rsid w:val="00BF5BB7"/>
    <w:rsid w:val="00BF6014"/>
    <w:rsid w:val="00BF68FB"/>
    <w:rsid w:val="00BF7921"/>
    <w:rsid w:val="00C00310"/>
    <w:rsid w:val="00C00608"/>
    <w:rsid w:val="00C00B28"/>
    <w:rsid w:val="00C02391"/>
    <w:rsid w:val="00C026E6"/>
    <w:rsid w:val="00C02C7D"/>
    <w:rsid w:val="00C02CAD"/>
    <w:rsid w:val="00C03EE8"/>
    <w:rsid w:val="00C040D3"/>
    <w:rsid w:val="00C045D9"/>
    <w:rsid w:val="00C046D4"/>
    <w:rsid w:val="00C04B79"/>
    <w:rsid w:val="00C0502B"/>
    <w:rsid w:val="00C053F2"/>
    <w:rsid w:val="00C061D2"/>
    <w:rsid w:val="00C06A60"/>
    <w:rsid w:val="00C06A7B"/>
    <w:rsid w:val="00C06C6C"/>
    <w:rsid w:val="00C0779F"/>
    <w:rsid w:val="00C102EC"/>
    <w:rsid w:val="00C10742"/>
    <w:rsid w:val="00C10964"/>
    <w:rsid w:val="00C10F40"/>
    <w:rsid w:val="00C11534"/>
    <w:rsid w:val="00C11CB6"/>
    <w:rsid w:val="00C13490"/>
    <w:rsid w:val="00C135F9"/>
    <w:rsid w:val="00C13632"/>
    <w:rsid w:val="00C137A0"/>
    <w:rsid w:val="00C13AE6"/>
    <w:rsid w:val="00C13EA1"/>
    <w:rsid w:val="00C14A7C"/>
    <w:rsid w:val="00C14DB1"/>
    <w:rsid w:val="00C15B5E"/>
    <w:rsid w:val="00C1610F"/>
    <w:rsid w:val="00C163F9"/>
    <w:rsid w:val="00C16A2C"/>
    <w:rsid w:val="00C16EFA"/>
    <w:rsid w:val="00C171C6"/>
    <w:rsid w:val="00C1737C"/>
    <w:rsid w:val="00C20685"/>
    <w:rsid w:val="00C2076A"/>
    <w:rsid w:val="00C20A0B"/>
    <w:rsid w:val="00C20B58"/>
    <w:rsid w:val="00C21478"/>
    <w:rsid w:val="00C21515"/>
    <w:rsid w:val="00C22910"/>
    <w:rsid w:val="00C22D01"/>
    <w:rsid w:val="00C22F59"/>
    <w:rsid w:val="00C23DE8"/>
    <w:rsid w:val="00C2487E"/>
    <w:rsid w:val="00C24E13"/>
    <w:rsid w:val="00C253E9"/>
    <w:rsid w:val="00C268ED"/>
    <w:rsid w:val="00C306FF"/>
    <w:rsid w:val="00C3136C"/>
    <w:rsid w:val="00C32485"/>
    <w:rsid w:val="00C32FE2"/>
    <w:rsid w:val="00C33383"/>
    <w:rsid w:val="00C34DA7"/>
    <w:rsid w:val="00C352A1"/>
    <w:rsid w:val="00C356B4"/>
    <w:rsid w:val="00C369AD"/>
    <w:rsid w:val="00C375DE"/>
    <w:rsid w:val="00C3768A"/>
    <w:rsid w:val="00C400AB"/>
    <w:rsid w:val="00C408AF"/>
    <w:rsid w:val="00C409A4"/>
    <w:rsid w:val="00C40ACA"/>
    <w:rsid w:val="00C414DF"/>
    <w:rsid w:val="00C4150F"/>
    <w:rsid w:val="00C416FB"/>
    <w:rsid w:val="00C43598"/>
    <w:rsid w:val="00C44305"/>
    <w:rsid w:val="00C449B6"/>
    <w:rsid w:val="00C455D1"/>
    <w:rsid w:val="00C4593B"/>
    <w:rsid w:val="00C462E8"/>
    <w:rsid w:val="00C46EE5"/>
    <w:rsid w:val="00C505B1"/>
    <w:rsid w:val="00C509CE"/>
    <w:rsid w:val="00C50BFC"/>
    <w:rsid w:val="00C51757"/>
    <w:rsid w:val="00C51810"/>
    <w:rsid w:val="00C52653"/>
    <w:rsid w:val="00C534B7"/>
    <w:rsid w:val="00C559B9"/>
    <w:rsid w:val="00C56C49"/>
    <w:rsid w:val="00C56D5C"/>
    <w:rsid w:val="00C5728B"/>
    <w:rsid w:val="00C57E0D"/>
    <w:rsid w:val="00C57E86"/>
    <w:rsid w:val="00C57EE2"/>
    <w:rsid w:val="00C60858"/>
    <w:rsid w:val="00C6127E"/>
    <w:rsid w:val="00C614AD"/>
    <w:rsid w:val="00C614C6"/>
    <w:rsid w:val="00C62A64"/>
    <w:rsid w:val="00C6315A"/>
    <w:rsid w:val="00C6324E"/>
    <w:rsid w:val="00C63A73"/>
    <w:rsid w:val="00C64018"/>
    <w:rsid w:val="00C645A3"/>
    <w:rsid w:val="00C64938"/>
    <w:rsid w:val="00C66968"/>
    <w:rsid w:val="00C6696F"/>
    <w:rsid w:val="00C6739B"/>
    <w:rsid w:val="00C70A91"/>
    <w:rsid w:val="00C70C75"/>
    <w:rsid w:val="00C70C8F"/>
    <w:rsid w:val="00C70D93"/>
    <w:rsid w:val="00C72AE9"/>
    <w:rsid w:val="00C75305"/>
    <w:rsid w:val="00C76018"/>
    <w:rsid w:val="00C76974"/>
    <w:rsid w:val="00C806F6"/>
    <w:rsid w:val="00C807FC"/>
    <w:rsid w:val="00C81059"/>
    <w:rsid w:val="00C815CE"/>
    <w:rsid w:val="00C817F2"/>
    <w:rsid w:val="00C81C06"/>
    <w:rsid w:val="00C82986"/>
    <w:rsid w:val="00C82EF2"/>
    <w:rsid w:val="00C8378E"/>
    <w:rsid w:val="00C8446A"/>
    <w:rsid w:val="00C845BA"/>
    <w:rsid w:val="00C8478F"/>
    <w:rsid w:val="00C84A21"/>
    <w:rsid w:val="00C8548E"/>
    <w:rsid w:val="00C859FF"/>
    <w:rsid w:val="00C85B02"/>
    <w:rsid w:val="00C85EEC"/>
    <w:rsid w:val="00C9094B"/>
    <w:rsid w:val="00C91416"/>
    <w:rsid w:val="00C91936"/>
    <w:rsid w:val="00C91DC1"/>
    <w:rsid w:val="00C92F30"/>
    <w:rsid w:val="00C93AB7"/>
    <w:rsid w:val="00C940EF"/>
    <w:rsid w:val="00C95E00"/>
    <w:rsid w:val="00C95EA4"/>
    <w:rsid w:val="00C969A5"/>
    <w:rsid w:val="00C97219"/>
    <w:rsid w:val="00C97279"/>
    <w:rsid w:val="00CA0AE7"/>
    <w:rsid w:val="00CA0B31"/>
    <w:rsid w:val="00CA0D86"/>
    <w:rsid w:val="00CA38A1"/>
    <w:rsid w:val="00CA3924"/>
    <w:rsid w:val="00CA3BBC"/>
    <w:rsid w:val="00CA3C5F"/>
    <w:rsid w:val="00CA4DA5"/>
    <w:rsid w:val="00CA620F"/>
    <w:rsid w:val="00CA7985"/>
    <w:rsid w:val="00CB0914"/>
    <w:rsid w:val="00CB1FBC"/>
    <w:rsid w:val="00CB2CE0"/>
    <w:rsid w:val="00CB337E"/>
    <w:rsid w:val="00CB3939"/>
    <w:rsid w:val="00CB3E37"/>
    <w:rsid w:val="00CB51E2"/>
    <w:rsid w:val="00CB5437"/>
    <w:rsid w:val="00CB6025"/>
    <w:rsid w:val="00CB737F"/>
    <w:rsid w:val="00CB7B3F"/>
    <w:rsid w:val="00CB7B84"/>
    <w:rsid w:val="00CB7F84"/>
    <w:rsid w:val="00CC08AC"/>
    <w:rsid w:val="00CC0CB7"/>
    <w:rsid w:val="00CC0E3F"/>
    <w:rsid w:val="00CC1F35"/>
    <w:rsid w:val="00CC3115"/>
    <w:rsid w:val="00CC37CC"/>
    <w:rsid w:val="00CC3876"/>
    <w:rsid w:val="00CC3932"/>
    <w:rsid w:val="00CC3A0A"/>
    <w:rsid w:val="00CC3E0D"/>
    <w:rsid w:val="00CC55EA"/>
    <w:rsid w:val="00CC5981"/>
    <w:rsid w:val="00CC5D78"/>
    <w:rsid w:val="00CC6C47"/>
    <w:rsid w:val="00CC7CCB"/>
    <w:rsid w:val="00CD1F10"/>
    <w:rsid w:val="00CD2096"/>
    <w:rsid w:val="00CD2450"/>
    <w:rsid w:val="00CD2738"/>
    <w:rsid w:val="00CD3022"/>
    <w:rsid w:val="00CD314F"/>
    <w:rsid w:val="00CD370A"/>
    <w:rsid w:val="00CD3A23"/>
    <w:rsid w:val="00CD3AA6"/>
    <w:rsid w:val="00CD56AC"/>
    <w:rsid w:val="00CD5FA6"/>
    <w:rsid w:val="00CD6415"/>
    <w:rsid w:val="00CD6417"/>
    <w:rsid w:val="00CD64A3"/>
    <w:rsid w:val="00CD64CC"/>
    <w:rsid w:val="00CD65F3"/>
    <w:rsid w:val="00CD69AA"/>
    <w:rsid w:val="00CD6BBD"/>
    <w:rsid w:val="00CD6EFF"/>
    <w:rsid w:val="00CD7431"/>
    <w:rsid w:val="00CE00AB"/>
    <w:rsid w:val="00CE0B38"/>
    <w:rsid w:val="00CE1B27"/>
    <w:rsid w:val="00CE1BC0"/>
    <w:rsid w:val="00CE2F18"/>
    <w:rsid w:val="00CE303A"/>
    <w:rsid w:val="00CE4774"/>
    <w:rsid w:val="00CE49A9"/>
    <w:rsid w:val="00CE4F2C"/>
    <w:rsid w:val="00CE505E"/>
    <w:rsid w:val="00CE52D9"/>
    <w:rsid w:val="00CE5950"/>
    <w:rsid w:val="00CE5E03"/>
    <w:rsid w:val="00CE783C"/>
    <w:rsid w:val="00CF028F"/>
    <w:rsid w:val="00CF0853"/>
    <w:rsid w:val="00CF0C0B"/>
    <w:rsid w:val="00CF0E1F"/>
    <w:rsid w:val="00CF0F23"/>
    <w:rsid w:val="00CF1EB0"/>
    <w:rsid w:val="00CF1EF8"/>
    <w:rsid w:val="00CF2BFA"/>
    <w:rsid w:val="00CF2D1D"/>
    <w:rsid w:val="00CF3C84"/>
    <w:rsid w:val="00CF3C8C"/>
    <w:rsid w:val="00CF3FC0"/>
    <w:rsid w:val="00CF67EB"/>
    <w:rsid w:val="00CF6A54"/>
    <w:rsid w:val="00CF6E97"/>
    <w:rsid w:val="00CF71B8"/>
    <w:rsid w:val="00CF7F66"/>
    <w:rsid w:val="00CF7FC2"/>
    <w:rsid w:val="00D017D4"/>
    <w:rsid w:val="00D0212F"/>
    <w:rsid w:val="00D029FF"/>
    <w:rsid w:val="00D02CC2"/>
    <w:rsid w:val="00D032D5"/>
    <w:rsid w:val="00D03991"/>
    <w:rsid w:val="00D04010"/>
    <w:rsid w:val="00D05904"/>
    <w:rsid w:val="00D05B70"/>
    <w:rsid w:val="00D070B0"/>
    <w:rsid w:val="00D072D6"/>
    <w:rsid w:val="00D10A41"/>
    <w:rsid w:val="00D11289"/>
    <w:rsid w:val="00D11A5C"/>
    <w:rsid w:val="00D11D10"/>
    <w:rsid w:val="00D11D69"/>
    <w:rsid w:val="00D12DFE"/>
    <w:rsid w:val="00D12E6C"/>
    <w:rsid w:val="00D151C3"/>
    <w:rsid w:val="00D16B72"/>
    <w:rsid w:val="00D1701F"/>
    <w:rsid w:val="00D170FE"/>
    <w:rsid w:val="00D173F9"/>
    <w:rsid w:val="00D17961"/>
    <w:rsid w:val="00D17C48"/>
    <w:rsid w:val="00D17E92"/>
    <w:rsid w:val="00D17F12"/>
    <w:rsid w:val="00D200CE"/>
    <w:rsid w:val="00D21040"/>
    <w:rsid w:val="00D21161"/>
    <w:rsid w:val="00D21F02"/>
    <w:rsid w:val="00D22B63"/>
    <w:rsid w:val="00D23130"/>
    <w:rsid w:val="00D24113"/>
    <w:rsid w:val="00D247DB"/>
    <w:rsid w:val="00D257FF"/>
    <w:rsid w:val="00D26AF1"/>
    <w:rsid w:val="00D27940"/>
    <w:rsid w:val="00D30937"/>
    <w:rsid w:val="00D33460"/>
    <w:rsid w:val="00D337AA"/>
    <w:rsid w:val="00D3434F"/>
    <w:rsid w:val="00D34E2A"/>
    <w:rsid w:val="00D351A8"/>
    <w:rsid w:val="00D35565"/>
    <w:rsid w:val="00D359E6"/>
    <w:rsid w:val="00D365BD"/>
    <w:rsid w:val="00D3703B"/>
    <w:rsid w:val="00D378BB"/>
    <w:rsid w:val="00D4020F"/>
    <w:rsid w:val="00D40837"/>
    <w:rsid w:val="00D40B38"/>
    <w:rsid w:val="00D40E3C"/>
    <w:rsid w:val="00D410BD"/>
    <w:rsid w:val="00D41BFB"/>
    <w:rsid w:val="00D42565"/>
    <w:rsid w:val="00D42B03"/>
    <w:rsid w:val="00D433A5"/>
    <w:rsid w:val="00D43478"/>
    <w:rsid w:val="00D446B8"/>
    <w:rsid w:val="00D45479"/>
    <w:rsid w:val="00D45B4E"/>
    <w:rsid w:val="00D463C6"/>
    <w:rsid w:val="00D476B2"/>
    <w:rsid w:val="00D47DE6"/>
    <w:rsid w:val="00D5016B"/>
    <w:rsid w:val="00D51127"/>
    <w:rsid w:val="00D521AD"/>
    <w:rsid w:val="00D53EEB"/>
    <w:rsid w:val="00D54090"/>
    <w:rsid w:val="00D54282"/>
    <w:rsid w:val="00D55A51"/>
    <w:rsid w:val="00D601EF"/>
    <w:rsid w:val="00D60636"/>
    <w:rsid w:val="00D60693"/>
    <w:rsid w:val="00D613D9"/>
    <w:rsid w:val="00D61DAD"/>
    <w:rsid w:val="00D620C9"/>
    <w:rsid w:val="00D62305"/>
    <w:rsid w:val="00D631DC"/>
    <w:rsid w:val="00D632CD"/>
    <w:rsid w:val="00D63482"/>
    <w:rsid w:val="00D639BC"/>
    <w:rsid w:val="00D639BF"/>
    <w:rsid w:val="00D6413C"/>
    <w:rsid w:val="00D6421A"/>
    <w:rsid w:val="00D64B9B"/>
    <w:rsid w:val="00D655D7"/>
    <w:rsid w:val="00D65C68"/>
    <w:rsid w:val="00D66544"/>
    <w:rsid w:val="00D6654C"/>
    <w:rsid w:val="00D66BB7"/>
    <w:rsid w:val="00D66D76"/>
    <w:rsid w:val="00D7034E"/>
    <w:rsid w:val="00D70959"/>
    <w:rsid w:val="00D70ABB"/>
    <w:rsid w:val="00D71AB9"/>
    <w:rsid w:val="00D71D6C"/>
    <w:rsid w:val="00D72B8B"/>
    <w:rsid w:val="00D732BB"/>
    <w:rsid w:val="00D73429"/>
    <w:rsid w:val="00D73AE5"/>
    <w:rsid w:val="00D73E53"/>
    <w:rsid w:val="00D74EAF"/>
    <w:rsid w:val="00D7700E"/>
    <w:rsid w:val="00D772DB"/>
    <w:rsid w:val="00D8022E"/>
    <w:rsid w:val="00D81C0B"/>
    <w:rsid w:val="00D82AF3"/>
    <w:rsid w:val="00D8397D"/>
    <w:rsid w:val="00D83EE7"/>
    <w:rsid w:val="00D8538A"/>
    <w:rsid w:val="00D853BE"/>
    <w:rsid w:val="00D8564D"/>
    <w:rsid w:val="00D858DD"/>
    <w:rsid w:val="00D85EB4"/>
    <w:rsid w:val="00D86050"/>
    <w:rsid w:val="00D86A4C"/>
    <w:rsid w:val="00D877BE"/>
    <w:rsid w:val="00D878BA"/>
    <w:rsid w:val="00D87AB9"/>
    <w:rsid w:val="00D87ED7"/>
    <w:rsid w:val="00D9094B"/>
    <w:rsid w:val="00D90B62"/>
    <w:rsid w:val="00D91505"/>
    <w:rsid w:val="00D92958"/>
    <w:rsid w:val="00D929A5"/>
    <w:rsid w:val="00D934C2"/>
    <w:rsid w:val="00D93844"/>
    <w:rsid w:val="00D947E2"/>
    <w:rsid w:val="00D94E4B"/>
    <w:rsid w:val="00DA0024"/>
    <w:rsid w:val="00DA0819"/>
    <w:rsid w:val="00DA0B0E"/>
    <w:rsid w:val="00DA26BF"/>
    <w:rsid w:val="00DA362C"/>
    <w:rsid w:val="00DA38A7"/>
    <w:rsid w:val="00DA3FB0"/>
    <w:rsid w:val="00DA457C"/>
    <w:rsid w:val="00DA47C7"/>
    <w:rsid w:val="00DA4B4F"/>
    <w:rsid w:val="00DA5508"/>
    <w:rsid w:val="00DA5C47"/>
    <w:rsid w:val="00DA63F0"/>
    <w:rsid w:val="00DA6488"/>
    <w:rsid w:val="00DA6556"/>
    <w:rsid w:val="00DA6A0A"/>
    <w:rsid w:val="00DA7270"/>
    <w:rsid w:val="00DA7510"/>
    <w:rsid w:val="00DA7F04"/>
    <w:rsid w:val="00DB03D4"/>
    <w:rsid w:val="00DB0E59"/>
    <w:rsid w:val="00DB15F6"/>
    <w:rsid w:val="00DB1749"/>
    <w:rsid w:val="00DB24F5"/>
    <w:rsid w:val="00DB3872"/>
    <w:rsid w:val="00DB4EC8"/>
    <w:rsid w:val="00DB5324"/>
    <w:rsid w:val="00DB569F"/>
    <w:rsid w:val="00DB58B7"/>
    <w:rsid w:val="00DB5DF6"/>
    <w:rsid w:val="00DB6EB5"/>
    <w:rsid w:val="00DB7000"/>
    <w:rsid w:val="00DB72B8"/>
    <w:rsid w:val="00DB7949"/>
    <w:rsid w:val="00DC05A7"/>
    <w:rsid w:val="00DC0BCD"/>
    <w:rsid w:val="00DC0CCB"/>
    <w:rsid w:val="00DC0EFF"/>
    <w:rsid w:val="00DC1D95"/>
    <w:rsid w:val="00DC2899"/>
    <w:rsid w:val="00DC2B4B"/>
    <w:rsid w:val="00DC38AD"/>
    <w:rsid w:val="00DC3D7A"/>
    <w:rsid w:val="00DC4302"/>
    <w:rsid w:val="00DC46B3"/>
    <w:rsid w:val="00DC4ED0"/>
    <w:rsid w:val="00DC4F49"/>
    <w:rsid w:val="00DC5937"/>
    <w:rsid w:val="00DC60A0"/>
    <w:rsid w:val="00DC63CD"/>
    <w:rsid w:val="00DC687A"/>
    <w:rsid w:val="00DC6ABF"/>
    <w:rsid w:val="00DC6C99"/>
    <w:rsid w:val="00DC7FBB"/>
    <w:rsid w:val="00DD0B07"/>
    <w:rsid w:val="00DD1204"/>
    <w:rsid w:val="00DD18B1"/>
    <w:rsid w:val="00DD3F4B"/>
    <w:rsid w:val="00DD524A"/>
    <w:rsid w:val="00DD62E5"/>
    <w:rsid w:val="00DE00DA"/>
    <w:rsid w:val="00DE0745"/>
    <w:rsid w:val="00DE14A1"/>
    <w:rsid w:val="00DE19A6"/>
    <w:rsid w:val="00DE2EB4"/>
    <w:rsid w:val="00DE39E0"/>
    <w:rsid w:val="00DE44F0"/>
    <w:rsid w:val="00DE4569"/>
    <w:rsid w:val="00DE4676"/>
    <w:rsid w:val="00DE4873"/>
    <w:rsid w:val="00DE5649"/>
    <w:rsid w:val="00DE5B21"/>
    <w:rsid w:val="00DE5F88"/>
    <w:rsid w:val="00DE61B6"/>
    <w:rsid w:val="00DE69BB"/>
    <w:rsid w:val="00DE7063"/>
    <w:rsid w:val="00DE74A2"/>
    <w:rsid w:val="00DE7E7C"/>
    <w:rsid w:val="00DF0141"/>
    <w:rsid w:val="00DF03C5"/>
    <w:rsid w:val="00DF162D"/>
    <w:rsid w:val="00DF2465"/>
    <w:rsid w:val="00DF275C"/>
    <w:rsid w:val="00DF3863"/>
    <w:rsid w:val="00DF3E97"/>
    <w:rsid w:val="00DF5678"/>
    <w:rsid w:val="00DF64D4"/>
    <w:rsid w:val="00DF66F4"/>
    <w:rsid w:val="00DF7934"/>
    <w:rsid w:val="00E00389"/>
    <w:rsid w:val="00E00D1B"/>
    <w:rsid w:val="00E016DA"/>
    <w:rsid w:val="00E02EDA"/>
    <w:rsid w:val="00E03EEB"/>
    <w:rsid w:val="00E04E0C"/>
    <w:rsid w:val="00E05140"/>
    <w:rsid w:val="00E059E2"/>
    <w:rsid w:val="00E076A0"/>
    <w:rsid w:val="00E07BCE"/>
    <w:rsid w:val="00E1057B"/>
    <w:rsid w:val="00E1099C"/>
    <w:rsid w:val="00E10FEF"/>
    <w:rsid w:val="00E121EB"/>
    <w:rsid w:val="00E129F6"/>
    <w:rsid w:val="00E14B97"/>
    <w:rsid w:val="00E15443"/>
    <w:rsid w:val="00E15821"/>
    <w:rsid w:val="00E166D3"/>
    <w:rsid w:val="00E16AB0"/>
    <w:rsid w:val="00E174D2"/>
    <w:rsid w:val="00E20089"/>
    <w:rsid w:val="00E20A0A"/>
    <w:rsid w:val="00E21298"/>
    <w:rsid w:val="00E214BC"/>
    <w:rsid w:val="00E22275"/>
    <w:rsid w:val="00E239EA"/>
    <w:rsid w:val="00E23D59"/>
    <w:rsid w:val="00E25225"/>
    <w:rsid w:val="00E25741"/>
    <w:rsid w:val="00E257CA"/>
    <w:rsid w:val="00E25FFC"/>
    <w:rsid w:val="00E2680C"/>
    <w:rsid w:val="00E279B8"/>
    <w:rsid w:val="00E27A04"/>
    <w:rsid w:val="00E301FC"/>
    <w:rsid w:val="00E306E7"/>
    <w:rsid w:val="00E30B4E"/>
    <w:rsid w:val="00E30F70"/>
    <w:rsid w:val="00E31721"/>
    <w:rsid w:val="00E3292A"/>
    <w:rsid w:val="00E334DF"/>
    <w:rsid w:val="00E3386C"/>
    <w:rsid w:val="00E35905"/>
    <w:rsid w:val="00E360E0"/>
    <w:rsid w:val="00E3612D"/>
    <w:rsid w:val="00E36D0C"/>
    <w:rsid w:val="00E403BD"/>
    <w:rsid w:val="00E403E6"/>
    <w:rsid w:val="00E406FD"/>
    <w:rsid w:val="00E41276"/>
    <w:rsid w:val="00E41A7E"/>
    <w:rsid w:val="00E427C8"/>
    <w:rsid w:val="00E4341A"/>
    <w:rsid w:val="00E44628"/>
    <w:rsid w:val="00E4514D"/>
    <w:rsid w:val="00E455C3"/>
    <w:rsid w:val="00E457FB"/>
    <w:rsid w:val="00E46BC7"/>
    <w:rsid w:val="00E46F3B"/>
    <w:rsid w:val="00E50054"/>
    <w:rsid w:val="00E500E7"/>
    <w:rsid w:val="00E5025B"/>
    <w:rsid w:val="00E5096C"/>
    <w:rsid w:val="00E51458"/>
    <w:rsid w:val="00E51778"/>
    <w:rsid w:val="00E5182D"/>
    <w:rsid w:val="00E523AE"/>
    <w:rsid w:val="00E523C4"/>
    <w:rsid w:val="00E52CE4"/>
    <w:rsid w:val="00E52D66"/>
    <w:rsid w:val="00E54773"/>
    <w:rsid w:val="00E55048"/>
    <w:rsid w:val="00E552BD"/>
    <w:rsid w:val="00E57279"/>
    <w:rsid w:val="00E57FCD"/>
    <w:rsid w:val="00E60A59"/>
    <w:rsid w:val="00E61A7B"/>
    <w:rsid w:val="00E625F1"/>
    <w:rsid w:val="00E62D38"/>
    <w:rsid w:val="00E6327A"/>
    <w:rsid w:val="00E633DF"/>
    <w:rsid w:val="00E63DAA"/>
    <w:rsid w:val="00E63FFE"/>
    <w:rsid w:val="00E6402F"/>
    <w:rsid w:val="00E64AE1"/>
    <w:rsid w:val="00E64D96"/>
    <w:rsid w:val="00E64FB0"/>
    <w:rsid w:val="00E65471"/>
    <w:rsid w:val="00E666B5"/>
    <w:rsid w:val="00E66807"/>
    <w:rsid w:val="00E669C8"/>
    <w:rsid w:val="00E66CFE"/>
    <w:rsid w:val="00E66E46"/>
    <w:rsid w:val="00E675BA"/>
    <w:rsid w:val="00E70AF7"/>
    <w:rsid w:val="00E71096"/>
    <w:rsid w:val="00E7110C"/>
    <w:rsid w:val="00E72493"/>
    <w:rsid w:val="00E72B3E"/>
    <w:rsid w:val="00E73AEC"/>
    <w:rsid w:val="00E74AD4"/>
    <w:rsid w:val="00E7550A"/>
    <w:rsid w:val="00E75836"/>
    <w:rsid w:val="00E779A4"/>
    <w:rsid w:val="00E77A0B"/>
    <w:rsid w:val="00E77CDF"/>
    <w:rsid w:val="00E81CCB"/>
    <w:rsid w:val="00E81F38"/>
    <w:rsid w:val="00E822F6"/>
    <w:rsid w:val="00E82E12"/>
    <w:rsid w:val="00E831BC"/>
    <w:rsid w:val="00E831D2"/>
    <w:rsid w:val="00E8360C"/>
    <w:rsid w:val="00E83DDF"/>
    <w:rsid w:val="00E84327"/>
    <w:rsid w:val="00E84BFF"/>
    <w:rsid w:val="00E853C5"/>
    <w:rsid w:val="00E85464"/>
    <w:rsid w:val="00E8591D"/>
    <w:rsid w:val="00E86808"/>
    <w:rsid w:val="00E9005B"/>
    <w:rsid w:val="00E918C2"/>
    <w:rsid w:val="00E92582"/>
    <w:rsid w:val="00E92A5F"/>
    <w:rsid w:val="00E934A8"/>
    <w:rsid w:val="00E93BDA"/>
    <w:rsid w:val="00E93CBE"/>
    <w:rsid w:val="00E9460A"/>
    <w:rsid w:val="00E948A3"/>
    <w:rsid w:val="00E94DA8"/>
    <w:rsid w:val="00E96580"/>
    <w:rsid w:val="00E96758"/>
    <w:rsid w:val="00E96E7E"/>
    <w:rsid w:val="00E97BAF"/>
    <w:rsid w:val="00E97D2A"/>
    <w:rsid w:val="00EA1EFD"/>
    <w:rsid w:val="00EA2D03"/>
    <w:rsid w:val="00EA2D0A"/>
    <w:rsid w:val="00EA2DB0"/>
    <w:rsid w:val="00EA31FE"/>
    <w:rsid w:val="00EA3D2F"/>
    <w:rsid w:val="00EA3EDD"/>
    <w:rsid w:val="00EA4337"/>
    <w:rsid w:val="00EA4C7C"/>
    <w:rsid w:val="00EA52C6"/>
    <w:rsid w:val="00EA5947"/>
    <w:rsid w:val="00EA6604"/>
    <w:rsid w:val="00EA6ED0"/>
    <w:rsid w:val="00EB02A8"/>
    <w:rsid w:val="00EB0424"/>
    <w:rsid w:val="00EB0999"/>
    <w:rsid w:val="00EB0A98"/>
    <w:rsid w:val="00EB0F45"/>
    <w:rsid w:val="00EB27DC"/>
    <w:rsid w:val="00EB393E"/>
    <w:rsid w:val="00EB3A68"/>
    <w:rsid w:val="00EB403C"/>
    <w:rsid w:val="00EB47A4"/>
    <w:rsid w:val="00EB47ED"/>
    <w:rsid w:val="00EB48C0"/>
    <w:rsid w:val="00EB5078"/>
    <w:rsid w:val="00EB5780"/>
    <w:rsid w:val="00EB5C99"/>
    <w:rsid w:val="00EB5EC0"/>
    <w:rsid w:val="00EB607D"/>
    <w:rsid w:val="00EB7EF3"/>
    <w:rsid w:val="00EC1788"/>
    <w:rsid w:val="00EC1C8B"/>
    <w:rsid w:val="00EC1D54"/>
    <w:rsid w:val="00EC285B"/>
    <w:rsid w:val="00EC2AFC"/>
    <w:rsid w:val="00EC4B0D"/>
    <w:rsid w:val="00EC4D18"/>
    <w:rsid w:val="00EC57D9"/>
    <w:rsid w:val="00EC5DF6"/>
    <w:rsid w:val="00EC7FC5"/>
    <w:rsid w:val="00ED0822"/>
    <w:rsid w:val="00ED126A"/>
    <w:rsid w:val="00ED1937"/>
    <w:rsid w:val="00ED2CAA"/>
    <w:rsid w:val="00ED4092"/>
    <w:rsid w:val="00ED4E3D"/>
    <w:rsid w:val="00ED575F"/>
    <w:rsid w:val="00ED5EFF"/>
    <w:rsid w:val="00ED6B28"/>
    <w:rsid w:val="00ED6F73"/>
    <w:rsid w:val="00EE0990"/>
    <w:rsid w:val="00EE1D16"/>
    <w:rsid w:val="00EE212B"/>
    <w:rsid w:val="00EE21CF"/>
    <w:rsid w:val="00EE2956"/>
    <w:rsid w:val="00EE4530"/>
    <w:rsid w:val="00EE45E6"/>
    <w:rsid w:val="00EE4FEA"/>
    <w:rsid w:val="00EE5D29"/>
    <w:rsid w:val="00EE5D54"/>
    <w:rsid w:val="00EE6756"/>
    <w:rsid w:val="00EE6F39"/>
    <w:rsid w:val="00EE7202"/>
    <w:rsid w:val="00EF09EC"/>
    <w:rsid w:val="00EF0D12"/>
    <w:rsid w:val="00EF132D"/>
    <w:rsid w:val="00EF1353"/>
    <w:rsid w:val="00EF13A4"/>
    <w:rsid w:val="00EF1593"/>
    <w:rsid w:val="00EF1E86"/>
    <w:rsid w:val="00EF2BA1"/>
    <w:rsid w:val="00EF342E"/>
    <w:rsid w:val="00EF3E75"/>
    <w:rsid w:val="00EF49B8"/>
    <w:rsid w:val="00EF4B16"/>
    <w:rsid w:val="00EF54C9"/>
    <w:rsid w:val="00EF5A89"/>
    <w:rsid w:val="00EF5F07"/>
    <w:rsid w:val="00EF6329"/>
    <w:rsid w:val="00EF6C30"/>
    <w:rsid w:val="00F0020B"/>
    <w:rsid w:val="00F00280"/>
    <w:rsid w:val="00F008E1"/>
    <w:rsid w:val="00F02E45"/>
    <w:rsid w:val="00F03BEB"/>
    <w:rsid w:val="00F0422B"/>
    <w:rsid w:val="00F04F56"/>
    <w:rsid w:val="00F0589B"/>
    <w:rsid w:val="00F06C26"/>
    <w:rsid w:val="00F07315"/>
    <w:rsid w:val="00F07D98"/>
    <w:rsid w:val="00F10567"/>
    <w:rsid w:val="00F1085F"/>
    <w:rsid w:val="00F10EF1"/>
    <w:rsid w:val="00F12E18"/>
    <w:rsid w:val="00F139D6"/>
    <w:rsid w:val="00F144BF"/>
    <w:rsid w:val="00F14873"/>
    <w:rsid w:val="00F14908"/>
    <w:rsid w:val="00F14D20"/>
    <w:rsid w:val="00F14EC0"/>
    <w:rsid w:val="00F165F0"/>
    <w:rsid w:val="00F170E7"/>
    <w:rsid w:val="00F1728A"/>
    <w:rsid w:val="00F1795F"/>
    <w:rsid w:val="00F20DE9"/>
    <w:rsid w:val="00F21341"/>
    <w:rsid w:val="00F216D0"/>
    <w:rsid w:val="00F21FC1"/>
    <w:rsid w:val="00F22B29"/>
    <w:rsid w:val="00F22CD1"/>
    <w:rsid w:val="00F233ED"/>
    <w:rsid w:val="00F236C6"/>
    <w:rsid w:val="00F23A11"/>
    <w:rsid w:val="00F241A6"/>
    <w:rsid w:val="00F26A52"/>
    <w:rsid w:val="00F30A18"/>
    <w:rsid w:val="00F30DCC"/>
    <w:rsid w:val="00F31638"/>
    <w:rsid w:val="00F3208F"/>
    <w:rsid w:val="00F3545E"/>
    <w:rsid w:val="00F36883"/>
    <w:rsid w:val="00F36EA9"/>
    <w:rsid w:val="00F378C2"/>
    <w:rsid w:val="00F404F3"/>
    <w:rsid w:val="00F40EED"/>
    <w:rsid w:val="00F412E8"/>
    <w:rsid w:val="00F417B1"/>
    <w:rsid w:val="00F42063"/>
    <w:rsid w:val="00F424AD"/>
    <w:rsid w:val="00F42750"/>
    <w:rsid w:val="00F428CB"/>
    <w:rsid w:val="00F43593"/>
    <w:rsid w:val="00F43C87"/>
    <w:rsid w:val="00F43CAB"/>
    <w:rsid w:val="00F447D0"/>
    <w:rsid w:val="00F46148"/>
    <w:rsid w:val="00F475B2"/>
    <w:rsid w:val="00F47842"/>
    <w:rsid w:val="00F51A33"/>
    <w:rsid w:val="00F520FF"/>
    <w:rsid w:val="00F52FA7"/>
    <w:rsid w:val="00F54103"/>
    <w:rsid w:val="00F547BB"/>
    <w:rsid w:val="00F555E2"/>
    <w:rsid w:val="00F557B9"/>
    <w:rsid w:val="00F55A83"/>
    <w:rsid w:val="00F5662E"/>
    <w:rsid w:val="00F56759"/>
    <w:rsid w:val="00F5796B"/>
    <w:rsid w:val="00F60C81"/>
    <w:rsid w:val="00F61141"/>
    <w:rsid w:val="00F62CD7"/>
    <w:rsid w:val="00F63DB9"/>
    <w:rsid w:val="00F640F4"/>
    <w:rsid w:val="00F6439D"/>
    <w:rsid w:val="00F65B8D"/>
    <w:rsid w:val="00F65E6E"/>
    <w:rsid w:val="00F66EC1"/>
    <w:rsid w:val="00F67B43"/>
    <w:rsid w:val="00F70063"/>
    <w:rsid w:val="00F700AE"/>
    <w:rsid w:val="00F70EFB"/>
    <w:rsid w:val="00F7250D"/>
    <w:rsid w:val="00F72961"/>
    <w:rsid w:val="00F72A5F"/>
    <w:rsid w:val="00F745CD"/>
    <w:rsid w:val="00F747F7"/>
    <w:rsid w:val="00F75178"/>
    <w:rsid w:val="00F753C6"/>
    <w:rsid w:val="00F769FA"/>
    <w:rsid w:val="00F76C9B"/>
    <w:rsid w:val="00F76D24"/>
    <w:rsid w:val="00F7758C"/>
    <w:rsid w:val="00F80299"/>
    <w:rsid w:val="00F8102A"/>
    <w:rsid w:val="00F8250A"/>
    <w:rsid w:val="00F83183"/>
    <w:rsid w:val="00F84926"/>
    <w:rsid w:val="00F84E35"/>
    <w:rsid w:val="00F84F00"/>
    <w:rsid w:val="00F8501E"/>
    <w:rsid w:val="00F8563F"/>
    <w:rsid w:val="00F85D33"/>
    <w:rsid w:val="00F85F80"/>
    <w:rsid w:val="00F860E0"/>
    <w:rsid w:val="00F86145"/>
    <w:rsid w:val="00F86764"/>
    <w:rsid w:val="00F86F25"/>
    <w:rsid w:val="00F87CA7"/>
    <w:rsid w:val="00F87CC4"/>
    <w:rsid w:val="00F901E4"/>
    <w:rsid w:val="00F9091F"/>
    <w:rsid w:val="00F90CC3"/>
    <w:rsid w:val="00F9191B"/>
    <w:rsid w:val="00F922BE"/>
    <w:rsid w:val="00F92628"/>
    <w:rsid w:val="00F934C2"/>
    <w:rsid w:val="00F937A0"/>
    <w:rsid w:val="00F93D08"/>
    <w:rsid w:val="00F9403C"/>
    <w:rsid w:val="00F94044"/>
    <w:rsid w:val="00F94242"/>
    <w:rsid w:val="00F96D0F"/>
    <w:rsid w:val="00F96D10"/>
    <w:rsid w:val="00F97A86"/>
    <w:rsid w:val="00FA0437"/>
    <w:rsid w:val="00FA06AC"/>
    <w:rsid w:val="00FA1279"/>
    <w:rsid w:val="00FA1284"/>
    <w:rsid w:val="00FA20AA"/>
    <w:rsid w:val="00FA215C"/>
    <w:rsid w:val="00FA239C"/>
    <w:rsid w:val="00FA2639"/>
    <w:rsid w:val="00FA31CD"/>
    <w:rsid w:val="00FA3548"/>
    <w:rsid w:val="00FA3B2D"/>
    <w:rsid w:val="00FA4D11"/>
    <w:rsid w:val="00FA5178"/>
    <w:rsid w:val="00FA5838"/>
    <w:rsid w:val="00FA5B3F"/>
    <w:rsid w:val="00FB0338"/>
    <w:rsid w:val="00FB045A"/>
    <w:rsid w:val="00FB14D8"/>
    <w:rsid w:val="00FB15FC"/>
    <w:rsid w:val="00FB210B"/>
    <w:rsid w:val="00FB2889"/>
    <w:rsid w:val="00FB2A20"/>
    <w:rsid w:val="00FB4837"/>
    <w:rsid w:val="00FB51F8"/>
    <w:rsid w:val="00FB5948"/>
    <w:rsid w:val="00FB63BA"/>
    <w:rsid w:val="00FB6AD4"/>
    <w:rsid w:val="00FC077F"/>
    <w:rsid w:val="00FC131F"/>
    <w:rsid w:val="00FC148A"/>
    <w:rsid w:val="00FC1719"/>
    <w:rsid w:val="00FC1F86"/>
    <w:rsid w:val="00FC57DC"/>
    <w:rsid w:val="00FC588E"/>
    <w:rsid w:val="00FC6292"/>
    <w:rsid w:val="00FC78EF"/>
    <w:rsid w:val="00FD6084"/>
    <w:rsid w:val="00FD6FBC"/>
    <w:rsid w:val="00FD7D1D"/>
    <w:rsid w:val="00FE15E6"/>
    <w:rsid w:val="00FE1927"/>
    <w:rsid w:val="00FE1BFA"/>
    <w:rsid w:val="00FE1CE4"/>
    <w:rsid w:val="00FE263F"/>
    <w:rsid w:val="00FE36D1"/>
    <w:rsid w:val="00FE38E9"/>
    <w:rsid w:val="00FE3917"/>
    <w:rsid w:val="00FE3A83"/>
    <w:rsid w:val="00FE3B5B"/>
    <w:rsid w:val="00FE4CBF"/>
    <w:rsid w:val="00FE5B65"/>
    <w:rsid w:val="00FE5DB0"/>
    <w:rsid w:val="00FE76F7"/>
    <w:rsid w:val="00FE7F04"/>
    <w:rsid w:val="00FF1770"/>
    <w:rsid w:val="00FF1C9B"/>
    <w:rsid w:val="00FF1FC8"/>
    <w:rsid w:val="00FF3EF3"/>
    <w:rsid w:val="00FF4C57"/>
    <w:rsid w:val="00FF5392"/>
    <w:rsid w:val="00FF55EA"/>
    <w:rsid w:val="00FF6379"/>
    <w:rsid w:val="00FF6C25"/>
    <w:rsid w:val="00FF6E93"/>
    <w:rsid w:val="00FF733D"/>
    <w:rsid w:val="00FF78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2A7CC78"/>
  <w15:docId w15:val="{5906E03A-8EC6-4927-A31F-CCD6AEAC3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05AD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05ADB"/>
    <w:pPr>
      <w:keepNext/>
      <w:numPr>
        <w:numId w:val="5"/>
      </w:numPr>
      <w:spacing w:before="240" w:after="24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Podtytuł1,Podtytu³1,Podtytu31,ASAPHeading 2,Numbered - 2,h 3, ICL,Heading 2a,H2,PA Major Section,l2,Headline 2,h2,2,headi,heading2,h21,h22,21,kopregel 2,Titre m,Heading 10,Reset numbering,ICL"/>
    <w:basedOn w:val="Normalny"/>
    <w:next w:val="Normalny"/>
    <w:link w:val="Nagwek2Znak"/>
    <w:qFormat/>
    <w:rsid w:val="00505ADB"/>
    <w:pPr>
      <w:keepNext/>
      <w:numPr>
        <w:ilvl w:val="1"/>
        <w:numId w:val="5"/>
      </w:numPr>
      <w:spacing w:before="120" w:after="120"/>
      <w:jc w:val="both"/>
      <w:outlineLvl w:val="1"/>
    </w:pPr>
    <w:rPr>
      <w:rFonts w:cs="Arial"/>
      <w:b/>
      <w:bCs/>
      <w:iCs/>
    </w:rPr>
  </w:style>
  <w:style w:type="paragraph" w:styleId="Nagwek3">
    <w:name w:val="heading 3"/>
    <w:aliases w:val="Podtytuł2,Char Char Char Char Char Char Char Char,Level 1 - 1"/>
    <w:basedOn w:val="Normalny"/>
    <w:next w:val="Normalny"/>
    <w:link w:val="Nagwek3Znak"/>
    <w:qFormat/>
    <w:rsid w:val="00505ADB"/>
    <w:pPr>
      <w:numPr>
        <w:ilvl w:val="2"/>
        <w:numId w:val="5"/>
      </w:numPr>
      <w:spacing w:before="60" w:after="100" w:afterAutospacing="1"/>
      <w:jc w:val="both"/>
      <w:outlineLvl w:val="2"/>
    </w:pPr>
    <w:rPr>
      <w:rFonts w:cs="Arial"/>
      <w:bCs/>
    </w:rPr>
  </w:style>
  <w:style w:type="paragraph" w:styleId="Nagwek4">
    <w:name w:val="heading 4"/>
    <w:basedOn w:val="Normalny"/>
    <w:next w:val="Normalny"/>
    <w:link w:val="Nagwek4Znak"/>
    <w:qFormat/>
    <w:rsid w:val="00505ADB"/>
    <w:pPr>
      <w:keepNext/>
      <w:numPr>
        <w:ilvl w:val="3"/>
        <w:numId w:val="5"/>
      </w:numPr>
      <w:spacing w:before="60" w:after="100" w:afterAutospacing="1"/>
      <w:jc w:val="both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qFormat/>
    <w:rsid w:val="00505ADB"/>
    <w:pPr>
      <w:numPr>
        <w:ilvl w:val="4"/>
        <w:numId w:val="5"/>
      </w:numPr>
      <w:spacing w:after="60"/>
      <w:jc w:val="both"/>
      <w:outlineLvl w:val="4"/>
    </w:pPr>
    <w:rPr>
      <w:bCs/>
      <w:iCs/>
    </w:rPr>
  </w:style>
  <w:style w:type="paragraph" w:styleId="Nagwek6">
    <w:name w:val="heading 6"/>
    <w:basedOn w:val="Normalny"/>
    <w:next w:val="Normalny"/>
    <w:link w:val="Nagwek6Znak"/>
    <w:qFormat/>
    <w:rsid w:val="00505ADB"/>
    <w:pPr>
      <w:numPr>
        <w:ilvl w:val="5"/>
        <w:numId w:val="5"/>
      </w:numPr>
      <w:spacing w:after="60"/>
      <w:jc w:val="both"/>
      <w:outlineLvl w:val="5"/>
    </w:pPr>
    <w:rPr>
      <w:bCs/>
    </w:rPr>
  </w:style>
  <w:style w:type="paragraph" w:styleId="Nagwek7">
    <w:name w:val="heading 7"/>
    <w:basedOn w:val="Normalny"/>
    <w:next w:val="Normalny"/>
    <w:qFormat/>
    <w:rsid w:val="00505AD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505ADB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505AD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05AD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05ADB"/>
  </w:style>
  <w:style w:type="paragraph" w:styleId="Tekstpodstawowywcity">
    <w:name w:val="Body Text Indent"/>
    <w:basedOn w:val="Normalny"/>
    <w:link w:val="TekstpodstawowywcityZnak"/>
    <w:rsid w:val="00505ADB"/>
    <w:pPr>
      <w:ind w:left="1134"/>
    </w:pPr>
  </w:style>
  <w:style w:type="character" w:styleId="Hipercze">
    <w:name w:val="Hyperlink"/>
    <w:rsid w:val="00505ADB"/>
    <w:rPr>
      <w:color w:val="0000FF"/>
      <w:u w:val="single"/>
    </w:rPr>
  </w:style>
  <w:style w:type="paragraph" w:styleId="Spistreci1">
    <w:name w:val="toc 1"/>
    <w:basedOn w:val="Normalny"/>
    <w:next w:val="Normalny"/>
    <w:autoRedefine/>
    <w:rsid w:val="00505ADB"/>
  </w:style>
  <w:style w:type="paragraph" w:styleId="Tytu">
    <w:name w:val="Title"/>
    <w:basedOn w:val="Normalny"/>
    <w:qFormat/>
    <w:rsid w:val="00505AD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ekstpodstawowy">
    <w:name w:val="Body Text"/>
    <w:basedOn w:val="Normalny"/>
    <w:link w:val="TekstpodstawowyZnak"/>
    <w:rsid w:val="00505ADB"/>
    <w:pPr>
      <w:spacing w:after="120"/>
    </w:pPr>
  </w:style>
  <w:style w:type="paragraph" w:styleId="Nagwek">
    <w:name w:val="header"/>
    <w:aliases w:val="Nagłówek strony nieparzystej"/>
    <w:basedOn w:val="Normalny"/>
    <w:link w:val="NagwekZnak"/>
    <w:uiPriority w:val="99"/>
    <w:rsid w:val="00505ADB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rsid w:val="00505ADB"/>
    <w:pPr>
      <w:spacing w:after="120"/>
    </w:pPr>
    <w:rPr>
      <w:sz w:val="16"/>
      <w:szCs w:val="16"/>
    </w:rPr>
  </w:style>
  <w:style w:type="paragraph" w:styleId="Tekstpodstawowy2">
    <w:name w:val="Body Text 2"/>
    <w:basedOn w:val="Normalny"/>
    <w:link w:val="Tekstpodstawowy2Znak"/>
    <w:rsid w:val="00505ADB"/>
    <w:pPr>
      <w:spacing w:after="120" w:line="480" w:lineRule="auto"/>
    </w:pPr>
  </w:style>
  <w:style w:type="paragraph" w:customStyle="1" w:styleId="pkt">
    <w:name w:val="pkt"/>
    <w:basedOn w:val="Normalny"/>
    <w:rsid w:val="00505ADB"/>
    <w:pPr>
      <w:spacing w:before="60" w:after="60"/>
      <w:ind w:left="851" w:hanging="295"/>
      <w:jc w:val="both"/>
    </w:pPr>
  </w:style>
  <w:style w:type="character" w:styleId="Numerwiersza">
    <w:name w:val="line number"/>
    <w:basedOn w:val="Domylnaczcionkaakapitu"/>
    <w:rsid w:val="00505ADB"/>
  </w:style>
  <w:style w:type="paragraph" w:styleId="Tekstpodstawowywcity3">
    <w:name w:val="Body Text Indent 3"/>
    <w:basedOn w:val="Normalny"/>
    <w:link w:val="Tekstpodstawowywcity3Znak"/>
    <w:rsid w:val="00505ADB"/>
    <w:pPr>
      <w:spacing w:after="120"/>
      <w:ind w:left="283"/>
    </w:pPr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505ADB"/>
    <w:pPr>
      <w:spacing w:after="120" w:line="480" w:lineRule="auto"/>
      <w:ind w:left="283"/>
    </w:pPr>
  </w:style>
  <w:style w:type="paragraph" w:styleId="Zwykytekst">
    <w:name w:val="Plain Text"/>
    <w:basedOn w:val="Normalny"/>
    <w:rsid w:val="00505ADB"/>
    <w:rPr>
      <w:rFonts w:ascii="Courier New" w:hAnsi="Courier New"/>
      <w:sz w:val="20"/>
      <w:szCs w:val="20"/>
    </w:rPr>
  </w:style>
  <w:style w:type="character" w:styleId="Odwoaniedokomentarza">
    <w:name w:val="annotation reference"/>
    <w:semiHidden/>
    <w:rsid w:val="00505AD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05AD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05ADB"/>
    <w:rPr>
      <w:b/>
      <w:bCs/>
    </w:rPr>
  </w:style>
  <w:style w:type="paragraph" w:styleId="Tekstdymka">
    <w:name w:val="Balloon Text"/>
    <w:basedOn w:val="Normalny"/>
    <w:link w:val="TekstdymkaZnak"/>
    <w:semiHidden/>
    <w:rsid w:val="00505ADB"/>
    <w:rPr>
      <w:rFonts w:ascii="Tahoma" w:hAnsi="Tahoma" w:cs="Tahoma"/>
      <w:sz w:val="16"/>
      <w:szCs w:val="16"/>
    </w:rPr>
  </w:style>
  <w:style w:type="character" w:styleId="Uwydatnienie">
    <w:name w:val="Emphasis"/>
    <w:uiPriority w:val="20"/>
    <w:qFormat/>
    <w:rsid w:val="00505ADB"/>
    <w:rPr>
      <w:i/>
      <w:iCs/>
    </w:rPr>
  </w:style>
  <w:style w:type="character" w:styleId="Odwoanieprzypisudolnego">
    <w:name w:val="footnote reference"/>
    <w:semiHidden/>
    <w:rsid w:val="00505ADB"/>
    <w:rPr>
      <w:vertAlign w:val="superscript"/>
    </w:rPr>
  </w:style>
  <w:style w:type="paragraph" w:styleId="Tekstprzypisudolnego">
    <w:name w:val="footnote text"/>
    <w:basedOn w:val="Normalny"/>
    <w:semiHidden/>
    <w:rsid w:val="00505ADB"/>
    <w:rPr>
      <w:sz w:val="20"/>
      <w:szCs w:val="20"/>
    </w:rPr>
  </w:style>
  <w:style w:type="paragraph" w:styleId="Tekstblokowy">
    <w:name w:val="Block Text"/>
    <w:basedOn w:val="Normalny"/>
    <w:rsid w:val="00505ADB"/>
    <w:pPr>
      <w:spacing w:line="120" w:lineRule="atLeast"/>
      <w:ind w:left="851" w:right="425"/>
      <w:jc w:val="both"/>
    </w:pPr>
    <w:rPr>
      <w:i/>
      <w:iCs/>
    </w:rPr>
  </w:style>
  <w:style w:type="character" w:styleId="UyteHipercze">
    <w:name w:val="FollowedHyperlink"/>
    <w:rsid w:val="00505ADB"/>
    <w:rPr>
      <w:color w:val="800080"/>
      <w:u w:val="single"/>
    </w:rPr>
  </w:style>
  <w:style w:type="paragraph" w:customStyle="1" w:styleId="xl19">
    <w:name w:val="xl19"/>
    <w:basedOn w:val="Normalny"/>
    <w:rsid w:val="00505ADB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20">
    <w:name w:val="xl20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1">
    <w:name w:val="xl21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2">
    <w:name w:val="xl22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23">
    <w:name w:val="xl23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24">
    <w:name w:val="xl24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25">
    <w:name w:val="xl25"/>
    <w:basedOn w:val="Normalny"/>
    <w:rsid w:val="00505ADB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7">
    <w:name w:val="xl27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16"/>
      <w:szCs w:val="16"/>
    </w:rPr>
  </w:style>
  <w:style w:type="paragraph" w:customStyle="1" w:styleId="xl29">
    <w:name w:val="xl29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0">
    <w:name w:val="xl30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">
    <w:name w:val="xl31"/>
    <w:basedOn w:val="Normalny"/>
    <w:rsid w:val="00505ADB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32">
    <w:name w:val="xl32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4">
    <w:name w:val="xl34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35">
    <w:name w:val="xl35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6">
    <w:name w:val="xl36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7">
    <w:name w:val="xl37"/>
    <w:basedOn w:val="Normalny"/>
    <w:rsid w:val="00505ADB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8">
    <w:name w:val="xl38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39">
    <w:name w:val="xl39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40">
    <w:name w:val="xl40"/>
    <w:basedOn w:val="Normalny"/>
    <w:rsid w:val="00505ADB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41">
    <w:name w:val="xl41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16"/>
      <w:szCs w:val="16"/>
    </w:rPr>
  </w:style>
  <w:style w:type="paragraph" w:customStyle="1" w:styleId="xl42">
    <w:name w:val="xl42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43">
    <w:name w:val="xl43"/>
    <w:basedOn w:val="Normalny"/>
    <w:rsid w:val="00505A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44">
    <w:name w:val="xl44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45">
    <w:name w:val="xl45"/>
    <w:basedOn w:val="Normalny"/>
    <w:rsid w:val="00505A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46">
    <w:name w:val="xl46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47">
    <w:name w:val="xl47"/>
    <w:basedOn w:val="Normalny"/>
    <w:rsid w:val="00505A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48">
    <w:name w:val="xl48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505A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52">
    <w:name w:val="xl52"/>
    <w:basedOn w:val="Normalny"/>
    <w:rsid w:val="00505A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53">
    <w:name w:val="xl53"/>
    <w:basedOn w:val="Normalny"/>
    <w:rsid w:val="00505ADB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54">
    <w:name w:val="xl54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55">
    <w:name w:val="xl55"/>
    <w:basedOn w:val="Normalny"/>
    <w:rsid w:val="00505A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56">
    <w:name w:val="xl56"/>
    <w:basedOn w:val="Normalny"/>
    <w:rsid w:val="00505A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57">
    <w:name w:val="xl57"/>
    <w:basedOn w:val="Normalny"/>
    <w:rsid w:val="00505A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58">
    <w:name w:val="xl58"/>
    <w:basedOn w:val="Normalny"/>
    <w:rsid w:val="00505A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59">
    <w:name w:val="xl59"/>
    <w:basedOn w:val="Normalny"/>
    <w:rsid w:val="00505A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StylIwony">
    <w:name w:val="Styl Iwony"/>
    <w:basedOn w:val="Normalny"/>
    <w:rsid w:val="0000751F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/>
      <w:szCs w:val="20"/>
    </w:rPr>
  </w:style>
  <w:style w:type="paragraph" w:customStyle="1" w:styleId="StyleHeading3JustifiedAfter3pt">
    <w:name w:val="Style Heading 3 + Justified After:  3 pt"/>
    <w:basedOn w:val="Nagwek3"/>
    <w:rsid w:val="0000751F"/>
    <w:pPr>
      <w:keepNext/>
      <w:widowControl w:val="0"/>
      <w:numPr>
        <w:ilvl w:val="0"/>
        <w:numId w:val="0"/>
      </w:numPr>
      <w:suppressAutoHyphens/>
      <w:autoSpaceDE w:val="0"/>
      <w:spacing w:before="240" w:after="60" w:afterAutospacing="0"/>
    </w:pPr>
    <w:rPr>
      <w:rFonts w:ascii="Arial" w:hAnsi="Arial" w:cs="Times New Roman"/>
      <w:b/>
      <w:szCs w:val="20"/>
    </w:rPr>
  </w:style>
  <w:style w:type="paragraph" w:customStyle="1" w:styleId="WW-Nagwekwykazurde">
    <w:name w:val="WW-Nagłówek wykazu źródeł"/>
    <w:basedOn w:val="Normalny"/>
    <w:next w:val="Normalny"/>
    <w:rsid w:val="00D072D6"/>
    <w:pPr>
      <w:tabs>
        <w:tab w:val="left" w:pos="9000"/>
        <w:tab w:val="right" w:pos="9360"/>
      </w:tabs>
      <w:suppressAutoHyphens/>
      <w:jc w:val="both"/>
    </w:pPr>
    <w:rPr>
      <w:szCs w:val="20"/>
      <w:lang w:val="en-US" w:eastAsia="ar-SA"/>
    </w:rPr>
  </w:style>
  <w:style w:type="paragraph" w:customStyle="1" w:styleId="WW-Tekstpodstawowywcity3">
    <w:name w:val="WW-Tekst podstawowy wcięty 3"/>
    <w:basedOn w:val="Normalny"/>
    <w:rsid w:val="004012C0"/>
    <w:pPr>
      <w:suppressAutoHyphens/>
      <w:ind w:left="360"/>
      <w:jc w:val="both"/>
    </w:pPr>
    <w:rPr>
      <w:lang w:eastAsia="ar-SA"/>
    </w:rPr>
  </w:style>
  <w:style w:type="paragraph" w:customStyle="1" w:styleId="FR1">
    <w:name w:val="FR1"/>
    <w:rsid w:val="0025055E"/>
    <w:pPr>
      <w:widowControl w:val="0"/>
      <w:autoSpaceDE w:val="0"/>
      <w:autoSpaceDN w:val="0"/>
      <w:adjustRightInd w:val="0"/>
      <w:spacing w:before="880"/>
    </w:pPr>
    <w:rPr>
      <w:i/>
      <w:iCs/>
      <w:sz w:val="28"/>
      <w:szCs w:val="28"/>
    </w:rPr>
  </w:style>
  <w:style w:type="paragraph" w:customStyle="1" w:styleId="tekstost">
    <w:name w:val="tekst ost"/>
    <w:basedOn w:val="Normalny"/>
    <w:rsid w:val="0025055E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andardowytekst">
    <w:name w:val="Standardowy.tekst"/>
    <w:rsid w:val="0025055E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21">
    <w:name w:val="Tekst podstawowy 21"/>
    <w:basedOn w:val="Normalny"/>
    <w:uiPriority w:val="99"/>
    <w:rsid w:val="0025055E"/>
    <w:pPr>
      <w:overflowPunct w:val="0"/>
      <w:autoSpaceDE w:val="0"/>
      <w:autoSpaceDN w:val="0"/>
      <w:adjustRightInd w:val="0"/>
      <w:ind w:firstLine="283"/>
      <w:jc w:val="both"/>
      <w:textAlignment w:val="baseline"/>
    </w:pPr>
    <w:rPr>
      <w:sz w:val="20"/>
      <w:szCs w:val="20"/>
    </w:rPr>
  </w:style>
  <w:style w:type="paragraph" w:customStyle="1" w:styleId="Tekstpodstawowywcity31">
    <w:name w:val="Tekst podstawowy wcięty 31"/>
    <w:basedOn w:val="Normalny"/>
    <w:rsid w:val="0025055E"/>
    <w:pPr>
      <w:tabs>
        <w:tab w:val="left" w:pos="964"/>
      </w:tabs>
      <w:overflowPunct w:val="0"/>
      <w:autoSpaceDE w:val="0"/>
      <w:autoSpaceDN w:val="0"/>
      <w:adjustRightInd w:val="0"/>
      <w:spacing w:after="120"/>
      <w:ind w:left="964" w:hanging="964"/>
      <w:jc w:val="both"/>
      <w:textAlignment w:val="baseline"/>
    </w:pPr>
    <w:rPr>
      <w:sz w:val="20"/>
      <w:szCs w:val="20"/>
    </w:rPr>
  </w:style>
  <w:style w:type="paragraph" w:customStyle="1" w:styleId="Standardowytekst1">
    <w:name w:val="Standardowy.tekst1"/>
    <w:rsid w:val="0025055E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NormalnyWeb">
    <w:name w:val="Normal (Web)"/>
    <w:basedOn w:val="Normalny"/>
    <w:uiPriority w:val="99"/>
    <w:qFormat/>
    <w:rsid w:val="0025055E"/>
    <w:pPr>
      <w:spacing w:before="100" w:beforeAutospacing="1" w:after="100" w:afterAutospacing="1"/>
      <w:jc w:val="both"/>
    </w:pPr>
  </w:style>
  <w:style w:type="paragraph" w:customStyle="1" w:styleId="FR2">
    <w:name w:val="FR2"/>
    <w:rsid w:val="0025055E"/>
    <w:pPr>
      <w:widowControl w:val="0"/>
      <w:autoSpaceDE w:val="0"/>
      <w:autoSpaceDN w:val="0"/>
      <w:adjustRightInd w:val="0"/>
      <w:spacing w:before="620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FR3">
    <w:name w:val="FR3"/>
    <w:rsid w:val="0025055E"/>
    <w:pPr>
      <w:widowControl w:val="0"/>
      <w:autoSpaceDE w:val="0"/>
      <w:autoSpaceDN w:val="0"/>
      <w:adjustRightInd w:val="0"/>
      <w:spacing w:before="160"/>
      <w:jc w:val="both"/>
    </w:pPr>
    <w:rPr>
      <w:rFonts w:ascii="Arial" w:hAnsi="Arial" w:cs="Arial"/>
      <w:i/>
      <w:iCs/>
    </w:rPr>
  </w:style>
  <w:style w:type="paragraph" w:customStyle="1" w:styleId="Wyliczaniess">
    <w:name w:val="Wyliczanie ss"/>
    <w:rsid w:val="0025055E"/>
    <w:pPr>
      <w:spacing w:before="56" w:after="56"/>
      <w:ind w:left="340" w:hanging="340"/>
    </w:pPr>
    <w:rPr>
      <w:color w:val="000000"/>
      <w:sz w:val="26"/>
    </w:rPr>
  </w:style>
  <w:style w:type="paragraph" w:customStyle="1" w:styleId="Zawartotabeli">
    <w:name w:val="Zawartość tabeli"/>
    <w:basedOn w:val="Tekstpodstawowy"/>
    <w:rsid w:val="0025055E"/>
    <w:pPr>
      <w:widowControl w:val="0"/>
      <w:suppressLineNumbers/>
      <w:suppressAutoHyphens/>
      <w:autoSpaceDE w:val="0"/>
      <w:jc w:val="both"/>
    </w:pPr>
    <w:rPr>
      <w:szCs w:val="20"/>
    </w:rPr>
  </w:style>
  <w:style w:type="paragraph" w:customStyle="1" w:styleId="Zawartoramki">
    <w:name w:val="Zawartość ramki"/>
    <w:basedOn w:val="Tekstpodstawowy"/>
    <w:rsid w:val="0025055E"/>
    <w:pPr>
      <w:widowControl w:val="0"/>
      <w:suppressAutoHyphens/>
      <w:autoSpaceDE w:val="0"/>
      <w:jc w:val="both"/>
    </w:pPr>
    <w:rPr>
      <w:szCs w:val="20"/>
    </w:rPr>
  </w:style>
  <w:style w:type="paragraph" w:customStyle="1" w:styleId="Normal1">
    <w:name w:val="Normal1"/>
    <w:basedOn w:val="Normalny"/>
    <w:rsid w:val="0025055E"/>
    <w:pPr>
      <w:widowControl w:val="0"/>
      <w:suppressAutoHyphens/>
      <w:autoSpaceDE w:val="0"/>
      <w:jc w:val="both"/>
    </w:pPr>
    <w:rPr>
      <w:sz w:val="20"/>
      <w:szCs w:val="20"/>
    </w:rPr>
  </w:style>
  <w:style w:type="paragraph" w:customStyle="1" w:styleId="StyleHeading1Justified">
    <w:name w:val="Style Heading 1 + Justified"/>
    <w:basedOn w:val="Nagwek1"/>
    <w:rsid w:val="0025055E"/>
    <w:pPr>
      <w:widowControl w:val="0"/>
      <w:numPr>
        <w:numId w:val="0"/>
      </w:numPr>
      <w:tabs>
        <w:tab w:val="num" w:pos="458"/>
      </w:tabs>
      <w:suppressAutoHyphens/>
      <w:autoSpaceDE w:val="0"/>
      <w:spacing w:after="60"/>
      <w:ind w:left="458" w:hanging="420"/>
      <w:jc w:val="both"/>
    </w:pPr>
    <w:rPr>
      <w:rFonts w:cs="Times New Roman"/>
      <w:kern w:val="1"/>
      <w:szCs w:val="20"/>
    </w:rPr>
  </w:style>
  <w:style w:type="paragraph" w:customStyle="1" w:styleId="StyleHeading2Left003cmHanging102cmBefore6pt">
    <w:name w:val="Style Heading 2 + Left:  003 cm Hanging:  102 cm Before:  6 pt..."/>
    <w:basedOn w:val="Nagwek2"/>
    <w:rsid w:val="0025055E"/>
    <w:pPr>
      <w:widowControl w:val="0"/>
      <w:numPr>
        <w:ilvl w:val="0"/>
        <w:numId w:val="0"/>
      </w:numPr>
      <w:shd w:val="clear" w:color="auto" w:fill="FFFFFF"/>
      <w:tabs>
        <w:tab w:val="num" w:pos="1118"/>
      </w:tabs>
      <w:suppressAutoHyphens/>
      <w:autoSpaceDE w:val="0"/>
      <w:spacing w:after="0"/>
      <w:ind w:left="1118" w:hanging="360"/>
    </w:pPr>
    <w:rPr>
      <w:rFonts w:ascii="Arial" w:hAnsi="Arial" w:cs="Times New Roman"/>
      <w:iCs w:val="0"/>
      <w:sz w:val="28"/>
      <w:szCs w:val="20"/>
    </w:rPr>
  </w:style>
  <w:style w:type="paragraph" w:customStyle="1" w:styleId="StyleHeading3After3pt">
    <w:name w:val="Style Heading 3 + After:  3 pt"/>
    <w:basedOn w:val="Nagwek3"/>
    <w:rsid w:val="0025055E"/>
    <w:pPr>
      <w:keepNext/>
      <w:widowControl w:val="0"/>
      <w:numPr>
        <w:ilvl w:val="0"/>
        <w:numId w:val="0"/>
      </w:numPr>
      <w:tabs>
        <w:tab w:val="num" w:pos="2160"/>
      </w:tabs>
      <w:suppressAutoHyphens/>
      <w:autoSpaceDE w:val="0"/>
      <w:spacing w:before="240" w:after="60" w:afterAutospacing="0"/>
      <w:ind w:left="2160" w:hanging="360"/>
    </w:pPr>
    <w:rPr>
      <w:rFonts w:ascii="Arial" w:hAnsi="Arial" w:cs="Times New Roman"/>
      <w:b/>
      <w:szCs w:val="20"/>
    </w:rPr>
  </w:style>
  <w:style w:type="paragraph" w:customStyle="1" w:styleId="StyleHeading2Left0cmFirstline0cm1">
    <w:name w:val="Style Heading 2 + Left:  0 cm First line:  0 cm1"/>
    <w:basedOn w:val="Normalny"/>
    <w:rsid w:val="0025055E"/>
    <w:pPr>
      <w:widowControl w:val="0"/>
      <w:tabs>
        <w:tab w:val="num" w:pos="1080"/>
      </w:tabs>
      <w:suppressAutoHyphens/>
      <w:autoSpaceDE w:val="0"/>
      <w:ind w:left="1080" w:hanging="360"/>
      <w:jc w:val="both"/>
    </w:pPr>
    <w:rPr>
      <w:szCs w:val="20"/>
    </w:rPr>
  </w:style>
  <w:style w:type="paragraph" w:customStyle="1" w:styleId="StyleHeading2Justified">
    <w:name w:val="Style Heading 2 + Justified"/>
    <w:basedOn w:val="Nagwek2"/>
    <w:rsid w:val="0025055E"/>
    <w:pPr>
      <w:widowControl w:val="0"/>
      <w:numPr>
        <w:ilvl w:val="0"/>
        <w:numId w:val="0"/>
      </w:numPr>
      <w:suppressAutoHyphens/>
      <w:autoSpaceDE w:val="0"/>
      <w:spacing w:before="240" w:after="60"/>
    </w:pPr>
    <w:rPr>
      <w:rFonts w:ascii="Arial" w:hAnsi="Arial" w:cs="Times New Roman"/>
      <w:iCs w:val="0"/>
      <w:sz w:val="28"/>
      <w:szCs w:val="20"/>
    </w:rPr>
  </w:style>
  <w:style w:type="paragraph" w:customStyle="1" w:styleId="number">
    <w:name w:val="number"/>
    <w:basedOn w:val="Tekstpodstawowy"/>
    <w:rsid w:val="0025055E"/>
    <w:pPr>
      <w:widowControl w:val="0"/>
      <w:shd w:val="clear" w:color="auto" w:fill="FFFFFF"/>
      <w:tabs>
        <w:tab w:val="num" w:pos="360"/>
      </w:tabs>
      <w:autoSpaceDE w:val="0"/>
      <w:autoSpaceDN w:val="0"/>
      <w:adjustRightInd w:val="0"/>
      <w:spacing w:before="120" w:after="0" w:line="274" w:lineRule="exact"/>
      <w:ind w:left="360" w:hanging="360"/>
      <w:jc w:val="both"/>
    </w:pPr>
    <w:rPr>
      <w:color w:val="000000"/>
      <w:w w:val="102"/>
    </w:rPr>
  </w:style>
  <w:style w:type="paragraph" w:customStyle="1" w:styleId="N3">
    <w:name w:val="N3"/>
    <w:basedOn w:val="Normalny"/>
    <w:rsid w:val="0025055E"/>
    <w:pPr>
      <w:ind w:left="709" w:hanging="709"/>
      <w:jc w:val="both"/>
    </w:pPr>
  </w:style>
  <w:style w:type="paragraph" w:customStyle="1" w:styleId="NAGOWEK2">
    <w:name w:val="NAGŁOWEK 2"/>
    <w:basedOn w:val="Nagwek2"/>
    <w:rsid w:val="0025055E"/>
    <w:pPr>
      <w:numPr>
        <w:ilvl w:val="0"/>
        <w:numId w:val="0"/>
      </w:numPr>
      <w:tabs>
        <w:tab w:val="num" w:pos="340"/>
      </w:tabs>
      <w:spacing w:before="240" w:after="60"/>
      <w:ind w:left="397" w:hanging="397"/>
      <w:jc w:val="left"/>
    </w:pPr>
    <w:rPr>
      <w:rFonts w:ascii="Arial" w:hAnsi="Arial" w:cs="Times New Roman"/>
      <w:iCs w:val="0"/>
      <w:sz w:val="28"/>
      <w:szCs w:val="28"/>
    </w:rPr>
  </w:style>
  <w:style w:type="character" w:customStyle="1" w:styleId="RTFNum21">
    <w:name w:val="RTF_Num 2 1"/>
    <w:rsid w:val="0025055E"/>
    <w:rPr>
      <w:rFonts w:ascii="Symbol" w:eastAsia="Symbol" w:hAnsi="Symbol"/>
      <w:shd w:val="clear" w:color="FFFFFF" w:fill="000000"/>
    </w:rPr>
  </w:style>
  <w:style w:type="character" w:customStyle="1" w:styleId="RTFNum22">
    <w:name w:val="RTF_Num 2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3">
    <w:name w:val="RTF_Num 2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4">
    <w:name w:val="RTF_Num 2 4"/>
    <w:rsid w:val="0025055E"/>
    <w:rPr>
      <w:rFonts w:ascii="Symbol" w:eastAsia="Symbol" w:hAnsi="Symbol"/>
      <w:shd w:val="clear" w:color="FFFFFF" w:fill="000000"/>
    </w:rPr>
  </w:style>
  <w:style w:type="character" w:customStyle="1" w:styleId="RTFNum25">
    <w:name w:val="RTF_Num 2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6">
    <w:name w:val="RTF_Num 2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7">
    <w:name w:val="RTF_Num 2 7"/>
    <w:rsid w:val="0025055E"/>
    <w:rPr>
      <w:rFonts w:ascii="Symbol" w:eastAsia="Symbol" w:hAnsi="Symbol"/>
      <w:shd w:val="clear" w:color="FFFFFF" w:fill="000000"/>
    </w:rPr>
  </w:style>
  <w:style w:type="character" w:customStyle="1" w:styleId="RTFNum28">
    <w:name w:val="RTF_Num 2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9">
    <w:name w:val="RTF_Num 2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31">
    <w:name w:val="RTF_Num 3 1"/>
    <w:rsid w:val="0025055E"/>
    <w:rPr>
      <w:shd w:val="clear" w:color="FFFFFF" w:fill="000000"/>
    </w:rPr>
  </w:style>
  <w:style w:type="character" w:customStyle="1" w:styleId="RTFNum32">
    <w:name w:val="RTF_Num 3 2"/>
    <w:rsid w:val="0025055E"/>
    <w:rPr>
      <w:shd w:val="clear" w:color="FFFFFF" w:fill="000000"/>
    </w:rPr>
  </w:style>
  <w:style w:type="character" w:customStyle="1" w:styleId="RTFNum33">
    <w:name w:val="RTF_Num 3 3"/>
    <w:rsid w:val="0025055E"/>
    <w:rPr>
      <w:shd w:val="clear" w:color="FFFFFF" w:fill="000000"/>
    </w:rPr>
  </w:style>
  <w:style w:type="character" w:customStyle="1" w:styleId="RTFNum34">
    <w:name w:val="RTF_Num 3 4"/>
    <w:rsid w:val="0025055E"/>
    <w:rPr>
      <w:shd w:val="clear" w:color="FFFFFF" w:fill="000000"/>
    </w:rPr>
  </w:style>
  <w:style w:type="character" w:customStyle="1" w:styleId="RTFNum35">
    <w:name w:val="RTF_Num 3 5"/>
    <w:rsid w:val="0025055E"/>
    <w:rPr>
      <w:shd w:val="clear" w:color="FFFFFF" w:fill="000000"/>
    </w:rPr>
  </w:style>
  <w:style w:type="character" w:customStyle="1" w:styleId="RTFNum36">
    <w:name w:val="RTF_Num 3 6"/>
    <w:rsid w:val="0025055E"/>
    <w:rPr>
      <w:shd w:val="clear" w:color="FFFFFF" w:fill="000000"/>
    </w:rPr>
  </w:style>
  <w:style w:type="character" w:customStyle="1" w:styleId="RTFNum37">
    <w:name w:val="RTF_Num 3 7"/>
    <w:rsid w:val="0025055E"/>
    <w:rPr>
      <w:shd w:val="clear" w:color="FFFFFF" w:fill="000000"/>
    </w:rPr>
  </w:style>
  <w:style w:type="character" w:customStyle="1" w:styleId="RTFNum38">
    <w:name w:val="RTF_Num 3 8"/>
    <w:rsid w:val="0025055E"/>
    <w:rPr>
      <w:shd w:val="clear" w:color="FFFFFF" w:fill="000000"/>
    </w:rPr>
  </w:style>
  <w:style w:type="character" w:customStyle="1" w:styleId="RTFNum39">
    <w:name w:val="RTF_Num 3 9"/>
    <w:rsid w:val="0025055E"/>
    <w:rPr>
      <w:shd w:val="clear" w:color="FFFFFF" w:fill="000000"/>
    </w:rPr>
  </w:style>
  <w:style w:type="character" w:customStyle="1" w:styleId="RTFNum41">
    <w:name w:val="RTF_Num 4 1"/>
    <w:rsid w:val="0025055E"/>
    <w:rPr>
      <w:shd w:val="clear" w:color="FFFFFF" w:fill="000000"/>
    </w:rPr>
  </w:style>
  <w:style w:type="character" w:customStyle="1" w:styleId="RTFNum42">
    <w:name w:val="RTF_Num 4 2"/>
    <w:rsid w:val="0025055E"/>
    <w:rPr>
      <w:shd w:val="clear" w:color="FFFFFF" w:fill="000000"/>
    </w:rPr>
  </w:style>
  <w:style w:type="character" w:customStyle="1" w:styleId="RTFNum43">
    <w:name w:val="RTF_Num 4 3"/>
    <w:rsid w:val="0025055E"/>
    <w:rPr>
      <w:shd w:val="clear" w:color="FFFFFF" w:fill="000000"/>
    </w:rPr>
  </w:style>
  <w:style w:type="character" w:customStyle="1" w:styleId="RTFNum44">
    <w:name w:val="RTF_Num 4 4"/>
    <w:rsid w:val="0025055E"/>
    <w:rPr>
      <w:shd w:val="clear" w:color="FFFFFF" w:fill="000000"/>
    </w:rPr>
  </w:style>
  <w:style w:type="character" w:customStyle="1" w:styleId="RTFNum45">
    <w:name w:val="RTF_Num 4 5"/>
    <w:rsid w:val="0025055E"/>
    <w:rPr>
      <w:shd w:val="clear" w:color="FFFFFF" w:fill="000000"/>
    </w:rPr>
  </w:style>
  <w:style w:type="character" w:customStyle="1" w:styleId="RTFNum46">
    <w:name w:val="RTF_Num 4 6"/>
    <w:rsid w:val="0025055E"/>
    <w:rPr>
      <w:shd w:val="clear" w:color="FFFFFF" w:fill="000000"/>
    </w:rPr>
  </w:style>
  <w:style w:type="character" w:customStyle="1" w:styleId="RTFNum47">
    <w:name w:val="RTF_Num 4 7"/>
    <w:rsid w:val="0025055E"/>
    <w:rPr>
      <w:shd w:val="clear" w:color="FFFFFF" w:fill="000000"/>
    </w:rPr>
  </w:style>
  <w:style w:type="character" w:customStyle="1" w:styleId="RTFNum48">
    <w:name w:val="RTF_Num 4 8"/>
    <w:rsid w:val="0025055E"/>
    <w:rPr>
      <w:shd w:val="clear" w:color="FFFFFF" w:fill="000000"/>
    </w:rPr>
  </w:style>
  <w:style w:type="character" w:customStyle="1" w:styleId="RTFNum49">
    <w:name w:val="RTF_Num 4 9"/>
    <w:rsid w:val="0025055E"/>
    <w:rPr>
      <w:shd w:val="clear" w:color="FFFFFF" w:fill="000000"/>
    </w:rPr>
  </w:style>
  <w:style w:type="character" w:customStyle="1" w:styleId="RTFNum51">
    <w:name w:val="RTF_Num 5 1"/>
    <w:rsid w:val="0025055E"/>
    <w:rPr>
      <w:rFonts w:ascii="Symbol" w:eastAsia="Symbol" w:hAnsi="Symbol"/>
      <w:shd w:val="clear" w:color="FFFFFF" w:fill="000000"/>
    </w:rPr>
  </w:style>
  <w:style w:type="character" w:customStyle="1" w:styleId="RTFNum52">
    <w:name w:val="RTF_Num 5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53">
    <w:name w:val="RTF_Num 5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54">
    <w:name w:val="RTF_Num 5 4"/>
    <w:rsid w:val="0025055E"/>
    <w:rPr>
      <w:rFonts w:ascii="Symbol" w:eastAsia="Symbol" w:hAnsi="Symbol"/>
      <w:shd w:val="clear" w:color="FFFFFF" w:fill="000000"/>
    </w:rPr>
  </w:style>
  <w:style w:type="character" w:customStyle="1" w:styleId="RTFNum55">
    <w:name w:val="RTF_Num 5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56">
    <w:name w:val="RTF_Num 5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57">
    <w:name w:val="RTF_Num 5 7"/>
    <w:rsid w:val="0025055E"/>
    <w:rPr>
      <w:rFonts w:ascii="Symbol" w:eastAsia="Symbol" w:hAnsi="Symbol"/>
      <w:shd w:val="clear" w:color="FFFFFF" w:fill="000000"/>
    </w:rPr>
  </w:style>
  <w:style w:type="character" w:customStyle="1" w:styleId="RTFNum58">
    <w:name w:val="RTF_Num 5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59">
    <w:name w:val="RTF_Num 5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61">
    <w:name w:val="RTF_Num 6 1"/>
    <w:rsid w:val="0025055E"/>
    <w:rPr>
      <w:shd w:val="clear" w:color="FFFFFF" w:fill="000000"/>
    </w:rPr>
  </w:style>
  <w:style w:type="character" w:customStyle="1" w:styleId="RTFNum62">
    <w:name w:val="RTF_Num 6 2"/>
    <w:rsid w:val="0025055E"/>
    <w:rPr>
      <w:shd w:val="clear" w:color="FFFFFF" w:fill="000000"/>
    </w:rPr>
  </w:style>
  <w:style w:type="character" w:customStyle="1" w:styleId="RTFNum63">
    <w:name w:val="RTF_Num 6 3"/>
    <w:rsid w:val="0025055E"/>
    <w:rPr>
      <w:shd w:val="clear" w:color="FFFFFF" w:fill="000000"/>
    </w:rPr>
  </w:style>
  <w:style w:type="character" w:customStyle="1" w:styleId="RTFNum64">
    <w:name w:val="RTF_Num 6 4"/>
    <w:rsid w:val="0025055E"/>
    <w:rPr>
      <w:shd w:val="clear" w:color="FFFFFF" w:fill="000000"/>
    </w:rPr>
  </w:style>
  <w:style w:type="character" w:customStyle="1" w:styleId="RTFNum65">
    <w:name w:val="RTF_Num 6 5"/>
    <w:rsid w:val="0025055E"/>
    <w:rPr>
      <w:shd w:val="clear" w:color="FFFFFF" w:fill="000000"/>
    </w:rPr>
  </w:style>
  <w:style w:type="character" w:customStyle="1" w:styleId="RTFNum66">
    <w:name w:val="RTF_Num 6 6"/>
    <w:rsid w:val="0025055E"/>
    <w:rPr>
      <w:shd w:val="clear" w:color="FFFFFF" w:fill="000000"/>
    </w:rPr>
  </w:style>
  <w:style w:type="character" w:customStyle="1" w:styleId="RTFNum67">
    <w:name w:val="RTF_Num 6 7"/>
    <w:rsid w:val="0025055E"/>
    <w:rPr>
      <w:shd w:val="clear" w:color="FFFFFF" w:fill="000000"/>
    </w:rPr>
  </w:style>
  <w:style w:type="character" w:customStyle="1" w:styleId="RTFNum68">
    <w:name w:val="RTF_Num 6 8"/>
    <w:rsid w:val="0025055E"/>
    <w:rPr>
      <w:shd w:val="clear" w:color="FFFFFF" w:fill="000000"/>
    </w:rPr>
  </w:style>
  <w:style w:type="character" w:customStyle="1" w:styleId="RTFNum69">
    <w:name w:val="RTF_Num 6 9"/>
    <w:rsid w:val="0025055E"/>
    <w:rPr>
      <w:shd w:val="clear" w:color="FFFFFF" w:fill="000000"/>
    </w:rPr>
  </w:style>
  <w:style w:type="character" w:customStyle="1" w:styleId="RTFNum71">
    <w:name w:val="RTF_Num 7 1"/>
    <w:rsid w:val="0025055E"/>
    <w:rPr>
      <w:rFonts w:ascii="Symbol" w:eastAsia="Symbol" w:hAnsi="Symbol"/>
      <w:shd w:val="clear" w:color="FFFFFF" w:fill="000000"/>
    </w:rPr>
  </w:style>
  <w:style w:type="character" w:customStyle="1" w:styleId="RTFNum72">
    <w:name w:val="RTF_Num 7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73">
    <w:name w:val="RTF_Num 7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74">
    <w:name w:val="RTF_Num 7 4"/>
    <w:rsid w:val="0025055E"/>
    <w:rPr>
      <w:rFonts w:ascii="Symbol" w:eastAsia="Symbol" w:hAnsi="Symbol"/>
      <w:shd w:val="clear" w:color="FFFFFF" w:fill="000000"/>
    </w:rPr>
  </w:style>
  <w:style w:type="character" w:customStyle="1" w:styleId="RTFNum75">
    <w:name w:val="RTF_Num 7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76">
    <w:name w:val="RTF_Num 7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77">
    <w:name w:val="RTF_Num 7 7"/>
    <w:rsid w:val="0025055E"/>
    <w:rPr>
      <w:rFonts w:ascii="Symbol" w:eastAsia="Symbol" w:hAnsi="Symbol"/>
      <w:shd w:val="clear" w:color="FFFFFF" w:fill="000000"/>
    </w:rPr>
  </w:style>
  <w:style w:type="character" w:customStyle="1" w:styleId="RTFNum78">
    <w:name w:val="RTF_Num 7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79">
    <w:name w:val="RTF_Num 7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81">
    <w:name w:val="RTF_Num 8 1"/>
    <w:rsid w:val="0025055E"/>
    <w:rPr>
      <w:shd w:val="clear" w:color="FFFFFF" w:fill="000000"/>
    </w:rPr>
  </w:style>
  <w:style w:type="character" w:customStyle="1" w:styleId="RTFNum82">
    <w:name w:val="RTF_Num 8 2"/>
    <w:rsid w:val="0025055E"/>
    <w:rPr>
      <w:shd w:val="clear" w:color="FFFFFF" w:fill="000000"/>
    </w:rPr>
  </w:style>
  <w:style w:type="character" w:customStyle="1" w:styleId="RTFNum83">
    <w:name w:val="RTF_Num 8 3"/>
    <w:rsid w:val="0025055E"/>
    <w:rPr>
      <w:shd w:val="clear" w:color="FFFFFF" w:fill="000000"/>
    </w:rPr>
  </w:style>
  <w:style w:type="character" w:customStyle="1" w:styleId="RTFNum84">
    <w:name w:val="RTF_Num 8 4"/>
    <w:rsid w:val="0025055E"/>
    <w:rPr>
      <w:shd w:val="clear" w:color="FFFFFF" w:fill="000000"/>
    </w:rPr>
  </w:style>
  <w:style w:type="character" w:customStyle="1" w:styleId="RTFNum85">
    <w:name w:val="RTF_Num 8 5"/>
    <w:rsid w:val="0025055E"/>
    <w:rPr>
      <w:shd w:val="clear" w:color="FFFFFF" w:fill="000000"/>
    </w:rPr>
  </w:style>
  <w:style w:type="character" w:customStyle="1" w:styleId="RTFNum86">
    <w:name w:val="RTF_Num 8 6"/>
    <w:rsid w:val="0025055E"/>
    <w:rPr>
      <w:shd w:val="clear" w:color="FFFFFF" w:fill="000000"/>
    </w:rPr>
  </w:style>
  <w:style w:type="character" w:customStyle="1" w:styleId="RTFNum87">
    <w:name w:val="RTF_Num 8 7"/>
    <w:rsid w:val="0025055E"/>
    <w:rPr>
      <w:shd w:val="clear" w:color="FFFFFF" w:fill="000000"/>
    </w:rPr>
  </w:style>
  <w:style w:type="character" w:customStyle="1" w:styleId="RTFNum88">
    <w:name w:val="RTF_Num 8 8"/>
    <w:rsid w:val="0025055E"/>
    <w:rPr>
      <w:shd w:val="clear" w:color="FFFFFF" w:fill="000000"/>
    </w:rPr>
  </w:style>
  <w:style w:type="character" w:customStyle="1" w:styleId="RTFNum89">
    <w:name w:val="RTF_Num 8 9"/>
    <w:rsid w:val="0025055E"/>
    <w:rPr>
      <w:shd w:val="clear" w:color="FFFFFF" w:fill="000000"/>
    </w:rPr>
  </w:style>
  <w:style w:type="character" w:customStyle="1" w:styleId="RTFNum91">
    <w:name w:val="RTF_Num 9 1"/>
    <w:rsid w:val="0025055E"/>
    <w:rPr>
      <w:rFonts w:ascii="Symbol" w:eastAsia="Symbol" w:hAnsi="Symbol"/>
      <w:shd w:val="clear" w:color="FFFFFF" w:fill="000000"/>
    </w:rPr>
  </w:style>
  <w:style w:type="character" w:customStyle="1" w:styleId="RTFNum92">
    <w:name w:val="RTF_Num 9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93">
    <w:name w:val="RTF_Num 9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94">
    <w:name w:val="RTF_Num 9 4"/>
    <w:rsid w:val="0025055E"/>
    <w:rPr>
      <w:rFonts w:ascii="Symbol" w:eastAsia="Symbol" w:hAnsi="Symbol"/>
      <w:shd w:val="clear" w:color="FFFFFF" w:fill="000000"/>
    </w:rPr>
  </w:style>
  <w:style w:type="character" w:customStyle="1" w:styleId="RTFNum95">
    <w:name w:val="RTF_Num 9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96">
    <w:name w:val="RTF_Num 9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97">
    <w:name w:val="RTF_Num 9 7"/>
    <w:rsid w:val="0025055E"/>
    <w:rPr>
      <w:rFonts w:ascii="Symbol" w:eastAsia="Symbol" w:hAnsi="Symbol"/>
      <w:shd w:val="clear" w:color="FFFFFF" w:fill="000000"/>
    </w:rPr>
  </w:style>
  <w:style w:type="character" w:customStyle="1" w:styleId="RTFNum98">
    <w:name w:val="RTF_Num 9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99">
    <w:name w:val="RTF_Num 9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01">
    <w:name w:val="RTF_Num 10 1"/>
    <w:rsid w:val="0025055E"/>
    <w:rPr>
      <w:rFonts w:ascii="Symbol" w:eastAsia="Symbol" w:hAnsi="Symbol"/>
      <w:shd w:val="clear" w:color="FFFFFF" w:fill="000000"/>
    </w:rPr>
  </w:style>
  <w:style w:type="character" w:customStyle="1" w:styleId="RTFNum102">
    <w:name w:val="RTF_Num 10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03">
    <w:name w:val="RTF_Num 10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04">
    <w:name w:val="RTF_Num 10 4"/>
    <w:rsid w:val="0025055E"/>
    <w:rPr>
      <w:rFonts w:ascii="Symbol" w:eastAsia="Symbol" w:hAnsi="Symbol"/>
      <w:shd w:val="clear" w:color="FFFFFF" w:fill="000000"/>
    </w:rPr>
  </w:style>
  <w:style w:type="character" w:customStyle="1" w:styleId="RTFNum105">
    <w:name w:val="RTF_Num 10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06">
    <w:name w:val="RTF_Num 10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07">
    <w:name w:val="RTF_Num 10 7"/>
    <w:rsid w:val="0025055E"/>
    <w:rPr>
      <w:rFonts w:ascii="Symbol" w:eastAsia="Symbol" w:hAnsi="Symbol"/>
      <w:shd w:val="clear" w:color="FFFFFF" w:fill="000000"/>
    </w:rPr>
  </w:style>
  <w:style w:type="character" w:customStyle="1" w:styleId="RTFNum108">
    <w:name w:val="RTF_Num 10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09">
    <w:name w:val="RTF_Num 10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11">
    <w:name w:val="RTF_Num 11 1"/>
    <w:rsid w:val="0025055E"/>
    <w:rPr>
      <w:shd w:val="clear" w:color="FFFFFF" w:fill="000000"/>
    </w:rPr>
  </w:style>
  <w:style w:type="character" w:customStyle="1" w:styleId="RTFNum121">
    <w:name w:val="RTF_Num 12 1"/>
    <w:rsid w:val="0025055E"/>
    <w:rPr>
      <w:rFonts w:ascii="Symbol" w:eastAsia="Symbol" w:hAnsi="Symbol"/>
      <w:shd w:val="clear" w:color="FFFFFF" w:fill="000000"/>
    </w:rPr>
  </w:style>
  <w:style w:type="character" w:customStyle="1" w:styleId="RTFNum122">
    <w:name w:val="RTF_Num 12 2"/>
    <w:rsid w:val="0025055E"/>
    <w:rPr>
      <w:rFonts w:ascii="Times New Roman" w:eastAsia="Times New Roman" w:hAnsi="Times New Roman"/>
      <w:shd w:val="clear" w:color="FFFFFF" w:fill="000000"/>
    </w:rPr>
  </w:style>
  <w:style w:type="character" w:customStyle="1" w:styleId="RTFNum123">
    <w:name w:val="RTF_Num 12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24">
    <w:name w:val="RTF_Num 12 4"/>
    <w:rsid w:val="0025055E"/>
    <w:rPr>
      <w:rFonts w:ascii="Symbol" w:eastAsia="Symbol" w:hAnsi="Symbol"/>
      <w:shd w:val="clear" w:color="FFFFFF" w:fill="000000"/>
    </w:rPr>
  </w:style>
  <w:style w:type="character" w:customStyle="1" w:styleId="RTFNum125">
    <w:name w:val="RTF_Num 12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26">
    <w:name w:val="RTF_Num 12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27">
    <w:name w:val="RTF_Num 12 7"/>
    <w:rsid w:val="0025055E"/>
    <w:rPr>
      <w:rFonts w:ascii="Symbol" w:eastAsia="Symbol" w:hAnsi="Symbol"/>
      <w:shd w:val="clear" w:color="FFFFFF" w:fill="000000"/>
    </w:rPr>
  </w:style>
  <w:style w:type="character" w:customStyle="1" w:styleId="RTFNum128">
    <w:name w:val="RTF_Num 12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29">
    <w:name w:val="RTF_Num 12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31">
    <w:name w:val="RTF_Num 13 1"/>
    <w:rsid w:val="0025055E"/>
    <w:rPr>
      <w:shd w:val="clear" w:color="FFFFFF" w:fill="000000"/>
    </w:rPr>
  </w:style>
  <w:style w:type="character" w:customStyle="1" w:styleId="RTFNum132">
    <w:name w:val="RTF_Num 13 2"/>
    <w:rsid w:val="0025055E"/>
    <w:rPr>
      <w:rFonts w:ascii="Times New Roman" w:eastAsia="Times New Roman" w:hAnsi="Times New Roman"/>
      <w:shd w:val="clear" w:color="FFFFFF" w:fill="000000"/>
    </w:rPr>
  </w:style>
  <w:style w:type="character" w:customStyle="1" w:styleId="RTFNum133">
    <w:name w:val="RTF_Num 13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34">
    <w:name w:val="RTF_Num 13 4"/>
    <w:rsid w:val="0025055E"/>
    <w:rPr>
      <w:rFonts w:ascii="Symbol" w:eastAsia="Symbol" w:hAnsi="Symbol"/>
      <w:shd w:val="clear" w:color="FFFFFF" w:fill="000000"/>
    </w:rPr>
  </w:style>
  <w:style w:type="character" w:customStyle="1" w:styleId="RTFNum135">
    <w:name w:val="RTF_Num 13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36">
    <w:name w:val="RTF_Num 13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37">
    <w:name w:val="RTF_Num 13 7"/>
    <w:rsid w:val="0025055E"/>
    <w:rPr>
      <w:rFonts w:ascii="Symbol" w:eastAsia="Symbol" w:hAnsi="Symbol"/>
      <w:shd w:val="clear" w:color="FFFFFF" w:fill="000000"/>
    </w:rPr>
  </w:style>
  <w:style w:type="character" w:customStyle="1" w:styleId="RTFNum138">
    <w:name w:val="RTF_Num 13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39">
    <w:name w:val="RTF_Num 13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41">
    <w:name w:val="RTF_Num 14 1"/>
    <w:rsid w:val="0025055E"/>
    <w:rPr>
      <w:shd w:val="clear" w:color="FFFFFF" w:fill="000000"/>
    </w:rPr>
  </w:style>
  <w:style w:type="character" w:customStyle="1" w:styleId="RTFNum151">
    <w:name w:val="RTF_Num 15 1"/>
    <w:rsid w:val="0025055E"/>
    <w:rPr>
      <w:rFonts w:ascii="Symbol" w:eastAsia="Symbol" w:hAnsi="Symbol"/>
      <w:shd w:val="clear" w:color="FFFFFF" w:fill="000000"/>
    </w:rPr>
  </w:style>
  <w:style w:type="character" w:customStyle="1" w:styleId="RTFNum152">
    <w:name w:val="RTF_Num 15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53">
    <w:name w:val="RTF_Num 15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54">
    <w:name w:val="RTF_Num 15 4"/>
    <w:rsid w:val="0025055E"/>
    <w:rPr>
      <w:rFonts w:ascii="Symbol" w:eastAsia="Symbol" w:hAnsi="Symbol"/>
      <w:shd w:val="clear" w:color="FFFFFF" w:fill="000000"/>
    </w:rPr>
  </w:style>
  <w:style w:type="character" w:customStyle="1" w:styleId="RTFNum155">
    <w:name w:val="RTF_Num 15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56">
    <w:name w:val="RTF_Num 15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57">
    <w:name w:val="RTF_Num 15 7"/>
    <w:rsid w:val="0025055E"/>
    <w:rPr>
      <w:rFonts w:ascii="Symbol" w:eastAsia="Symbol" w:hAnsi="Symbol"/>
      <w:shd w:val="clear" w:color="FFFFFF" w:fill="000000"/>
    </w:rPr>
  </w:style>
  <w:style w:type="character" w:customStyle="1" w:styleId="RTFNum158">
    <w:name w:val="RTF_Num 15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59">
    <w:name w:val="RTF_Num 15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61">
    <w:name w:val="RTF_Num 16 1"/>
    <w:rsid w:val="0025055E"/>
    <w:rPr>
      <w:rFonts w:ascii="Symbol" w:eastAsia="Symbol" w:hAnsi="Symbol"/>
      <w:shd w:val="clear" w:color="FFFFFF" w:fill="000000"/>
    </w:rPr>
  </w:style>
  <w:style w:type="character" w:customStyle="1" w:styleId="RTFNum162">
    <w:name w:val="RTF_Num 16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63">
    <w:name w:val="RTF_Num 16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64">
    <w:name w:val="RTF_Num 16 4"/>
    <w:rsid w:val="0025055E"/>
    <w:rPr>
      <w:rFonts w:ascii="Symbol" w:eastAsia="Symbol" w:hAnsi="Symbol"/>
      <w:shd w:val="clear" w:color="FFFFFF" w:fill="000000"/>
    </w:rPr>
  </w:style>
  <w:style w:type="character" w:customStyle="1" w:styleId="RTFNum165">
    <w:name w:val="RTF_Num 16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66">
    <w:name w:val="RTF_Num 16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67">
    <w:name w:val="RTF_Num 16 7"/>
    <w:rsid w:val="0025055E"/>
    <w:rPr>
      <w:rFonts w:ascii="Symbol" w:eastAsia="Symbol" w:hAnsi="Symbol"/>
      <w:shd w:val="clear" w:color="FFFFFF" w:fill="000000"/>
    </w:rPr>
  </w:style>
  <w:style w:type="character" w:customStyle="1" w:styleId="RTFNum168">
    <w:name w:val="RTF_Num 16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69">
    <w:name w:val="RTF_Num 16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71">
    <w:name w:val="RTF_Num 17 1"/>
    <w:rsid w:val="0025055E"/>
    <w:rPr>
      <w:shd w:val="clear" w:color="FFFFFF" w:fill="000000"/>
    </w:rPr>
  </w:style>
  <w:style w:type="character" w:customStyle="1" w:styleId="RTFNum172">
    <w:name w:val="RTF_Num 17 2"/>
    <w:rsid w:val="0025055E"/>
    <w:rPr>
      <w:shd w:val="clear" w:color="FFFFFF" w:fill="000000"/>
    </w:rPr>
  </w:style>
  <w:style w:type="character" w:customStyle="1" w:styleId="RTFNum173">
    <w:name w:val="RTF_Num 17 3"/>
    <w:rsid w:val="0025055E"/>
    <w:rPr>
      <w:shd w:val="clear" w:color="FFFFFF" w:fill="000000"/>
    </w:rPr>
  </w:style>
  <w:style w:type="character" w:customStyle="1" w:styleId="RTFNum174">
    <w:name w:val="RTF_Num 17 4"/>
    <w:rsid w:val="0025055E"/>
    <w:rPr>
      <w:shd w:val="clear" w:color="FFFFFF" w:fill="000000"/>
    </w:rPr>
  </w:style>
  <w:style w:type="character" w:customStyle="1" w:styleId="RTFNum175">
    <w:name w:val="RTF_Num 17 5"/>
    <w:rsid w:val="0025055E"/>
    <w:rPr>
      <w:shd w:val="clear" w:color="FFFFFF" w:fill="000000"/>
    </w:rPr>
  </w:style>
  <w:style w:type="character" w:customStyle="1" w:styleId="RTFNum176">
    <w:name w:val="RTF_Num 17 6"/>
    <w:rsid w:val="0025055E"/>
    <w:rPr>
      <w:shd w:val="clear" w:color="FFFFFF" w:fill="000000"/>
    </w:rPr>
  </w:style>
  <w:style w:type="character" w:customStyle="1" w:styleId="RTFNum177">
    <w:name w:val="RTF_Num 17 7"/>
    <w:rsid w:val="0025055E"/>
    <w:rPr>
      <w:shd w:val="clear" w:color="FFFFFF" w:fill="000000"/>
    </w:rPr>
  </w:style>
  <w:style w:type="character" w:customStyle="1" w:styleId="RTFNum178">
    <w:name w:val="RTF_Num 17 8"/>
    <w:rsid w:val="0025055E"/>
    <w:rPr>
      <w:shd w:val="clear" w:color="FFFFFF" w:fill="000000"/>
    </w:rPr>
  </w:style>
  <w:style w:type="character" w:customStyle="1" w:styleId="RTFNum179">
    <w:name w:val="RTF_Num 17 9"/>
    <w:rsid w:val="0025055E"/>
    <w:rPr>
      <w:shd w:val="clear" w:color="FFFFFF" w:fill="000000"/>
    </w:rPr>
  </w:style>
  <w:style w:type="character" w:customStyle="1" w:styleId="RTFNum181">
    <w:name w:val="RTF_Num 18 1"/>
    <w:rsid w:val="0025055E"/>
    <w:rPr>
      <w:shd w:val="clear" w:color="FFFFFF" w:fill="000000"/>
    </w:rPr>
  </w:style>
  <w:style w:type="character" w:customStyle="1" w:styleId="RTFNum182">
    <w:name w:val="RTF_Num 18 2"/>
    <w:rsid w:val="0025055E"/>
    <w:rPr>
      <w:shd w:val="clear" w:color="FFFFFF" w:fill="000000"/>
    </w:rPr>
  </w:style>
  <w:style w:type="character" w:customStyle="1" w:styleId="RTFNum183">
    <w:name w:val="RTF_Num 18 3"/>
    <w:rsid w:val="0025055E"/>
    <w:rPr>
      <w:shd w:val="clear" w:color="FFFFFF" w:fill="000000"/>
    </w:rPr>
  </w:style>
  <w:style w:type="character" w:customStyle="1" w:styleId="RTFNum184">
    <w:name w:val="RTF_Num 18 4"/>
    <w:rsid w:val="0025055E"/>
    <w:rPr>
      <w:shd w:val="clear" w:color="FFFFFF" w:fill="000000"/>
    </w:rPr>
  </w:style>
  <w:style w:type="character" w:customStyle="1" w:styleId="RTFNum185">
    <w:name w:val="RTF_Num 18 5"/>
    <w:rsid w:val="0025055E"/>
    <w:rPr>
      <w:shd w:val="clear" w:color="FFFFFF" w:fill="000000"/>
    </w:rPr>
  </w:style>
  <w:style w:type="character" w:customStyle="1" w:styleId="RTFNum186">
    <w:name w:val="RTF_Num 18 6"/>
    <w:rsid w:val="0025055E"/>
    <w:rPr>
      <w:shd w:val="clear" w:color="FFFFFF" w:fill="000000"/>
    </w:rPr>
  </w:style>
  <w:style w:type="character" w:customStyle="1" w:styleId="RTFNum187">
    <w:name w:val="RTF_Num 18 7"/>
    <w:rsid w:val="0025055E"/>
    <w:rPr>
      <w:shd w:val="clear" w:color="FFFFFF" w:fill="000000"/>
    </w:rPr>
  </w:style>
  <w:style w:type="character" w:customStyle="1" w:styleId="RTFNum188">
    <w:name w:val="RTF_Num 18 8"/>
    <w:rsid w:val="0025055E"/>
    <w:rPr>
      <w:shd w:val="clear" w:color="FFFFFF" w:fill="000000"/>
    </w:rPr>
  </w:style>
  <w:style w:type="character" w:customStyle="1" w:styleId="RTFNum189">
    <w:name w:val="RTF_Num 18 9"/>
    <w:rsid w:val="0025055E"/>
    <w:rPr>
      <w:shd w:val="clear" w:color="FFFFFF" w:fill="000000"/>
    </w:rPr>
  </w:style>
  <w:style w:type="character" w:customStyle="1" w:styleId="RTFNum191">
    <w:name w:val="RTF_Num 19 1"/>
    <w:rsid w:val="0025055E"/>
    <w:rPr>
      <w:rFonts w:ascii="Symbol" w:eastAsia="Symbol" w:hAnsi="Symbol"/>
      <w:shd w:val="clear" w:color="FFFFFF" w:fill="000000"/>
    </w:rPr>
  </w:style>
  <w:style w:type="character" w:customStyle="1" w:styleId="RTFNum192">
    <w:name w:val="RTF_Num 19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93">
    <w:name w:val="RTF_Num 19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94">
    <w:name w:val="RTF_Num 19 4"/>
    <w:rsid w:val="0025055E"/>
    <w:rPr>
      <w:rFonts w:ascii="Symbol" w:eastAsia="Symbol" w:hAnsi="Symbol"/>
      <w:shd w:val="clear" w:color="FFFFFF" w:fill="000000"/>
    </w:rPr>
  </w:style>
  <w:style w:type="character" w:customStyle="1" w:styleId="RTFNum195">
    <w:name w:val="RTF_Num 19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96">
    <w:name w:val="RTF_Num 19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97">
    <w:name w:val="RTF_Num 19 7"/>
    <w:rsid w:val="0025055E"/>
    <w:rPr>
      <w:rFonts w:ascii="Symbol" w:eastAsia="Symbol" w:hAnsi="Symbol"/>
      <w:shd w:val="clear" w:color="FFFFFF" w:fill="000000"/>
    </w:rPr>
  </w:style>
  <w:style w:type="character" w:customStyle="1" w:styleId="RTFNum198">
    <w:name w:val="RTF_Num 19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99">
    <w:name w:val="RTF_Num 19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01">
    <w:name w:val="RTF_Num 20 1"/>
    <w:rsid w:val="0025055E"/>
    <w:rPr>
      <w:rFonts w:ascii="Symbol" w:eastAsia="Symbol" w:hAnsi="Symbol"/>
      <w:shd w:val="clear" w:color="FFFFFF" w:fill="000000"/>
    </w:rPr>
  </w:style>
  <w:style w:type="character" w:customStyle="1" w:styleId="RTFNum202">
    <w:name w:val="RTF_Num 20 2"/>
    <w:rsid w:val="0025055E"/>
    <w:rPr>
      <w:rFonts w:ascii="Times New Roman" w:eastAsia="Times New Roman" w:hAnsi="Times New Roman"/>
      <w:shd w:val="clear" w:color="FFFFFF" w:fill="000000"/>
    </w:rPr>
  </w:style>
  <w:style w:type="character" w:customStyle="1" w:styleId="RTFNum203">
    <w:name w:val="RTF_Num 20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04">
    <w:name w:val="RTF_Num 20 4"/>
    <w:rsid w:val="0025055E"/>
    <w:rPr>
      <w:rFonts w:ascii="Symbol" w:eastAsia="Symbol" w:hAnsi="Symbol"/>
      <w:shd w:val="clear" w:color="FFFFFF" w:fill="000000"/>
    </w:rPr>
  </w:style>
  <w:style w:type="character" w:customStyle="1" w:styleId="RTFNum205">
    <w:name w:val="RTF_Num 20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06">
    <w:name w:val="RTF_Num 20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07">
    <w:name w:val="RTF_Num 20 7"/>
    <w:rsid w:val="0025055E"/>
    <w:rPr>
      <w:rFonts w:ascii="Symbol" w:eastAsia="Symbol" w:hAnsi="Symbol"/>
      <w:shd w:val="clear" w:color="FFFFFF" w:fill="000000"/>
    </w:rPr>
  </w:style>
  <w:style w:type="character" w:customStyle="1" w:styleId="RTFNum208">
    <w:name w:val="RTF_Num 20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09">
    <w:name w:val="RTF_Num 20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11">
    <w:name w:val="RTF_Num 21 1"/>
    <w:rsid w:val="0025055E"/>
    <w:rPr>
      <w:shd w:val="clear" w:color="FFFFFF" w:fill="000000"/>
    </w:rPr>
  </w:style>
  <w:style w:type="character" w:customStyle="1" w:styleId="RTFNum212">
    <w:name w:val="RTF_Num 21 2"/>
    <w:rsid w:val="0025055E"/>
    <w:rPr>
      <w:shd w:val="clear" w:color="FFFFFF" w:fill="000000"/>
    </w:rPr>
  </w:style>
  <w:style w:type="character" w:customStyle="1" w:styleId="RTFNum213">
    <w:name w:val="RTF_Num 21 3"/>
    <w:rsid w:val="0025055E"/>
    <w:rPr>
      <w:shd w:val="clear" w:color="FFFFFF" w:fill="000000"/>
    </w:rPr>
  </w:style>
  <w:style w:type="character" w:customStyle="1" w:styleId="RTFNum214">
    <w:name w:val="RTF_Num 21 4"/>
    <w:rsid w:val="0025055E"/>
    <w:rPr>
      <w:shd w:val="clear" w:color="FFFFFF" w:fill="000000"/>
    </w:rPr>
  </w:style>
  <w:style w:type="character" w:customStyle="1" w:styleId="RTFNum215">
    <w:name w:val="RTF_Num 21 5"/>
    <w:rsid w:val="0025055E"/>
    <w:rPr>
      <w:shd w:val="clear" w:color="FFFFFF" w:fill="000000"/>
    </w:rPr>
  </w:style>
  <w:style w:type="character" w:customStyle="1" w:styleId="RTFNum216">
    <w:name w:val="RTF_Num 21 6"/>
    <w:rsid w:val="0025055E"/>
    <w:rPr>
      <w:shd w:val="clear" w:color="FFFFFF" w:fill="000000"/>
    </w:rPr>
  </w:style>
  <w:style w:type="character" w:customStyle="1" w:styleId="RTFNum217">
    <w:name w:val="RTF_Num 21 7"/>
    <w:rsid w:val="0025055E"/>
    <w:rPr>
      <w:shd w:val="clear" w:color="FFFFFF" w:fill="000000"/>
    </w:rPr>
  </w:style>
  <w:style w:type="character" w:customStyle="1" w:styleId="RTFNum218">
    <w:name w:val="RTF_Num 21 8"/>
    <w:rsid w:val="0025055E"/>
    <w:rPr>
      <w:shd w:val="clear" w:color="FFFFFF" w:fill="000000"/>
    </w:rPr>
  </w:style>
  <w:style w:type="character" w:customStyle="1" w:styleId="RTFNum219">
    <w:name w:val="RTF_Num 21 9"/>
    <w:rsid w:val="0025055E"/>
    <w:rPr>
      <w:shd w:val="clear" w:color="FFFFFF" w:fill="000000"/>
    </w:rPr>
  </w:style>
  <w:style w:type="character" w:customStyle="1" w:styleId="RTFNum221">
    <w:name w:val="RTF_Num 22 1"/>
    <w:rsid w:val="0025055E"/>
    <w:rPr>
      <w:shd w:val="clear" w:color="FFFFFF" w:fill="000000"/>
    </w:rPr>
  </w:style>
  <w:style w:type="character" w:customStyle="1" w:styleId="RTFNum231">
    <w:name w:val="RTF_Num 23 1"/>
    <w:rsid w:val="0025055E"/>
    <w:rPr>
      <w:shd w:val="clear" w:color="FFFFFF" w:fill="000000"/>
    </w:rPr>
  </w:style>
  <w:style w:type="character" w:customStyle="1" w:styleId="RTFNum232">
    <w:name w:val="RTF_Num 23 2"/>
    <w:rsid w:val="0025055E"/>
    <w:rPr>
      <w:shd w:val="clear" w:color="FFFFFF" w:fill="000000"/>
    </w:rPr>
  </w:style>
  <w:style w:type="character" w:customStyle="1" w:styleId="RTFNum233">
    <w:name w:val="RTF_Num 23 3"/>
    <w:rsid w:val="0025055E"/>
    <w:rPr>
      <w:shd w:val="clear" w:color="FFFFFF" w:fill="000000"/>
    </w:rPr>
  </w:style>
  <w:style w:type="character" w:customStyle="1" w:styleId="RTFNum234">
    <w:name w:val="RTF_Num 23 4"/>
    <w:rsid w:val="0025055E"/>
    <w:rPr>
      <w:shd w:val="clear" w:color="FFFFFF" w:fill="000000"/>
    </w:rPr>
  </w:style>
  <w:style w:type="character" w:customStyle="1" w:styleId="RTFNum235">
    <w:name w:val="RTF_Num 23 5"/>
    <w:rsid w:val="0025055E"/>
    <w:rPr>
      <w:shd w:val="clear" w:color="FFFFFF" w:fill="000000"/>
    </w:rPr>
  </w:style>
  <w:style w:type="character" w:customStyle="1" w:styleId="RTFNum236">
    <w:name w:val="RTF_Num 23 6"/>
    <w:rsid w:val="0025055E"/>
    <w:rPr>
      <w:shd w:val="clear" w:color="FFFFFF" w:fill="000000"/>
    </w:rPr>
  </w:style>
  <w:style w:type="character" w:customStyle="1" w:styleId="RTFNum237">
    <w:name w:val="RTF_Num 23 7"/>
    <w:rsid w:val="0025055E"/>
    <w:rPr>
      <w:shd w:val="clear" w:color="FFFFFF" w:fill="000000"/>
    </w:rPr>
  </w:style>
  <w:style w:type="character" w:customStyle="1" w:styleId="RTFNum238">
    <w:name w:val="RTF_Num 23 8"/>
    <w:rsid w:val="0025055E"/>
    <w:rPr>
      <w:shd w:val="clear" w:color="FFFFFF" w:fill="000000"/>
    </w:rPr>
  </w:style>
  <w:style w:type="character" w:customStyle="1" w:styleId="RTFNum239">
    <w:name w:val="RTF_Num 23 9"/>
    <w:rsid w:val="0025055E"/>
    <w:rPr>
      <w:shd w:val="clear" w:color="FFFFFF" w:fill="000000"/>
    </w:rPr>
  </w:style>
  <w:style w:type="character" w:customStyle="1" w:styleId="RTFNum241">
    <w:name w:val="RTF_Num 24 1"/>
    <w:rsid w:val="0025055E"/>
    <w:rPr>
      <w:shd w:val="clear" w:color="FFFFFF" w:fill="000000"/>
    </w:rPr>
  </w:style>
  <w:style w:type="character" w:customStyle="1" w:styleId="RTFNum242">
    <w:name w:val="RTF_Num 24 2"/>
    <w:rsid w:val="0025055E"/>
    <w:rPr>
      <w:shd w:val="clear" w:color="FFFFFF" w:fill="000000"/>
    </w:rPr>
  </w:style>
  <w:style w:type="character" w:customStyle="1" w:styleId="RTFNum243">
    <w:name w:val="RTF_Num 24 3"/>
    <w:rsid w:val="0025055E"/>
    <w:rPr>
      <w:shd w:val="clear" w:color="FFFFFF" w:fill="000000"/>
    </w:rPr>
  </w:style>
  <w:style w:type="character" w:customStyle="1" w:styleId="RTFNum244">
    <w:name w:val="RTF_Num 24 4"/>
    <w:rsid w:val="0025055E"/>
    <w:rPr>
      <w:shd w:val="clear" w:color="FFFFFF" w:fill="000000"/>
    </w:rPr>
  </w:style>
  <w:style w:type="character" w:customStyle="1" w:styleId="RTFNum245">
    <w:name w:val="RTF_Num 24 5"/>
    <w:rsid w:val="0025055E"/>
    <w:rPr>
      <w:shd w:val="clear" w:color="FFFFFF" w:fill="000000"/>
    </w:rPr>
  </w:style>
  <w:style w:type="character" w:customStyle="1" w:styleId="RTFNum246">
    <w:name w:val="RTF_Num 24 6"/>
    <w:rsid w:val="0025055E"/>
    <w:rPr>
      <w:shd w:val="clear" w:color="FFFFFF" w:fill="000000"/>
    </w:rPr>
  </w:style>
  <w:style w:type="character" w:customStyle="1" w:styleId="RTFNum247">
    <w:name w:val="RTF_Num 24 7"/>
    <w:rsid w:val="0025055E"/>
    <w:rPr>
      <w:shd w:val="clear" w:color="FFFFFF" w:fill="000000"/>
    </w:rPr>
  </w:style>
  <w:style w:type="character" w:customStyle="1" w:styleId="RTFNum248">
    <w:name w:val="RTF_Num 24 8"/>
    <w:rsid w:val="0025055E"/>
    <w:rPr>
      <w:shd w:val="clear" w:color="FFFFFF" w:fill="000000"/>
    </w:rPr>
  </w:style>
  <w:style w:type="character" w:customStyle="1" w:styleId="RTFNum249">
    <w:name w:val="RTF_Num 24 9"/>
    <w:rsid w:val="0025055E"/>
    <w:rPr>
      <w:shd w:val="clear" w:color="FFFFFF" w:fill="000000"/>
    </w:rPr>
  </w:style>
  <w:style w:type="character" w:customStyle="1" w:styleId="RTFNum251">
    <w:name w:val="RTF_Num 25 1"/>
    <w:rsid w:val="0025055E"/>
    <w:rPr>
      <w:rFonts w:ascii="Symbol" w:eastAsia="Symbol" w:hAnsi="Symbol"/>
      <w:shd w:val="clear" w:color="FFFFFF" w:fill="000000"/>
    </w:rPr>
  </w:style>
  <w:style w:type="character" w:customStyle="1" w:styleId="RTFNum252">
    <w:name w:val="RTF_Num 25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53">
    <w:name w:val="RTF_Num 25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54">
    <w:name w:val="RTF_Num 25 4"/>
    <w:rsid w:val="0025055E"/>
    <w:rPr>
      <w:rFonts w:ascii="Symbol" w:eastAsia="Symbol" w:hAnsi="Symbol"/>
      <w:shd w:val="clear" w:color="FFFFFF" w:fill="000000"/>
    </w:rPr>
  </w:style>
  <w:style w:type="character" w:customStyle="1" w:styleId="RTFNum255">
    <w:name w:val="RTF_Num 25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56">
    <w:name w:val="RTF_Num 25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57">
    <w:name w:val="RTF_Num 25 7"/>
    <w:rsid w:val="0025055E"/>
    <w:rPr>
      <w:rFonts w:ascii="Symbol" w:eastAsia="Symbol" w:hAnsi="Symbol"/>
      <w:shd w:val="clear" w:color="FFFFFF" w:fill="000000"/>
    </w:rPr>
  </w:style>
  <w:style w:type="character" w:customStyle="1" w:styleId="RTFNum258">
    <w:name w:val="RTF_Num 25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59">
    <w:name w:val="RTF_Num 25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61">
    <w:name w:val="RTF_Num 26 1"/>
    <w:rsid w:val="0025055E"/>
    <w:rPr>
      <w:shd w:val="clear" w:color="FFFFFF" w:fill="000000"/>
    </w:rPr>
  </w:style>
  <w:style w:type="character" w:customStyle="1" w:styleId="RTFNum262">
    <w:name w:val="RTF_Num 26 2"/>
    <w:rsid w:val="0025055E"/>
    <w:rPr>
      <w:shd w:val="clear" w:color="FFFFFF" w:fill="000000"/>
    </w:rPr>
  </w:style>
  <w:style w:type="character" w:customStyle="1" w:styleId="RTFNum263">
    <w:name w:val="RTF_Num 26 3"/>
    <w:rsid w:val="0025055E"/>
    <w:rPr>
      <w:shd w:val="clear" w:color="FFFFFF" w:fill="000000"/>
    </w:rPr>
  </w:style>
  <w:style w:type="character" w:customStyle="1" w:styleId="RTFNum264">
    <w:name w:val="RTF_Num 26 4"/>
    <w:rsid w:val="0025055E"/>
    <w:rPr>
      <w:shd w:val="clear" w:color="FFFFFF" w:fill="000000"/>
    </w:rPr>
  </w:style>
  <w:style w:type="character" w:customStyle="1" w:styleId="RTFNum265">
    <w:name w:val="RTF_Num 26 5"/>
    <w:rsid w:val="0025055E"/>
    <w:rPr>
      <w:shd w:val="clear" w:color="FFFFFF" w:fill="000000"/>
    </w:rPr>
  </w:style>
  <w:style w:type="character" w:customStyle="1" w:styleId="RTFNum266">
    <w:name w:val="RTF_Num 26 6"/>
    <w:rsid w:val="0025055E"/>
    <w:rPr>
      <w:shd w:val="clear" w:color="FFFFFF" w:fill="000000"/>
    </w:rPr>
  </w:style>
  <w:style w:type="character" w:customStyle="1" w:styleId="RTFNum267">
    <w:name w:val="RTF_Num 26 7"/>
    <w:rsid w:val="0025055E"/>
    <w:rPr>
      <w:shd w:val="clear" w:color="FFFFFF" w:fill="000000"/>
    </w:rPr>
  </w:style>
  <w:style w:type="character" w:customStyle="1" w:styleId="RTFNum268">
    <w:name w:val="RTF_Num 26 8"/>
    <w:rsid w:val="0025055E"/>
    <w:rPr>
      <w:shd w:val="clear" w:color="FFFFFF" w:fill="000000"/>
    </w:rPr>
  </w:style>
  <w:style w:type="character" w:customStyle="1" w:styleId="RTFNum269">
    <w:name w:val="RTF_Num 26 9"/>
    <w:rsid w:val="0025055E"/>
    <w:rPr>
      <w:shd w:val="clear" w:color="FFFFFF" w:fill="000000"/>
    </w:rPr>
  </w:style>
  <w:style w:type="character" w:customStyle="1" w:styleId="RTFNum271">
    <w:name w:val="RTF_Num 27 1"/>
    <w:rsid w:val="0025055E"/>
    <w:rPr>
      <w:rFonts w:ascii="Symbol" w:eastAsia="Symbol" w:hAnsi="Symbol"/>
      <w:shd w:val="clear" w:color="FFFFFF" w:fill="000000"/>
    </w:rPr>
  </w:style>
  <w:style w:type="character" w:customStyle="1" w:styleId="RTFNum272">
    <w:name w:val="RTF_Num 27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73">
    <w:name w:val="RTF_Num 27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74">
    <w:name w:val="RTF_Num 27 4"/>
    <w:rsid w:val="0025055E"/>
    <w:rPr>
      <w:rFonts w:ascii="Symbol" w:eastAsia="Symbol" w:hAnsi="Symbol"/>
      <w:shd w:val="clear" w:color="FFFFFF" w:fill="000000"/>
    </w:rPr>
  </w:style>
  <w:style w:type="character" w:customStyle="1" w:styleId="RTFNum275">
    <w:name w:val="RTF_Num 27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76">
    <w:name w:val="RTF_Num 27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77">
    <w:name w:val="RTF_Num 27 7"/>
    <w:rsid w:val="0025055E"/>
    <w:rPr>
      <w:rFonts w:ascii="Symbol" w:eastAsia="Symbol" w:hAnsi="Symbol"/>
      <w:shd w:val="clear" w:color="FFFFFF" w:fill="000000"/>
    </w:rPr>
  </w:style>
  <w:style w:type="character" w:customStyle="1" w:styleId="RTFNum278">
    <w:name w:val="RTF_Num 27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79">
    <w:name w:val="RTF_Num 27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81">
    <w:name w:val="RTF_Num 28 1"/>
    <w:rsid w:val="0025055E"/>
    <w:rPr>
      <w:shd w:val="clear" w:color="FFFFFF" w:fill="000000"/>
    </w:rPr>
  </w:style>
  <w:style w:type="character" w:customStyle="1" w:styleId="RTFNum282">
    <w:name w:val="RTF_Num 28 2"/>
    <w:rsid w:val="0025055E"/>
    <w:rPr>
      <w:shd w:val="clear" w:color="FFFFFF" w:fill="000000"/>
    </w:rPr>
  </w:style>
  <w:style w:type="character" w:customStyle="1" w:styleId="RTFNum283">
    <w:name w:val="RTF_Num 28 3"/>
    <w:rsid w:val="0025055E"/>
    <w:rPr>
      <w:shd w:val="clear" w:color="FFFFFF" w:fill="000000"/>
    </w:rPr>
  </w:style>
  <w:style w:type="character" w:customStyle="1" w:styleId="RTFNum284">
    <w:name w:val="RTF_Num 28 4"/>
    <w:rsid w:val="0025055E"/>
    <w:rPr>
      <w:shd w:val="clear" w:color="FFFFFF" w:fill="000000"/>
    </w:rPr>
  </w:style>
  <w:style w:type="character" w:customStyle="1" w:styleId="RTFNum285">
    <w:name w:val="RTF_Num 28 5"/>
    <w:rsid w:val="0025055E"/>
    <w:rPr>
      <w:shd w:val="clear" w:color="FFFFFF" w:fill="000000"/>
    </w:rPr>
  </w:style>
  <w:style w:type="character" w:customStyle="1" w:styleId="RTFNum286">
    <w:name w:val="RTF_Num 28 6"/>
    <w:rsid w:val="0025055E"/>
    <w:rPr>
      <w:shd w:val="clear" w:color="FFFFFF" w:fill="000000"/>
    </w:rPr>
  </w:style>
  <w:style w:type="character" w:customStyle="1" w:styleId="RTFNum287">
    <w:name w:val="RTF_Num 28 7"/>
    <w:rsid w:val="0025055E"/>
    <w:rPr>
      <w:shd w:val="clear" w:color="FFFFFF" w:fill="000000"/>
    </w:rPr>
  </w:style>
  <w:style w:type="character" w:customStyle="1" w:styleId="RTFNum288">
    <w:name w:val="RTF_Num 28 8"/>
    <w:rsid w:val="0025055E"/>
    <w:rPr>
      <w:shd w:val="clear" w:color="FFFFFF" w:fill="000000"/>
    </w:rPr>
  </w:style>
  <w:style w:type="character" w:customStyle="1" w:styleId="RTFNum289">
    <w:name w:val="RTF_Num 28 9"/>
    <w:rsid w:val="0025055E"/>
    <w:rPr>
      <w:shd w:val="clear" w:color="FFFFFF" w:fill="000000"/>
    </w:rPr>
  </w:style>
  <w:style w:type="character" w:customStyle="1" w:styleId="RTFNum291">
    <w:name w:val="RTF_Num 29 1"/>
    <w:rsid w:val="0025055E"/>
    <w:rPr>
      <w:shd w:val="clear" w:color="FFFFFF" w:fill="000000"/>
    </w:rPr>
  </w:style>
  <w:style w:type="character" w:customStyle="1" w:styleId="RTFNum292">
    <w:name w:val="RTF_Num 29 2"/>
    <w:rsid w:val="0025055E"/>
    <w:rPr>
      <w:rFonts w:ascii="Symbol" w:eastAsia="Symbol" w:hAnsi="Symbol"/>
      <w:shd w:val="clear" w:color="FFFFFF" w:fill="000000"/>
    </w:rPr>
  </w:style>
  <w:style w:type="character" w:customStyle="1" w:styleId="RTFNum293">
    <w:name w:val="RTF_Num 29 3"/>
    <w:rsid w:val="0025055E"/>
    <w:rPr>
      <w:shd w:val="clear" w:color="FFFFFF" w:fill="000000"/>
    </w:rPr>
  </w:style>
  <w:style w:type="character" w:customStyle="1" w:styleId="RTFNum294">
    <w:name w:val="RTF_Num 29 4"/>
    <w:rsid w:val="0025055E"/>
    <w:rPr>
      <w:shd w:val="clear" w:color="FFFFFF" w:fill="000000"/>
    </w:rPr>
  </w:style>
  <w:style w:type="character" w:customStyle="1" w:styleId="RTFNum295">
    <w:name w:val="RTF_Num 29 5"/>
    <w:rsid w:val="0025055E"/>
    <w:rPr>
      <w:shd w:val="clear" w:color="FFFFFF" w:fill="000000"/>
    </w:rPr>
  </w:style>
  <w:style w:type="character" w:customStyle="1" w:styleId="RTFNum296">
    <w:name w:val="RTF_Num 29 6"/>
    <w:rsid w:val="0025055E"/>
    <w:rPr>
      <w:shd w:val="clear" w:color="FFFFFF" w:fill="000000"/>
    </w:rPr>
  </w:style>
  <w:style w:type="character" w:customStyle="1" w:styleId="RTFNum297">
    <w:name w:val="RTF_Num 29 7"/>
    <w:rsid w:val="0025055E"/>
    <w:rPr>
      <w:shd w:val="clear" w:color="FFFFFF" w:fill="000000"/>
    </w:rPr>
  </w:style>
  <w:style w:type="character" w:customStyle="1" w:styleId="RTFNum298">
    <w:name w:val="RTF_Num 29 8"/>
    <w:rsid w:val="0025055E"/>
    <w:rPr>
      <w:shd w:val="clear" w:color="FFFFFF" w:fill="000000"/>
    </w:rPr>
  </w:style>
  <w:style w:type="character" w:customStyle="1" w:styleId="RTFNum299">
    <w:name w:val="RTF_Num 29 9"/>
    <w:rsid w:val="0025055E"/>
    <w:rPr>
      <w:shd w:val="clear" w:color="FFFFFF" w:fill="000000"/>
    </w:rPr>
  </w:style>
  <w:style w:type="character" w:customStyle="1" w:styleId="RTFNum301">
    <w:name w:val="RTF_Num 30 1"/>
    <w:rsid w:val="0025055E"/>
    <w:rPr>
      <w:shd w:val="clear" w:color="FFFFFF" w:fill="000000"/>
    </w:rPr>
  </w:style>
  <w:style w:type="character" w:customStyle="1" w:styleId="RTFNum302">
    <w:name w:val="RTF_Num 30 2"/>
    <w:rsid w:val="0025055E"/>
    <w:rPr>
      <w:shd w:val="clear" w:color="FFFFFF" w:fill="000000"/>
    </w:rPr>
  </w:style>
  <w:style w:type="character" w:customStyle="1" w:styleId="RTFNum303">
    <w:name w:val="RTF_Num 30 3"/>
    <w:rsid w:val="0025055E"/>
    <w:rPr>
      <w:shd w:val="clear" w:color="FFFFFF" w:fill="000000"/>
    </w:rPr>
  </w:style>
  <w:style w:type="character" w:customStyle="1" w:styleId="RTFNum304">
    <w:name w:val="RTF_Num 30 4"/>
    <w:rsid w:val="0025055E"/>
    <w:rPr>
      <w:shd w:val="clear" w:color="FFFFFF" w:fill="000000"/>
    </w:rPr>
  </w:style>
  <w:style w:type="character" w:customStyle="1" w:styleId="RTFNum305">
    <w:name w:val="RTF_Num 30 5"/>
    <w:rsid w:val="0025055E"/>
    <w:rPr>
      <w:shd w:val="clear" w:color="FFFFFF" w:fill="000000"/>
    </w:rPr>
  </w:style>
  <w:style w:type="character" w:customStyle="1" w:styleId="RTFNum306">
    <w:name w:val="RTF_Num 30 6"/>
    <w:rsid w:val="0025055E"/>
    <w:rPr>
      <w:shd w:val="clear" w:color="FFFFFF" w:fill="000000"/>
    </w:rPr>
  </w:style>
  <w:style w:type="character" w:customStyle="1" w:styleId="RTFNum307">
    <w:name w:val="RTF_Num 30 7"/>
    <w:rsid w:val="0025055E"/>
    <w:rPr>
      <w:shd w:val="clear" w:color="FFFFFF" w:fill="000000"/>
    </w:rPr>
  </w:style>
  <w:style w:type="character" w:customStyle="1" w:styleId="RTFNum308">
    <w:name w:val="RTF_Num 30 8"/>
    <w:rsid w:val="0025055E"/>
    <w:rPr>
      <w:shd w:val="clear" w:color="FFFFFF" w:fill="000000"/>
    </w:rPr>
  </w:style>
  <w:style w:type="character" w:customStyle="1" w:styleId="RTFNum309">
    <w:name w:val="RTF_Num 30 9"/>
    <w:rsid w:val="0025055E"/>
    <w:rPr>
      <w:shd w:val="clear" w:color="FFFFFF" w:fill="000000"/>
    </w:rPr>
  </w:style>
  <w:style w:type="character" w:customStyle="1" w:styleId="RTFNum311">
    <w:name w:val="RTF_Num 31 1"/>
    <w:rsid w:val="0025055E"/>
    <w:rPr>
      <w:shd w:val="clear" w:color="FFFFFF" w:fill="000000"/>
    </w:rPr>
  </w:style>
  <w:style w:type="character" w:customStyle="1" w:styleId="RTFNum312">
    <w:name w:val="RTF_Num 31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313">
    <w:name w:val="RTF_Num 31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314">
    <w:name w:val="RTF_Num 31 4"/>
    <w:rsid w:val="0025055E"/>
    <w:rPr>
      <w:rFonts w:ascii="Symbol" w:eastAsia="Symbol" w:hAnsi="Symbol"/>
      <w:shd w:val="clear" w:color="FFFFFF" w:fill="000000"/>
    </w:rPr>
  </w:style>
  <w:style w:type="character" w:customStyle="1" w:styleId="RTFNum315">
    <w:name w:val="RTF_Num 31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316">
    <w:name w:val="RTF_Num 31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317">
    <w:name w:val="RTF_Num 31 7"/>
    <w:rsid w:val="0025055E"/>
    <w:rPr>
      <w:rFonts w:ascii="Symbol" w:eastAsia="Symbol" w:hAnsi="Symbol"/>
      <w:shd w:val="clear" w:color="FFFFFF" w:fill="000000"/>
    </w:rPr>
  </w:style>
  <w:style w:type="character" w:customStyle="1" w:styleId="RTFNum318">
    <w:name w:val="RTF_Num 31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319">
    <w:name w:val="RTF_Num 31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321">
    <w:name w:val="RTF_Num 32 1"/>
    <w:rsid w:val="0025055E"/>
    <w:rPr>
      <w:shd w:val="clear" w:color="FFFFFF" w:fill="000000"/>
    </w:rPr>
  </w:style>
  <w:style w:type="character" w:customStyle="1" w:styleId="RTFNum322">
    <w:name w:val="RTF_Num 32 2"/>
    <w:rsid w:val="0025055E"/>
    <w:rPr>
      <w:shd w:val="clear" w:color="FFFFFF" w:fill="000000"/>
    </w:rPr>
  </w:style>
  <w:style w:type="character" w:customStyle="1" w:styleId="RTFNum323">
    <w:name w:val="RTF_Num 32 3"/>
    <w:rsid w:val="0025055E"/>
    <w:rPr>
      <w:shd w:val="clear" w:color="FFFFFF" w:fill="000000"/>
    </w:rPr>
  </w:style>
  <w:style w:type="character" w:customStyle="1" w:styleId="RTFNum324">
    <w:name w:val="RTF_Num 32 4"/>
    <w:rsid w:val="0025055E"/>
    <w:rPr>
      <w:shd w:val="clear" w:color="FFFFFF" w:fill="000000"/>
    </w:rPr>
  </w:style>
  <w:style w:type="character" w:customStyle="1" w:styleId="RTFNum325">
    <w:name w:val="RTF_Num 32 5"/>
    <w:rsid w:val="0025055E"/>
    <w:rPr>
      <w:shd w:val="clear" w:color="FFFFFF" w:fill="000000"/>
    </w:rPr>
  </w:style>
  <w:style w:type="character" w:customStyle="1" w:styleId="RTFNum326">
    <w:name w:val="RTF_Num 32 6"/>
    <w:rsid w:val="0025055E"/>
    <w:rPr>
      <w:shd w:val="clear" w:color="FFFFFF" w:fill="000000"/>
    </w:rPr>
  </w:style>
  <w:style w:type="character" w:customStyle="1" w:styleId="RTFNum327">
    <w:name w:val="RTF_Num 32 7"/>
    <w:rsid w:val="0025055E"/>
    <w:rPr>
      <w:shd w:val="clear" w:color="FFFFFF" w:fill="000000"/>
    </w:rPr>
  </w:style>
  <w:style w:type="character" w:customStyle="1" w:styleId="RTFNum328">
    <w:name w:val="RTF_Num 32 8"/>
    <w:rsid w:val="0025055E"/>
    <w:rPr>
      <w:shd w:val="clear" w:color="FFFFFF" w:fill="000000"/>
    </w:rPr>
  </w:style>
  <w:style w:type="character" w:customStyle="1" w:styleId="RTFNum329">
    <w:name w:val="RTF_Num 32 9"/>
    <w:rsid w:val="0025055E"/>
    <w:rPr>
      <w:shd w:val="clear" w:color="FFFFFF" w:fill="000000"/>
    </w:rPr>
  </w:style>
  <w:style w:type="character" w:customStyle="1" w:styleId="DefaultParagraphFont1">
    <w:name w:val="Default Paragraph Font1"/>
    <w:basedOn w:val="Normal2"/>
    <w:rsid w:val="0025055E"/>
    <w:rPr>
      <w:color w:val="000000"/>
      <w:sz w:val="24"/>
      <w:lang w:val="pl-PL"/>
    </w:rPr>
  </w:style>
  <w:style w:type="character" w:customStyle="1" w:styleId="Normal2">
    <w:name w:val="Normal2"/>
    <w:rsid w:val="0025055E"/>
    <w:rPr>
      <w:color w:val="000000"/>
      <w:sz w:val="24"/>
      <w:lang w:val="pl-PL"/>
    </w:rPr>
  </w:style>
  <w:style w:type="character" w:customStyle="1" w:styleId="Numerstrony1">
    <w:name w:val="Numer strony1"/>
    <w:basedOn w:val="DefaultParagraphFont1"/>
    <w:rsid w:val="0025055E"/>
    <w:rPr>
      <w:color w:val="000000"/>
      <w:sz w:val="24"/>
      <w:lang w:val="pl-PL"/>
    </w:rPr>
  </w:style>
  <w:style w:type="paragraph" w:customStyle="1" w:styleId="Tytutabeli">
    <w:name w:val="Tytuł tabeli"/>
    <w:basedOn w:val="Zawartotabeli"/>
    <w:rsid w:val="0025055E"/>
    <w:pPr>
      <w:jc w:val="center"/>
    </w:pPr>
    <w:rPr>
      <w:b/>
      <w:i/>
    </w:rPr>
  </w:style>
  <w:style w:type="paragraph" w:customStyle="1" w:styleId="Nagwek11">
    <w:name w:val="Nagłówek 11"/>
    <w:basedOn w:val="Normal1"/>
    <w:next w:val="Normal1"/>
    <w:rsid w:val="0025055E"/>
    <w:pPr>
      <w:keepNext/>
      <w:tabs>
        <w:tab w:val="num" w:pos="360"/>
        <w:tab w:val="left" w:pos="432"/>
        <w:tab w:val="num" w:pos="554"/>
      </w:tabs>
      <w:spacing w:before="240" w:after="60"/>
      <w:ind w:left="360" w:hanging="360"/>
    </w:pPr>
    <w:rPr>
      <w:rFonts w:ascii="Arial" w:eastAsia="Arial" w:hAnsi="Arial"/>
      <w:b/>
      <w:color w:val="000000"/>
      <w:kern w:val="1"/>
      <w:sz w:val="32"/>
    </w:rPr>
  </w:style>
  <w:style w:type="paragraph" w:customStyle="1" w:styleId="Nagwek21">
    <w:name w:val="Nagłówek 21"/>
    <w:basedOn w:val="Normal1"/>
    <w:next w:val="Normal1"/>
    <w:rsid w:val="0025055E"/>
    <w:pPr>
      <w:keepNext/>
      <w:tabs>
        <w:tab w:val="left" w:pos="576"/>
      </w:tabs>
      <w:spacing w:before="240" w:after="60"/>
    </w:pPr>
    <w:rPr>
      <w:rFonts w:ascii="Arial" w:eastAsia="Arial" w:hAnsi="Arial"/>
      <w:b/>
      <w:color w:val="000000"/>
      <w:sz w:val="28"/>
    </w:rPr>
  </w:style>
  <w:style w:type="paragraph" w:customStyle="1" w:styleId="Nagwek31">
    <w:name w:val="Nagłówek 31"/>
    <w:basedOn w:val="Normal1"/>
    <w:next w:val="Normal1"/>
    <w:uiPriority w:val="99"/>
    <w:rsid w:val="0025055E"/>
    <w:pPr>
      <w:keepNext/>
      <w:tabs>
        <w:tab w:val="num" w:pos="360"/>
        <w:tab w:val="left" w:pos="624"/>
        <w:tab w:val="left" w:pos="720"/>
      </w:tabs>
      <w:spacing w:before="240" w:after="60"/>
      <w:ind w:left="720" w:hanging="720"/>
    </w:pPr>
    <w:rPr>
      <w:rFonts w:ascii="Arial" w:eastAsia="Arial" w:hAnsi="Arial"/>
      <w:b/>
      <w:color w:val="000000"/>
      <w:sz w:val="26"/>
    </w:rPr>
  </w:style>
  <w:style w:type="paragraph" w:customStyle="1" w:styleId="Nagwek10">
    <w:name w:val="Nagłówek1"/>
    <w:basedOn w:val="Normal1"/>
    <w:rsid w:val="0025055E"/>
    <w:pPr>
      <w:tabs>
        <w:tab w:val="center" w:pos="4536"/>
        <w:tab w:val="right" w:pos="9072"/>
      </w:tabs>
    </w:pPr>
    <w:rPr>
      <w:color w:val="000000"/>
      <w:sz w:val="24"/>
    </w:rPr>
  </w:style>
  <w:style w:type="paragraph" w:customStyle="1" w:styleId="Stopka1">
    <w:name w:val="Stopka1"/>
    <w:basedOn w:val="Normal1"/>
    <w:rsid w:val="0025055E"/>
    <w:pPr>
      <w:tabs>
        <w:tab w:val="center" w:pos="4536"/>
        <w:tab w:val="right" w:pos="9072"/>
      </w:tabs>
    </w:pPr>
    <w:rPr>
      <w:color w:val="000000"/>
      <w:sz w:val="24"/>
    </w:rPr>
  </w:style>
  <w:style w:type="paragraph" w:customStyle="1" w:styleId="text">
    <w:name w:val="text"/>
    <w:basedOn w:val="Normalny"/>
    <w:autoRedefine/>
    <w:rsid w:val="0025055E"/>
    <w:pPr>
      <w:ind w:left="720"/>
      <w:jc w:val="both"/>
    </w:pPr>
    <w:rPr>
      <w:szCs w:val="20"/>
    </w:rPr>
  </w:style>
  <w:style w:type="paragraph" w:customStyle="1" w:styleId="n2">
    <w:name w:val="n2"/>
    <w:basedOn w:val="Normalny"/>
    <w:rsid w:val="0025055E"/>
    <w:rPr>
      <w:b/>
    </w:rPr>
  </w:style>
  <w:style w:type="paragraph" w:customStyle="1" w:styleId="font5">
    <w:name w:val="font5"/>
    <w:basedOn w:val="Normalny"/>
    <w:rsid w:val="0025055E"/>
    <w:pP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WW-Tekstpodstawowywcity2">
    <w:name w:val="WW-Tekst podstawowy wcięty 2"/>
    <w:basedOn w:val="Normalny"/>
    <w:rsid w:val="0025055E"/>
    <w:pPr>
      <w:suppressAutoHyphens/>
      <w:ind w:left="708" w:firstLine="1"/>
      <w:jc w:val="both"/>
    </w:pPr>
    <w:rPr>
      <w:rFonts w:ascii="Arial" w:hAnsi="Arial"/>
      <w:szCs w:val="20"/>
    </w:rPr>
  </w:style>
  <w:style w:type="character" w:customStyle="1" w:styleId="WW-Domylnaczcionkaakapitu">
    <w:name w:val="WW-Domyślna czcionka akapitu"/>
    <w:rsid w:val="0025055E"/>
  </w:style>
  <w:style w:type="table" w:styleId="Tabela-Siatka">
    <w:name w:val="Table Grid"/>
    <w:basedOn w:val="Standardowy"/>
    <w:uiPriority w:val="59"/>
    <w:rsid w:val="002505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30">
    <w:name w:val="n3"/>
    <w:basedOn w:val="Normalny"/>
    <w:rsid w:val="0025055E"/>
    <w:pPr>
      <w:jc w:val="both"/>
    </w:pPr>
    <w:rPr>
      <w:szCs w:val="20"/>
    </w:rPr>
  </w:style>
  <w:style w:type="paragraph" w:customStyle="1" w:styleId="Verdana">
    <w:name w:val="Verdana"/>
    <w:basedOn w:val="Normalny"/>
    <w:rsid w:val="0025055E"/>
    <w:pPr>
      <w:keepNext/>
      <w:tabs>
        <w:tab w:val="left" w:pos="709"/>
      </w:tabs>
      <w:suppressAutoHyphens/>
      <w:ind w:firstLine="709"/>
      <w:jc w:val="both"/>
    </w:pPr>
    <w:rPr>
      <w:rFonts w:ascii="Verdana" w:hAnsi="Verdana"/>
      <w:sz w:val="20"/>
      <w:szCs w:val="20"/>
    </w:rPr>
  </w:style>
  <w:style w:type="paragraph" w:customStyle="1" w:styleId="Tekstwstpniesformatowany">
    <w:name w:val="Tekst wstępnie sformatowany"/>
    <w:basedOn w:val="Normalny"/>
    <w:rsid w:val="00415DEA"/>
    <w:pPr>
      <w:widowControl w:val="0"/>
      <w:suppressAutoHyphens/>
    </w:pPr>
    <w:rPr>
      <w:rFonts w:eastAsia="Courier New" w:cs="Courier New"/>
      <w:sz w:val="20"/>
      <w:szCs w:val="20"/>
    </w:rPr>
  </w:style>
  <w:style w:type="paragraph" w:customStyle="1" w:styleId="Normalny1">
    <w:name w:val="Normalny1"/>
    <w:basedOn w:val="Normalny"/>
    <w:rsid w:val="00415DEA"/>
    <w:pPr>
      <w:widowControl w:val="0"/>
      <w:suppressAutoHyphens/>
      <w:autoSpaceDE w:val="0"/>
    </w:pPr>
    <w:rPr>
      <w:rFonts w:eastAsia="Tahoma"/>
      <w:sz w:val="20"/>
      <w:szCs w:val="20"/>
    </w:rPr>
  </w:style>
  <w:style w:type="paragraph" w:styleId="Tekstprzypisukocowego">
    <w:name w:val="endnote text"/>
    <w:basedOn w:val="Normalny"/>
    <w:semiHidden/>
    <w:rsid w:val="00E60A59"/>
    <w:rPr>
      <w:sz w:val="20"/>
      <w:szCs w:val="20"/>
    </w:rPr>
  </w:style>
  <w:style w:type="character" w:styleId="Odwoanieprzypisukocowego">
    <w:name w:val="endnote reference"/>
    <w:semiHidden/>
    <w:rsid w:val="00E60A59"/>
    <w:rPr>
      <w:vertAlign w:val="superscript"/>
    </w:rPr>
  </w:style>
  <w:style w:type="paragraph" w:customStyle="1" w:styleId="WW-Tekstpodstawowy21">
    <w:name w:val="WW-Tekst podstawowy 21"/>
    <w:basedOn w:val="Normalny"/>
    <w:rsid w:val="007636E0"/>
    <w:pPr>
      <w:suppressAutoHyphens/>
      <w:spacing w:line="100" w:lineRule="atLeast"/>
      <w:jc w:val="both"/>
    </w:pPr>
    <w:rPr>
      <w:lang w:eastAsia="ar-SA"/>
    </w:rPr>
  </w:style>
  <w:style w:type="paragraph" w:styleId="Cytat">
    <w:name w:val="Quote"/>
    <w:basedOn w:val="Normalny"/>
    <w:qFormat/>
    <w:rsid w:val="007636E0"/>
    <w:pPr>
      <w:widowControl w:val="0"/>
      <w:suppressAutoHyphens/>
      <w:spacing w:after="283"/>
      <w:ind w:left="567" w:right="567"/>
    </w:pPr>
    <w:rPr>
      <w:rFonts w:eastAsia="Tahoma"/>
    </w:rPr>
  </w:style>
  <w:style w:type="paragraph" w:styleId="Akapitzlist">
    <w:name w:val="List Paragraph"/>
    <w:aliases w:val="Numerowanie,Akapit z listą BS,List Paragraph,normalny tekst,L1,Akapit z listą5,Podsis rysunku,WyliczPrzyklad,wypunktowanie"/>
    <w:basedOn w:val="Normalny"/>
    <w:link w:val="AkapitzlistZnak"/>
    <w:uiPriority w:val="34"/>
    <w:qFormat/>
    <w:rsid w:val="009B13B1"/>
    <w:pPr>
      <w:spacing w:after="200" w:line="276" w:lineRule="auto"/>
      <w:ind w:left="720" w:hanging="431"/>
      <w:contextualSpacing/>
    </w:pPr>
    <w:rPr>
      <w:rFonts w:ascii="Calibri" w:hAnsi="Calibri"/>
      <w:sz w:val="22"/>
      <w:szCs w:val="22"/>
    </w:rPr>
  </w:style>
  <w:style w:type="character" w:customStyle="1" w:styleId="TekstpodstawowyZnak">
    <w:name w:val="Tekst podstawowy Znak"/>
    <w:link w:val="Tekstpodstawowy"/>
    <w:rsid w:val="007B580E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F84926"/>
    <w:rPr>
      <w:sz w:val="16"/>
      <w:szCs w:val="16"/>
    </w:rPr>
  </w:style>
  <w:style w:type="character" w:customStyle="1" w:styleId="Nagwek5Znak">
    <w:name w:val="Nagłówek 5 Znak"/>
    <w:link w:val="Nagwek5"/>
    <w:rsid w:val="00BF0662"/>
    <w:rPr>
      <w:bCs/>
      <w:iCs/>
      <w:sz w:val="24"/>
      <w:szCs w:val="24"/>
    </w:rPr>
  </w:style>
  <w:style w:type="character" w:customStyle="1" w:styleId="StopkaZnak">
    <w:name w:val="Stopka Znak"/>
    <w:link w:val="Stopka"/>
    <w:uiPriority w:val="99"/>
    <w:rsid w:val="004A5E3A"/>
    <w:rPr>
      <w:sz w:val="24"/>
      <w:szCs w:val="24"/>
    </w:rPr>
  </w:style>
  <w:style w:type="paragraph" w:customStyle="1" w:styleId="Default">
    <w:name w:val="Default"/>
    <w:rsid w:val="001039F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Tekstpodstawowy2Znak">
    <w:name w:val="Tekst podstawowy 2 Znak"/>
    <w:link w:val="Tekstpodstawowy2"/>
    <w:rsid w:val="00B26C51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574C0B"/>
    <w:rPr>
      <w:sz w:val="16"/>
      <w:szCs w:val="16"/>
    </w:rPr>
  </w:style>
  <w:style w:type="character" w:customStyle="1" w:styleId="NagwekZnak">
    <w:name w:val="Nagłówek Znak"/>
    <w:aliases w:val="Nagłówek strony nieparzystej Znak"/>
    <w:link w:val="Nagwek"/>
    <w:uiPriority w:val="99"/>
    <w:rsid w:val="0005516F"/>
    <w:rPr>
      <w:sz w:val="24"/>
      <w:szCs w:val="24"/>
    </w:rPr>
  </w:style>
  <w:style w:type="character" w:customStyle="1" w:styleId="Nagwek8Znak">
    <w:name w:val="Nagłówek 8 Znak"/>
    <w:link w:val="Nagwek8"/>
    <w:rsid w:val="0090220E"/>
    <w:rPr>
      <w:i/>
      <w:iCs/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90220E"/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432D9D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aliases w:val="Podtytuł1 Znak,Podtytu³1 Znak,Podtytu31 Znak,ASAPHeading 2 Znak,Numbered - 2 Znak,h 3 Znak, ICL Znak,Heading 2a Znak,H2 Znak,PA Major Section Znak,l2 Znak,Headline 2 Znak,h2 Znak,2 Znak,headi Znak,heading2 Znak,h21 Znak,h22 Znak,21 Znak"/>
    <w:basedOn w:val="Domylnaczcionkaakapitu"/>
    <w:link w:val="Nagwek2"/>
    <w:rsid w:val="00432D9D"/>
    <w:rPr>
      <w:rFonts w:cs="Arial"/>
      <w:b/>
      <w:bCs/>
      <w:iCs/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2D9D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2D9D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D9D"/>
    <w:rPr>
      <w:rFonts w:ascii="Tahoma" w:hAnsi="Tahoma" w:cs="Tahoma"/>
      <w:sz w:val="16"/>
      <w:szCs w:val="16"/>
    </w:rPr>
  </w:style>
  <w:style w:type="numbering" w:customStyle="1" w:styleId="Styl1">
    <w:name w:val="Styl1"/>
    <w:uiPriority w:val="99"/>
    <w:rsid w:val="00432D9D"/>
    <w:pPr>
      <w:numPr>
        <w:numId w:val="4"/>
      </w:numPr>
    </w:pPr>
  </w:style>
  <w:style w:type="character" w:customStyle="1" w:styleId="Nagwek3Znak">
    <w:name w:val="Nagłówek 3 Znak"/>
    <w:aliases w:val="Podtytuł2 Znak,Char Char Char Char Char Char Char Char Znak,Level 1 - 1 Znak"/>
    <w:basedOn w:val="Domylnaczcionkaakapitu"/>
    <w:link w:val="Nagwek3"/>
    <w:rsid w:val="00D476B2"/>
    <w:rPr>
      <w:rFonts w:cs="Arial"/>
      <w:bCs/>
      <w:sz w:val="24"/>
      <w:szCs w:val="24"/>
    </w:rPr>
  </w:style>
  <w:style w:type="paragraph" w:customStyle="1" w:styleId="Tekstpodstawowy22">
    <w:name w:val="Tekst podstawowy 22"/>
    <w:basedOn w:val="Normalny"/>
    <w:rsid w:val="00DB6EB5"/>
    <w:pPr>
      <w:overflowPunct w:val="0"/>
      <w:autoSpaceDE w:val="0"/>
      <w:autoSpaceDN w:val="0"/>
      <w:adjustRightInd w:val="0"/>
      <w:ind w:firstLine="283"/>
      <w:jc w:val="both"/>
      <w:textAlignment w:val="baseline"/>
    </w:pPr>
    <w:rPr>
      <w:sz w:val="20"/>
      <w:szCs w:val="20"/>
    </w:rPr>
  </w:style>
  <w:style w:type="paragraph" w:customStyle="1" w:styleId="Tekstpodstawowywcity32">
    <w:name w:val="Tekst podstawowy wcięty 32"/>
    <w:basedOn w:val="Normalny"/>
    <w:rsid w:val="00DB6EB5"/>
    <w:pPr>
      <w:tabs>
        <w:tab w:val="left" w:pos="964"/>
      </w:tabs>
      <w:overflowPunct w:val="0"/>
      <w:autoSpaceDE w:val="0"/>
      <w:autoSpaceDN w:val="0"/>
      <w:adjustRightInd w:val="0"/>
      <w:spacing w:after="120"/>
      <w:ind w:left="964" w:hanging="964"/>
      <w:jc w:val="both"/>
      <w:textAlignment w:val="baseline"/>
    </w:pPr>
    <w:rPr>
      <w:sz w:val="20"/>
      <w:szCs w:val="20"/>
    </w:rPr>
  </w:style>
  <w:style w:type="character" w:customStyle="1" w:styleId="Numerstrony2">
    <w:name w:val="Numer strony2"/>
    <w:basedOn w:val="DefaultParagraphFont1"/>
    <w:rsid w:val="00DB6EB5"/>
    <w:rPr>
      <w:color w:val="000000"/>
      <w:sz w:val="24"/>
      <w:lang w:val="pl-PL"/>
    </w:rPr>
  </w:style>
  <w:style w:type="paragraph" w:customStyle="1" w:styleId="Nagwek12">
    <w:name w:val="Nagłówek 12"/>
    <w:basedOn w:val="Normal1"/>
    <w:next w:val="Normal1"/>
    <w:rsid w:val="00DB6EB5"/>
    <w:pPr>
      <w:keepNext/>
      <w:tabs>
        <w:tab w:val="num" w:pos="360"/>
        <w:tab w:val="left" w:pos="432"/>
        <w:tab w:val="num" w:pos="1154"/>
      </w:tabs>
      <w:spacing w:before="240" w:after="60"/>
      <w:ind w:left="360" w:hanging="360"/>
    </w:pPr>
    <w:rPr>
      <w:rFonts w:ascii="Arial" w:eastAsia="Arial" w:hAnsi="Arial"/>
      <w:b/>
      <w:color w:val="000000"/>
      <w:kern w:val="1"/>
      <w:sz w:val="32"/>
    </w:rPr>
  </w:style>
  <w:style w:type="paragraph" w:customStyle="1" w:styleId="Nagwek22">
    <w:name w:val="Nagłówek 22"/>
    <w:basedOn w:val="Normal1"/>
    <w:next w:val="Normal1"/>
    <w:rsid w:val="00DB6EB5"/>
    <w:pPr>
      <w:keepNext/>
      <w:tabs>
        <w:tab w:val="left" w:pos="576"/>
      </w:tabs>
      <w:spacing w:before="240" w:after="60"/>
    </w:pPr>
    <w:rPr>
      <w:rFonts w:ascii="Arial" w:eastAsia="Arial" w:hAnsi="Arial"/>
      <w:b/>
      <w:color w:val="000000"/>
      <w:sz w:val="28"/>
    </w:rPr>
  </w:style>
  <w:style w:type="paragraph" w:customStyle="1" w:styleId="Nagwek32">
    <w:name w:val="Nagłówek 32"/>
    <w:basedOn w:val="Normal1"/>
    <w:next w:val="Normal1"/>
    <w:rsid w:val="00DB6EB5"/>
    <w:pPr>
      <w:keepNext/>
      <w:tabs>
        <w:tab w:val="left" w:pos="624"/>
        <w:tab w:val="left" w:pos="720"/>
        <w:tab w:val="num" w:pos="1430"/>
      </w:tabs>
      <w:spacing w:before="240" w:after="60"/>
      <w:ind w:left="720" w:hanging="720"/>
    </w:pPr>
    <w:rPr>
      <w:rFonts w:ascii="Arial" w:eastAsia="Arial" w:hAnsi="Arial"/>
      <w:b/>
      <w:color w:val="000000"/>
      <w:sz w:val="26"/>
    </w:rPr>
  </w:style>
  <w:style w:type="paragraph" w:customStyle="1" w:styleId="Nagwek20">
    <w:name w:val="Nagłówek2"/>
    <w:basedOn w:val="Normal1"/>
    <w:rsid w:val="00DB6EB5"/>
    <w:pPr>
      <w:tabs>
        <w:tab w:val="center" w:pos="4536"/>
        <w:tab w:val="right" w:pos="9072"/>
      </w:tabs>
    </w:pPr>
    <w:rPr>
      <w:color w:val="000000"/>
      <w:sz w:val="24"/>
    </w:rPr>
  </w:style>
  <w:style w:type="paragraph" w:customStyle="1" w:styleId="Stopka2">
    <w:name w:val="Stopka2"/>
    <w:basedOn w:val="Normal1"/>
    <w:rsid w:val="00DB6EB5"/>
    <w:pPr>
      <w:tabs>
        <w:tab w:val="center" w:pos="4536"/>
        <w:tab w:val="right" w:pos="9072"/>
      </w:tabs>
    </w:pPr>
    <w:rPr>
      <w:color w:val="000000"/>
      <w:sz w:val="24"/>
    </w:rPr>
  </w:style>
  <w:style w:type="paragraph" w:customStyle="1" w:styleId="Normalny2">
    <w:name w:val="Normalny2"/>
    <w:basedOn w:val="Normalny"/>
    <w:rsid w:val="00DB6EB5"/>
    <w:pPr>
      <w:widowControl w:val="0"/>
      <w:suppressAutoHyphens/>
      <w:autoSpaceDE w:val="0"/>
    </w:pPr>
    <w:rPr>
      <w:rFonts w:eastAsia="Tahoma"/>
      <w:sz w:val="20"/>
      <w:szCs w:val="20"/>
    </w:rPr>
  </w:style>
  <w:style w:type="character" w:customStyle="1" w:styleId="NagwekZnak1">
    <w:name w:val="Nagłówek Znak1"/>
    <w:aliases w:val="Nagłówek strony nieparzystej Znak1"/>
    <w:basedOn w:val="Domylnaczcionkaakapitu"/>
    <w:uiPriority w:val="99"/>
    <w:semiHidden/>
    <w:locked/>
    <w:rsid w:val="00AD4150"/>
    <w:rPr>
      <w:rFonts w:cs="Times New Roman"/>
      <w:sz w:val="24"/>
      <w:szCs w:val="24"/>
      <w:lang w:eastAsia="zh-CN"/>
    </w:rPr>
  </w:style>
  <w:style w:type="paragraph" w:customStyle="1" w:styleId="tabulka">
    <w:name w:val="tabulka"/>
    <w:basedOn w:val="Normalny"/>
    <w:uiPriority w:val="99"/>
    <w:rsid w:val="00AD4150"/>
    <w:pPr>
      <w:widowControl w:val="0"/>
      <w:suppressAutoHyphens/>
      <w:spacing w:before="120" w:line="240" w:lineRule="exact"/>
      <w:jc w:val="center"/>
    </w:pPr>
    <w:rPr>
      <w:rFonts w:ascii="Arial" w:hAnsi="Arial" w:cs="Arial"/>
      <w:sz w:val="20"/>
      <w:szCs w:val="20"/>
      <w:lang w:val="cs-CZ" w:eastAsia="zh-CN"/>
    </w:rPr>
  </w:style>
  <w:style w:type="character" w:styleId="Tekstzastpczy">
    <w:name w:val="Placeholder Text"/>
    <w:basedOn w:val="Domylnaczcionkaakapitu"/>
    <w:uiPriority w:val="99"/>
    <w:semiHidden/>
    <w:rsid w:val="003D1AFB"/>
    <w:rPr>
      <w:color w:val="80808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B09CD"/>
    <w:rPr>
      <w:color w:val="808080"/>
      <w:shd w:val="clear" w:color="auto" w:fill="E6E6E6"/>
    </w:rPr>
  </w:style>
  <w:style w:type="character" w:customStyle="1" w:styleId="Nagwek4Znak">
    <w:name w:val="Nagłówek 4 Znak"/>
    <w:basedOn w:val="Domylnaczcionkaakapitu"/>
    <w:link w:val="Nagwek4"/>
    <w:locked/>
    <w:rsid w:val="00A41177"/>
    <w:rPr>
      <w:b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B27436"/>
    <w:rPr>
      <w:rFonts w:ascii="Arial" w:hAnsi="Arial" w:cs="Arial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27243"/>
    <w:rPr>
      <w:color w:val="808080"/>
      <w:shd w:val="clear" w:color="auto" w:fill="E6E6E6"/>
    </w:rPr>
  </w:style>
  <w:style w:type="character" w:customStyle="1" w:styleId="AkapitzlistZnak">
    <w:name w:val="Akapit z listą Znak"/>
    <w:aliases w:val="Numerowanie Znak,Akapit z listą BS Znak,List Paragraph Znak,normalny tekst Znak,L1 Znak,Akapit z listą5 Znak,Podsis rysunku Znak,WyliczPrzyklad Znak,wypunktowanie Znak"/>
    <w:link w:val="Akapitzlist"/>
    <w:uiPriority w:val="34"/>
    <w:qFormat/>
    <w:locked/>
    <w:rsid w:val="004B204B"/>
    <w:rPr>
      <w:rFonts w:ascii="Calibri" w:hAnsi="Calibri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locked/>
    <w:rsid w:val="00437FFE"/>
    <w:rPr>
      <w:bCs/>
      <w:sz w:val="24"/>
      <w:szCs w:val="24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665DB"/>
    <w:rPr>
      <w:color w:val="605E5C"/>
      <w:shd w:val="clear" w:color="auto" w:fill="E1DFDD"/>
    </w:rPr>
  </w:style>
  <w:style w:type="character" w:customStyle="1" w:styleId="Teksttreci2">
    <w:name w:val="Tekst treści (2)"/>
    <w:basedOn w:val="Domylnaczcionkaakapitu"/>
    <w:rsid w:val="00B665DB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Teksttreci20">
    <w:name w:val="Tekst treści (2)_"/>
    <w:basedOn w:val="Domylnaczcionkaakapitu"/>
    <w:rsid w:val="00387E93"/>
    <w:rPr>
      <w:rFonts w:ascii="Sylfaen" w:eastAsia="Sylfaen" w:hAnsi="Sylfaen" w:cs="Sylfaen"/>
      <w:b w:val="0"/>
      <w:bCs w:val="0"/>
      <w:i w:val="0"/>
      <w:iCs w:val="0"/>
      <w:smallCaps w:val="0"/>
      <w:strike w:val="0"/>
      <w:u w:val="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8446A"/>
    <w:rPr>
      <w:sz w:val="24"/>
      <w:szCs w:val="24"/>
    </w:rPr>
  </w:style>
  <w:style w:type="paragraph" w:customStyle="1" w:styleId="Style10">
    <w:name w:val="Style10"/>
    <w:basedOn w:val="Normalny"/>
    <w:uiPriority w:val="99"/>
    <w:rsid w:val="00512BB9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rebuchet MS" w:eastAsiaTheme="minorEastAsia" w:hAnsi="Trebuchet MS"/>
    </w:rPr>
  </w:style>
  <w:style w:type="character" w:customStyle="1" w:styleId="FontStyle44">
    <w:name w:val="Font Style44"/>
    <w:basedOn w:val="Domylnaczcionkaakapitu"/>
    <w:uiPriority w:val="99"/>
    <w:rsid w:val="00512BB9"/>
    <w:rPr>
      <w:rFonts w:ascii="Trebuchet MS" w:hAnsi="Trebuchet MS" w:cs="Trebuchet MS" w:hint="default"/>
      <w:color w:val="000000"/>
      <w:sz w:val="22"/>
      <w:szCs w:val="22"/>
    </w:rPr>
  </w:style>
  <w:style w:type="paragraph" w:customStyle="1" w:styleId="Styl2">
    <w:name w:val="Styl2"/>
    <w:basedOn w:val="Nagwek2"/>
    <w:link w:val="Styl2Znak"/>
    <w:qFormat/>
    <w:rsid w:val="00056081"/>
    <w:pPr>
      <w:keepNext w:val="0"/>
      <w:numPr>
        <w:ilvl w:val="0"/>
        <w:numId w:val="0"/>
      </w:numPr>
    </w:pPr>
    <w:rPr>
      <w:rFonts w:ascii="Calibri" w:hAnsi="Calibri"/>
      <w:sz w:val="22"/>
      <w:szCs w:val="22"/>
    </w:rPr>
  </w:style>
  <w:style w:type="character" w:customStyle="1" w:styleId="Styl2Znak">
    <w:name w:val="Styl2 Znak"/>
    <w:basedOn w:val="Nagwek2Znak"/>
    <w:link w:val="Styl2"/>
    <w:rsid w:val="00056081"/>
    <w:rPr>
      <w:rFonts w:ascii="Calibri" w:hAnsi="Calibri" w:cs="Arial"/>
      <w:b/>
      <w:bCs/>
      <w:iCs/>
      <w:sz w:val="22"/>
      <w:szCs w:val="22"/>
    </w:rPr>
  </w:style>
  <w:style w:type="character" w:customStyle="1" w:styleId="highlight">
    <w:name w:val="highlight"/>
    <w:rsid w:val="00EB5780"/>
  </w:style>
  <w:style w:type="paragraph" w:customStyle="1" w:styleId="Tekstpodstawowy23">
    <w:name w:val="Tekst podstawowy 23"/>
    <w:basedOn w:val="Normalny"/>
    <w:rsid w:val="004215D2"/>
    <w:pPr>
      <w:overflowPunct w:val="0"/>
      <w:autoSpaceDE w:val="0"/>
      <w:autoSpaceDN w:val="0"/>
      <w:adjustRightInd w:val="0"/>
      <w:ind w:firstLine="283"/>
      <w:jc w:val="both"/>
      <w:textAlignment w:val="baseline"/>
    </w:pPr>
    <w:rPr>
      <w:sz w:val="20"/>
      <w:szCs w:val="20"/>
    </w:rPr>
  </w:style>
  <w:style w:type="paragraph" w:customStyle="1" w:styleId="Tekstpodstawowywcity33">
    <w:name w:val="Tekst podstawowy wcięty 33"/>
    <w:basedOn w:val="Normalny"/>
    <w:rsid w:val="004215D2"/>
    <w:pPr>
      <w:tabs>
        <w:tab w:val="left" w:pos="964"/>
      </w:tabs>
      <w:overflowPunct w:val="0"/>
      <w:autoSpaceDE w:val="0"/>
      <w:autoSpaceDN w:val="0"/>
      <w:adjustRightInd w:val="0"/>
      <w:spacing w:after="120"/>
      <w:ind w:left="964" w:hanging="964"/>
      <w:jc w:val="both"/>
      <w:textAlignment w:val="baseline"/>
    </w:pPr>
    <w:rPr>
      <w:sz w:val="20"/>
      <w:szCs w:val="20"/>
    </w:rPr>
  </w:style>
  <w:style w:type="character" w:customStyle="1" w:styleId="Numerstrony3">
    <w:name w:val="Numer strony3"/>
    <w:basedOn w:val="DefaultParagraphFont1"/>
    <w:rsid w:val="004215D2"/>
    <w:rPr>
      <w:color w:val="000000"/>
      <w:sz w:val="24"/>
      <w:lang w:val="pl-PL"/>
    </w:rPr>
  </w:style>
  <w:style w:type="paragraph" w:customStyle="1" w:styleId="Nagwek13">
    <w:name w:val="Nagłówek 13"/>
    <w:basedOn w:val="Normal1"/>
    <w:next w:val="Normal1"/>
    <w:rsid w:val="004215D2"/>
    <w:pPr>
      <w:keepNext/>
      <w:numPr>
        <w:numId w:val="3"/>
      </w:numPr>
      <w:tabs>
        <w:tab w:val="num" w:pos="360"/>
        <w:tab w:val="left" w:pos="432"/>
      </w:tabs>
      <w:spacing w:before="240" w:after="60"/>
      <w:ind w:left="360"/>
    </w:pPr>
    <w:rPr>
      <w:rFonts w:ascii="Arial" w:eastAsia="Arial" w:hAnsi="Arial"/>
      <w:b/>
      <w:color w:val="000000"/>
      <w:kern w:val="1"/>
      <w:sz w:val="32"/>
    </w:rPr>
  </w:style>
  <w:style w:type="paragraph" w:customStyle="1" w:styleId="Nagwek23">
    <w:name w:val="Nagłówek 23"/>
    <w:basedOn w:val="Normal1"/>
    <w:next w:val="Normal1"/>
    <w:rsid w:val="004215D2"/>
    <w:pPr>
      <w:keepNext/>
      <w:tabs>
        <w:tab w:val="left" w:pos="576"/>
      </w:tabs>
      <w:spacing w:before="240" w:after="60"/>
    </w:pPr>
    <w:rPr>
      <w:rFonts w:ascii="Arial" w:eastAsia="Arial" w:hAnsi="Arial"/>
      <w:b/>
      <w:color w:val="000000"/>
      <w:sz w:val="28"/>
    </w:rPr>
  </w:style>
  <w:style w:type="paragraph" w:customStyle="1" w:styleId="Nagwek33">
    <w:name w:val="Nagłówek 33"/>
    <w:basedOn w:val="Normal1"/>
    <w:next w:val="Normal1"/>
    <w:rsid w:val="004215D2"/>
    <w:pPr>
      <w:keepNext/>
      <w:numPr>
        <w:ilvl w:val="2"/>
        <w:numId w:val="2"/>
      </w:numPr>
      <w:tabs>
        <w:tab w:val="left" w:pos="624"/>
        <w:tab w:val="left" w:pos="720"/>
      </w:tabs>
      <w:spacing w:before="240" w:after="60"/>
      <w:ind w:left="720"/>
    </w:pPr>
    <w:rPr>
      <w:rFonts w:ascii="Arial" w:eastAsia="Arial" w:hAnsi="Arial"/>
      <w:b/>
      <w:color w:val="000000"/>
      <w:sz w:val="26"/>
    </w:rPr>
  </w:style>
  <w:style w:type="paragraph" w:customStyle="1" w:styleId="Nagwek30">
    <w:name w:val="Nagłówek3"/>
    <w:basedOn w:val="Normal1"/>
    <w:rsid w:val="004215D2"/>
    <w:pPr>
      <w:tabs>
        <w:tab w:val="center" w:pos="4536"/>
        <w:tab w:val="right" w:pos="9072"/>
      </w:tabs>
    </w:pPr>
    <w:rPr>
      <w:color w:val="000000"/>
      <w:sz w:val="24"/>
    </w:rPr>
  </w:style>
  <w:style w:type="paragraph" w:customStyle="1" w:styleId="Stopka3">
    <w:name w:val="Stopka3"/>
    <w:basedOn w:val="Normal1"/>
    <w:rsid w:val="004215D2"/>
    <w:pPr>
      <w:tabs>
        <w:tab w:val="center" w:pos="4536"/>
        <w:tab w:val="right" w:pos="9072"/>
      </w:tabs>
    </w:pPr>
    <w:rPr>
      <w:color w:val="000000"/>
      <w:sz w:val="24"/>
    </w:rPr>
  </w:style>
  <w:style w:type="paragraph" w:customStyle="1" w:styleId="Normalny3">
    <w:name w:val="Normalny3"/>
    <w:basedOn w:val="Normalny"/>
    <w:rsid w:val="004215D2"/>
    <w:pPr>
      <w:widowControl w:val="0"/>
      <w:suppressAutoHyphens/>
      <w:autoSpaceDE w:val="0"/>
    </w:pPr>
    <w:rPr>
      <w:rFonts w:eastAsia="Tahoma"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C7830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uiPriority w:val="1"/>
    <w:locked/>
    <w:rsid w:val="003349CC"/>
    <w:rPr>
      <w:rFonts w:ascii="Calibri" w:hAnsi="Calibri" w:cs="Calibri"/>
    </w:rPr>
  </w:style>
  <w:style w:type="paragraph" w:styleId="Bezodstpw">
    <w:name w:val="No Spacing"/>
    <w:link w:val="BezodstpwZnak"/>
    <w:uiPriority w:val="1"/>
    <w:qFormat/>
    <w:rsid w:val="003349CC"/>
    <w:rPr>
      <w:rFonts w:ascii="Calibri" w:hAnsi="Calibri" w:cs="Calibri"/>
    </w:rPr>
  </w:style>
  <w:style w:type="character" w:customStyle="1" w:styleId="ff0">
    <w:name w:val="ff0"/>
    <w:rsid w:val="003349CC"/>
  </w:style>
  <w:style w:type="character" w:customStyle="1" w:styleId="FontStyle33">
    <w:name w:val="Font Style33"/>
    <w:rsid w:val="003349CC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rsid w:val="008C089E"/>
    <w:rPr>
      <w:rFonts w:ascii="Times New Roman" w:hAnsi="Times New Roman" w:cs="Times New Roman" w:hint="default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8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9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sekretariat@dps-szarocin.pl" TargetMode="External"/><Relationship Id="rId18" Type="http://schemas.openxmlformats.org/officeDocument/2006/relationships/hyperlink" Target="http://platformazakupowa.pl" TargetMode="External"/><Relationship Id="rId26" Type="http://schemas.openxmlformats.org/officeDocument/2006/relationships/hyperlink" Target="file:///C:\Users\DELL\Desktop\zam&#243;wienia%20publiczne%202024\1_D_2024\SWZ\e-zamowienia.gov.pl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drive.google.com/file/d/1Kd1DttbBeiNWt4q4slS4t76lZVKPbkyD/view" TargetMode="External"/><Relationship Id="rId34" Type="http://schemas.openxmlformats.org/officeDocument/2006/relationships/hyperlink" Target="file:///C:\Users\DELL\Desktop\zam&#243;wienia%20publiczne%202024\1_D_2024\SWZ\e-zamowienia.gov.pl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sekretariat@dps-szarocin.pl" TargetMode="External"/><Relationship Id="rId17" Type="http://schemas.openxmlformats.org/officeDocument/2006/relationships/hyperlink" Target="https://platformazakupowa.pl/" TargetMode="External"/><Relationship Id="rId25" Type="http://schemas.openxmlformats.org/officeDocument/2006/relationships/hyperlink" Target="mailto:zamowieniadps@gmail.com" TargetMode="External"/><Relationship Id="rId33" Type="http://schemas.openxmlformats.org/officeDocument/2006/relationships/hyperlink" Target="http://platformazakupowa.pl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ezamowienia.gov.pl/pl/" TargetMode="External"/><Relationship Id="rId20" Type="http://schemas.openxmlformats.org/officeDocument/2006/relationships/hyperlink" Target="https://platformazakupowa.pl/strona/1-regulamin" TargetMode="External"/><Relationship Id="rId29" Type="http://schemas.openxmlformats.org/officeDocument/2006/relationships/hyperlink" Target="file:///C:\Users\DELL\Desktop\zam&#243;wienia%20publiczne%202024\1_D_2024\SWZ\e-zamowienia.gov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24" Type="http://schemas.openxmlformats.org/officeDocument/2006/relationships/hyperlink" Target="mailto:zamowieniadps@gmail.com" TargetMode="External"/><Relationship Id="rId32" Type="http://schemas.openxmlformats.org/officeDocument/2006/relationships/hyperlink" Target="file:///C:\Users\DELL\Desktop\zam&#243;wienia%20publiczne%202024\1_D_2024\SWZ\e-zamowienia.gov.pl" TargetMode="External"/><Relationship Id="rId37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e-zam&#243;wienia.pl%20l" TargetMode="External"/><Relationship Id="rId23" Type="http://schemas.openxmlformats.org/officeDocument/2006/relationships/hyperlink" Target="http://platformazakupowa.pl" TargetMode="External"/><Relationship Id="rId28" Type="http://schemas.openxmlformats.org/officeDocument/2006/relationships/hyperlink" Target="https://platformazakupowa.pl/" TargetMode="External"/><Relationship Id="rId36" Type="http://schemas.openxmlformats.org/officeDocument/2006/relationships/hyperlink" Target="https://aplikacja.ceidg.gov.pl/CEIDG/CEIDG.Public.UL/Search.aspx" TargetMode="External"/><Relationship Id="rId10" Type="http://schemas.openxmlformats.org/officeDocument/2006/relationships/header" Target="header1.xml"/><Relationship Id="rId19" Type="http://schemas.openxmlformats.org/officeDocument/2006/relationships/hyperlink" Target="https://platformazakupowa.pl/" TargetMode="External"/><Relationship Id="rId31" Type="http://schemas.openxmlformats.org/officeDocument/2006/relationships/hyperlink" Target="file:///C:\Users\DELL\Desktop\zam&#243;wienia%20publiczne%202024\1_D_2024\SWZ\e-zamowienia.gov.pl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mailto:sekretariat@dps-szarocin.pl" TargetMode="External"/><Relationship Id="rId22" Type="http://schemas.openxmlformats.org/officeDocument/2006/relationships/hyperlink" Target="http://platformazakupowa.pl" TargetMode="External"/><Relationship Id="rId27" Type="http://schemas.openxmlformats.org/officeDocument/2006/relationships/hyperlink" Target="file:///C:\Users\DELL\Desktop\zam&#243;wienia%20publiczne%202024\1_D_2024\SWZ\e-zamowienia.gov.pl" TargetMode="External"/><Relationship Id="rId30" Type="http://schemas.openxmlformats.org/officeDocument/2006/relationships/hyperlink" Target="file:///C:\Users\DELL\Desktop\zam&#243;wienia%20publiczne%202024\1_D_2024\SWZ\e-zamowienia.gov.pl" TargetMode="External"/><Relationship Id="rId35" Type="http://schemas.openxmlformats.org/officeDocument/2006/relationships/hyperlink" Target="https://ekrs.ms.gov.pl/web/wyszukiwarka-krs/strona-glowna/index.html" TargetMode="External"/><Relationship Id="rId8" Type="http://schemas.openxmlformats.org/officeDocument/2006/relationships/footer" Target="footer1.xml"/><Relationship Id="rId3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5F2FC6-60B5-4EA3-8A62-63A533CD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2720</TotalTime>
  <Pages>25</Pages>
  <Words>10937</Words>
  <Characters>65626</Characters>
  <Application>Microsoft Office Word</Application>
  <DocSecurity>0</DocSecurity>
  <Lines>546</Lines>
  <Paragraphs>152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Starostwo Powiatowe</Company>
  <LinksUpToDate>false</LinksUpToDate>
  <CharactersWithSpaces>76411</CharactersWithSpaces>
  <SharedDoc>false</SharedDoc>
  <HLinks>
    <vt:vector size="36" baseType="variant">
      <vt:variant>
        <vt:i4>2883671</vt:i4>
      </vt:variant>
      <vt:variant>
        <vt:i4>30</vt:i4>
      </vt:variant>
      <vt:variant>
        <vt:i4>0</vt:i4>
      </vt:variant>
      <vt:variant>
        <vt:i4>5</vt:i4>
      </vt:variant>
      <vt:variant>
        <vt:lpwstr>mailto:andrzej.cieslik@kamiennagora.pl</vt:lpwstr>
      </vt:variant>
      <vt:variant>
        <vt:lpwstr/>
      </vt:variant>
      <vt:variant>
        <vt:i4>4587560</vt:i4>
      </vt:variant>
      <vt:variant>
        <vt:i4>27</vt:i4>
      </vt:variant>
      <vt:variant>
        <vt:i4>0</vt:i4>
      </vt:variant>
      <vt:variant>
        <vt:i4>5</vt:i4>
      </vt:variant>
      <vt:variant>
        <vt:lpwstr>mailto:katarzyna.kwiatkowska@kamiennagora.pl</vt:lpwstr>
      </vt:variant>
      <vt:variant>
        <vt:lpwstr/>
      </vt:variant>
      <vt:variant>
        <vt:i4>1179706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_Toc171482245</vt:lpwstr>
      </vt:variant>
      <vt:variant>
        <vt:i4>1179706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_Toc171482244</vt:lpwstr>
      </vt:variant>
      <vt:variant>
        <vt:i4>1179706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_Toc171482241</vt:lpwstr>
      </vt:variant>
      <vt:variant>
        <vt:i4>1179706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_Toc171482240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kepeszp</dc:creator>
  <cp:lastModifiedBy>Dom Pomocy Społecznej Szarocin</cp:lastModifiedBy>
  <cp:revision>15</cp:revision>
  <cp:lastPrinted>2024-12-07T11:04:00Z</cp:lastPrinted>
  <dcterms:created xsi:type="dcterms:W3CDTF">2025-12-03T11:59:00Z</dcterms:created>
  <dcterms:modified xsi:type="dcterms:W3CDTF">2025-12-05T11:26:00Z</dcterms:modified>
</cp:coreProperties>
</file>